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5AD" w:rsidRDefault="00F635AD" w:rsidP="00F635AD">
      <w:pPr>
        <w:widowControl w:val="0"/>
        <w:autoSpaceDE w:val="0"/>
        <w:autoSpaceDN w:val="0"/>
        <w:adjustRightInd w:val="0"/>
        <w:spacing w:line="360" w:lineRule="auto"/>
        <w:jc w:val="center"/>
        <w:rPr>
          <w:lang w:val="en-US"/>
        </w:rPr>
      </w:pPr>
      <w:r>
        <w:rPr>
          <w:noProof/>
        </w:rPr>
        <w:drawing>
          <wp:inline distT="0" distB="0" distL="0" distR="0" wp14:anchorId="4A7EBF1A" wp14:editId="7B761B03">
            <wp:extent cx="638175" cy="638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5AD" w:rsidRDefault="00F635AD" w:rsidP="00F635AD">
      <w:pPr>
        <w:widowControl w:val="0"/>
        <w:autoSpaceDE w:val="0"/>
        <w:autoSpaceDN w:val="0"/>
        <w:adjustRightInd w:val="0"/>
        <w:spacing w:line="360" w:lineRule="auto"/>
        <w:jc w:val="center"/>
      </w:pPr>
      <w:r>
        <w:t>МИНИСТЕРСТВО ОБРАЗОВАНИЯ И НАУКИ РОССИЙСКОЙ ФЕДЕРАЦИИ</w:t>
      </w:r>
    </w:p>
    <w:p w:rsidR="00F635AD" w:rsidRDefault="00F635AD" w:rsidP="00F635AD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>ФЕДЕРАЛЬНОЕ ГОСУДАРСТВЕННОЕ БЮДЖЕТНОЕ</w:t>
      </w:r>
    </w:p>
    <w:p w:rsidR="00F635AD" w:rsidRDefault="00F635AD" w:rsidP="00F635AD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>ОБРАЗОВАТЕЛЬНОЕ УЧРЕЖДЕНИЕ ВЫСШЕГО</w:t>
      </w:r>
    </w:p>
    <w:p w:rsidR="00F635AD" w:rsidRDefault="00F635AD" w:rsidP="00F635AD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>ПРОФЕССИОНАЛЬНОГО ОБРАЗОВАНИЯ</w:t>
      </w:r>
    </w:p>
    <w:p w:rsidR="00F635AD" w:rsidRDefault="00F635AD" w:rsidP="00F635AD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>«ДОНСКОЙ ГОСУДАРСТВЕННЫЙ ТЕХНИЧЕСКИЙ УНИВЕРСИТЕТ»</w:t>
      </w:r>
    </w:p>
    <w:p w:rsidR="00F635AD" w:rsidRDefault="00F635AD" w:rsidP="00F635AD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>(ДГТУ)</w:t>
      </w:r>
    </w:p>
    <w:p w:rsidR="00F635AD" w:rsidRDefault="00F635AD" w:rsidP="00F635AD">
      <w:pPr>
        <w:spacing w:line="360" w:lineRule="auto"/>
        <w:jc w:val="center"/>
      </w:pPr>
    </w:p>
    <w:p w:rsidR="00F635AD" w:rsidRDefault="00F635AD" w:rsidP="00F635AD">
      <w:pPr>
        <w:spacing w:line="360" w:lineRule="auto"/>
        <w:jc w:val="center"/>
        <w:rPr>
          <w:sz w:val="28"/>
          <w:szCs w:val="28"/>
        </w:rPr>
      </w:pPr>
    </w:p>
    <w:p w:rsidR="00F635AD" w:rsidRDefault="00F635AD" w:rsidP="00F635A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Кафедра </w:t>
      </w:r>
    </w:p>
    <w:p w:rsidR="00F635AD" w:rsidRDefault="00F635AD" w:rsidP="00F635A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«Лингвистика и иностранные языки»</w:t>
      </w:r>
    </w:p>
    <w:p w:rsidR="00F635AD" w:rsidRDefault="00F635AD" w:rsidP="00F635AD">
      <w:pPr>
        <w:spacing w:line="360" w:lineRule="auto"/>
        <w:jc w:val="center"/>
        <w:rPr>
          <w:sz w:val="28"/>
          <w:szCs w:val="28"/>
        </w:rPr>
      </w:pPr>
    </w:p>
    <w:p w:rsidR="00F635AD" w:rsidRDefault="00F635AD" w:rsidP="00F635AD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Карагодская Ю.С.</w:t>
      </w:r>
    </w:p>
    <w:p w:rsidR="00F635AD" w:rsidRDefault="00F635AD" w:rsidP="00F635AD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Кочарян А.С.</w:t>
      </w:r>
      <w:r w:rsidR="00E34C6A">
        <w:rPr>
          <w:b/>
          <w:bCs/>
          <w:sz w:val="28"/>
          <w:szCs w:val="28"/>
        </w:rPr>
        <w:t xml:space="preserve"> </w:t>
      </w:r>
    </w:p>
    <w:p w:rsidR="00E34C6A" w:rsidRDefault="006B7233" w:rsidP="00F635AD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Николаева Е.А</w:t>
      </w:r>
      <w:r w:rsidR="003B33A7">
        <w:rPr>
          <w:b/>
          <w:bCs/>
          <w:sz w:val="28"/>
          <w:szCs w:val="28"/>
        </w:rPr>
        <w:t>.</w:t>
      </w:r>
    </w:p>
    <w:p w:rsidR="00F635AD" w:rsidRDefault="00F635AD" w:rsidP="00F635AD">
      <w:pPr>
        <w:spacing w:line="360" w:lineRule="auto"/>
        <w:jc w:val="center"/>
        <w:rPr>
          <w:sz w:val="28"/>
          <w:szCs w:val="28"/>
        </w:rPr>
      </w:pPr>
    </w:p>
    <w:p w:rsidR="00F635AD" w:rsidRPr="00F635AD" w:rsidRDefault="00F635AD" w:rsidP="00F635AD">
      <w:pPr>
        <w:spacing w:line="360" w:lineRule="auto"/>
        <w:jc w:val="center"/>
        <w:rPr>
          <w:b/>
          <w:sz w:val="36"/>
          <w:szCs w:val="36"/>
        </w:rPr>
      </w:pPr>
      <w:r w:rsidRPr="00F635AD">
        <w:rPr>
          <w:b/>
          <w:sz w:val="36"/>
          <w:szCs w:val="36"/>
        </w:rPr>
        <w:t xml:space="preserve">Курс лекций </w:t>
      </w:r>
    </w:p>
    <w:p w:rsidR="00F635AD" w:rsidRDefault="00F635AD" w:rsidP="00F635A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дисциплине </w:t>
      </w:r>
    </w:p>
    <w:p w:rsidR="00F635AD" w:rsidRDefault="00F635AD" w:rsidP="00F635AD">
      <w:pPr>
        <w:spacing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«Иностранный язык»</w:t>
      </w:r>
    </w:p>
    <w:p w:rsidR="003B33A7" w:rsidRPr="003B33A7" w:rsidRDefault="003B33A7" w:rsidP="00F635AD">
      <w:pPr>
        <w:spacing w:line="360" w:lineRule="auto"/>
        <w:jc w:val="center"/>
        <w:rPr>
          <w:b/>
          <w:sz w:val="36"/>
          <w:szCs w:val="40"/>
        </w:rPr>
      </w:pPr>
      <w:r w:rsidRPr="003B33A7">
        <w:rPr>
          <w:b/>
          <w:sz w:val="36"/>
          <w:szCs w:val="40"/>
        </w:rPr>
        <w:t>(</w:t>
      </w:r>
      <w:r w:rsidR="006B0D1E">
        <w:rPr>
          <w:b/>
          <w:sz w:val="36"/>
          <w:szCs w:val="40"/>
        </w:rPr>
        <w:t>а</w:t>
      </w:r>
      <w:r w:rsidRPr="003B33A7">
        <w:rPr>
          <w:b/>
          <w:sz w:val="36"/>
          <w:szCs w:val="40"/>
        </w:rPr>
        <w:t>нглийский)</w:t>
      </w:r>
    </w:p>
    <w:p w:rsidR="00F635AD" w:rsidRDefault="00F635AD" w:rsidP="00F635AD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для студентов заочной формы обучения </w:t>
      </w:r>
    </w:p>
    <w:p w:rsidR="00F635AD" w:rsidRDefault="00F635AD" w:rsidP="00F635AD">
      <w:pPr>
        <w:spacing w:line="360" w:lineRule="auto"/>
        <w:jc w:val="center"/>
        <w:rPr>
          <w:sz w:val="28"/>
          <w:szCs w:val="28"/>
        </w:rPr>
      </w:pPr>
    </w:p>
    <w:p w:rsidR="00F635AD" w:rsidRPr="00F635AD" w:rsidRDefault="00F635AD" w:rsidP="00F635AD">
      <w:pPr>
        <w:pStyle w:val="msonormalcxspmiddle"/>
        <w:spacing w:before="0" w:beforeAutospacing="0" w:after="0" w:afterAutospacing="0"/>
        <w:jc w:val="center"/>
        <w:rPr>
          <w:sz w:val="28"/>
          <w:szCs w:val="28"/>
        </w:rPr>
      </w:pPr>
    </w:p>
    <w:p w:rsidR="00F635AD" w:rsidRPr="00F635AD" w:rsidRDefault="00F635AD" w:rsidP="00F635AD">
      <w:pPr>
        <w:pStyle w:val="msonormalcxspmiddle"/>
        <w:spacing w:before="0" w:beforeAutospacing="0" w:after="0" w:afterAutospacing="0"/>
        <w:jc w:val="center"/>
        <w:rPr>
          <w:sz w:val="28"/>
          <w:szCs w:val="28"/>
        </w:rPr>
      </w:pPr>
    </w:p>
    <w:p w:rsidR="00F635AD" w:rsidRDefault="00F635AD" w:rsidP="00F635AD">
      <w:pPr>
        <w:pStyle w:val="msonormalcxspmiddle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курс</w:t>
      </w:r>
    </w:p>
    <w:p w:rsidR="00F635AD" w:rsidRDefault="00F635AD" w:rsidP="00F635AD">
      <w:pPr>
        <w:jc w:val="center"/>
        <w:rPr>
          <w:sz w:val="28"/>
          <w:szCs w:val="28"/>
        </w:rPr>
      </w:pPr>
    </w:p>
    <w:p w:rsidR="00F635AD" w:rsidRDefault="00F635AD" w:rsidP="00F635AD">
      <w:pPr>
        <w:jc w:val="center"/>
        <w:rPr>
          <w:sz w:val="28"/>
          <w:szCs w:val="28"/>
        </w:rPr>
      </w:pPr>
      <w:r>
        <w:rPr>
          <w:sz w:val="28"/>
          <w:szCs w:val="28"/>
        </w:rPr>
        <w:t>(1 семестр)</w:t>
      </w:r>
    </w:p>
    <w:p w:rsidR="00F635AD" w:rsidRDefault="00F635AD" w:rsidP="00E34C6A">
      <w:pPr>
        <w:spacing w:line="360" w:lineRule="auto"/>
        <w:rPr>
          <w:sz w:val="28"/>
          <w:szCs w:val="28"/>
        </w:rPr>
      </w:pPr>
    </w:p>
    <w:p w:rsidR="00F635AD" w:rsidRDefault="00F635AD" w:rsidP="00F635A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:rsidR="00F635AD" w:rsidRPr="0052295D" w:rsidRDefault="00E34C6A" w:rsidP="00F635A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6B7233">
        <w:rPr>
          <w:sz w:val="28"/>
          <w:szCs w:val="28"/>
        </w:rPr>
        <w:t>23</w:t>
      </w:r>
      <w:bookmarkStart w:id="0" w:name="_GoBack"/>
      <w:bookmarkEnd w:id="0"/>
    </w:p>
    <w:p w:rsidR="00F635AD" w:rsidRPr="00D373E7" w:rsidRDefault="00F635AD" w:rsidP="00F635AD">
      <w:pPr>
        <w:spacing w:line="360" w:lineRule="auto"/>
        <w:ind w:firstLine="708"/>
        <w:jc w:val="center"/>
        <w:rPr>
          <w:b/>
          <w:color w:val="000000"/>
          <w:sz w:val="32"/>
          <w:szCs w:val="32"/>
        </w:rPr>
      </w:pPr>
      <w:r w:rsidRPr="00D373E7">
        <w:rPr>
          <w:b/>
          <w:color w:val="000000"/>
          <w:sz w:val="32"/>
          <w:szCs w:val="32"/>
        </w:rPr>
        <w:lastRenderedPageBreak/>
        <w:t>Порядок слов в английских повествовательных и вопросительных   предложениях</w:t>
      </w:r>
    </w:p>
    <w:p w:rsidR="00F635AD" w:rsidRDefault="00F635AD" w:rsidP="00F635AD">
      <w:pPr>
        <w:pStyle w:val="11"/>
        <w:spacing w:before="0" w:line="360" w:lineRule="auto"/>
        <w:jc w:val="both"/>
        <w:rPr>
          <w:szCs w:val="28"/>
        </w:rPr>
      </w:pPr>
    </w:p>
    <w:p w:rsidR="00F635AD" w:rsidRPr="00333491" w:rsidRDefault="00F635AD" w:rsidP="00F635AD">
      <w:pPr>
        <w:pStyle w:val="11"/>
        <w:spacing w:before="0" w:line="360" w:lineRule="auto"/>
        <w:jc w:val="both"/>
        <w:rPr>
          <w:szCs w:val="28"/>
        </w:rPr>
      </w:pPr>
      <w:r w:rsidRPr="00333491">
        <w:rPr>
          <w:szCs w:val="28"/>
        </w:rPr>
        <w:t xml:space="preserve">Особенностью английского предложения по сравнению с русским является твердый порядок слов. </w:t>
      </w:r>
    </w:p>
    <w:p w:rsidR="00F635AD" w:rsidRPr="00F635AD" w:rsidRDefault="00F635AD" w:rsidP="00F635AD">
      <w:pPr>
        <w:pStyle w:val="11"/>
        <w:spacing w:before="0" w:line="360" w:lineRule="auto"/>
        <w:jc w:val="both"/>
        <w:rPr>
          <w:szCs w:val="28"/>
        </w:rPr>
      </w:pPr>
      <w:r w:rsidRPr="00333491">
        <w:rPr>
          <w:b/>
          <w:szCs w:val="28"/>
        </w:rPr>
        <w:t>Повествовательное предложение</w:t>
      </w:r>
      <w:r w:rsidRPr="00333491">
        <w:rPr>
          <w:szCs w:val="28"/>
        </w:rPr>
        <w:t xml:space="preserve"> в английском языке характеризуется </w:t>
      </w:r>
      <w:r w:rsidRPr="00333491">
        <w:rPr>
          <w:b/>
          <w:szCs w:val="28"/>
        </w:rPr>
        <w:t>прямым порядком слов</w:t>
      </w:r>
      <w:r w:rsidRPr="00333491">
        <w:rPr>
          <w:i/>
          <w:szCs w:val="28"/>
        </w:rPr>
        <w:t>,</w:t>
      </w:r>
      <w:r w:rsidRPr="00333491">
        <w:rPr>
          <w:szCs w:val="28"/>
        </w:rPr>
        <w:t xml:space="preserve"> при котором подлежащее стоит перед сказуемым, а затем следуют дополнения и обстоятельства. Обстоятельства места и времени могут стоять также и перед подлежащим. </w:t>
      </w:r>
    </w:p>
    <w:p w:rsidR="00F635AD" w:rsidRPr="00C25D27" w:rsidRDefault="00F635AD" w:rsidP="00F635AD">
      <w:pPr>
        <w:pStyle w:val="11"/>
        <w:spacing w:before="0" w:line="360" w:lineRule="auto"/>
        <w:jc w:val="both"/>
        <w:rPr>
          <w:szCs w:val="28"/>
        </w:rPr>
      </w:pPr>
      <w:r w:rsidRPr="00333491">
        <w:rPr>
          <w:szCs w:val="28"/>
        </w:rPr>
        <w:t>Наречия</w:t>
      </w:r>
      <w:r w:rsidRPr="00333491">
        <w:rPr>
          <w:szCs w:val="28"/>
          <w:lang w:val="en-US"/>
        </w:rPr>
        <w:t xml:space="preserve"> always, never, often, quite often, very often, sometimes, usually, never, seldom, rarely, occasionally, hardly ever, also, probably, hardly, definitely,</w:t>
      </w:r>
      <w:r w:rsidRPr="00C25D27">
        <w:rPr>
          <w:szCs w:val="28"/>
          <w:lang w:val="en-US"/>
        </w:rPr>
        <w:t xml:space="preserve"> </w:t>
      </w:r>
      <w:r>
        <w:rPr>
          <w:szCs w:val="28"/>
        </w:rPr>
        <w:t>обычно</w:t>
      </w:r>
      <w:r w:rsidRPr="00C25D27">
        <w:rPr>
          <w:szCs w:val="28"/>
          <w:lang w:val="en-US"/>
        </w:rPr>
        <w:t xml:space="preserve"> </w:t>
      </w:r>
      <w:r>
        <w:rPr>
          <w:szCs w:val="28"/>
        </w:rPr>
        <w:t>ставятся</w:t>
      </w:r>
      <w:r w:rsidRPr="00C25D27">
        <w:rPr>
          <w:szCs w:val="28"/>
          <w:lang w:val="en-US"/>
        </w:rPr>
        <w:t xml:space="preserve"> </w:t>
      </w:r>
      <w:r>
        <w:rPr>
          <w:szCs w:val="28"/>
        </w:rPr>
        <w:t>перед</w:t>
      </w:r>
      <w:r w:rsidRPr="00C25D27">
        <w:rPr>
          <w:szCs w:val="28"/>
          <w:lang w:val="en-US"/>
        </w:rPr>
        <w:t xml:space="preserve"> </w:t>
      </w:r>
      <w:r>
        <w:rPr>
          <w:szCs w:val="28"/>
        </w:rPr>
        <w:t>смысловым</w:t>
      </w:r>
      <w:r w:rsidRPr="00C25D27">
        <w:rPr>
          <w:szCs w:val="28"/>
          <w:lang w:val="en-US"/>
        </w:rPr>
        <w:t xml:space="preserve"> </w:t>
      </w:r>
      <w:r>
        <w:rPr>
          <w:szCs w:val="28"/>
        </w:rPr>
        <w:t>глаголом</w:t>
      </w:r>
      <w:r w:rsidRPr="00C25D27">
        <w:rPr>
          <w:szCs w:val="28"/>
          <w:lang w:val="en-US"/>
        </w:rPr>
        <w:t xml:space="preserve">. </w:t>
      </w:r>
      <w:r>
        <w:rPr>
          <w:szCs w:val="28"/>
        </w:rPr>
        <w:t xml:space="preserve">Если же смысловой глагол выражен формами глагола </w:t>
      </w:r>
      <w:r>
        <w:rPr>
          <w:szCs w:val="28"/>
          <w:lang w:val="en-US"/>
        </w:rPr>
        <w:t>to</w:t>
      </w:r>
      <w:r w:rsidRPr="00C25D27">
        <w:rPr>
          <w:szCs w:val="28"/>
        </w:rPr>
        <w:t xml:space="preserve"> </w:t>
      </w:r>
      <w:r>
        <w:rPr>
          <w:szCs w:val="28"/>
          <w:lang w:val="en-US"/>
        </w:rPr>
        <w:t>be</w:t>
      </w:r>
      <w:r>
        <w:rPr>
          <w:szCs w:val="28"/>
        </w:rPr>
        <w:t xml:space="preserve">, то место расположения данных наречий – после этого </w:t>
      </w:r>
      <w:proofErr w:type="spellStart"/>
      <w:r>
        <w:rPr>
          <w:szCs w:val="28"/>
        </w:rPr>
        <w:t>галагола</w:t>
      </w:r>
      <w:proofErr w:type="spellEnd"/>
      <w:r>
        <w:rPr>
          <w:szCs w:val="28"/>
        </w:rPr>
        <w:t>.</w:t>
      </w:r>
    </w:p>
    <w:p w:rsidR="00F635AD" w:rsidRDefault="00F635AD" w:rsidP="00F635AD">
      <w:pPr>
        <w:pStyle w:val="11"/>
        <w:spacing w:before="0" w:line="360" w:lineRule="auto"/>
        <w:jc w:val="both"/>
        <w:rPr>
          <w:szCs w:val="28"/>
        </w:rPr>
      </w:pPr>
      <w:r w:rsidRPr="00333491">
        <w:rPr>
          <w:szCs w:val="28"/>
        </w:rPr>
        <w:t>В целом схема порядка слов в повествовательном утвердительном предложении выглядит так:</w:t>
      </w:r>
    </w:p>
    <w:p w:rsidR="00F635AD" w:rsidRPr="00333491" w:rsidRDefault="00F635AD" w:rsidP="00F635AD">
      <w:pPr>
        <w:pStyle w:val="11"/>
        <w:spacing w:before="0" w:line="360" w:lineRule="auto"/>
        <w:jc w:val="both"/>
        <w:rPr>
          <w:szCs w:val="28"/>
        </w:rPr>
      </w:pPr>
    </w:p>
    <w:tbl>
      <w:tblPr>
        <w:tblW w:w="9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96"/>
        <w:gridCol w:w="1037"/>
        <w:gridCol w:w="1037"/>
        <w:gridCol w:w="744"/>
        <w:gridCol w:w="97"/>
        <w:gridCol w:w="48"/>
        <w:gridCol w:w="946"/>
        <w:gridCol w:w="93"/>
        <w:gridCol w:w="945"/>
        <w:gridCol w:w="939"/>
        <w:gridCol w:w="98"/>
        <w:gridCol w:w="744"/>
        <w:gridCol w:w="249"/>
        <w:gridCol w:w="1041"/>
      </w:tblGrid>
      <w:tr w:rsidR="00F635AD" w:rsidRPr="00333491" w:rsidTr="00046CCE">
        <w:trPr>
          <w:cantSplit/>
          <w:trHeight w:val="80"/>
        </w:trPr>
        <w:tc>
          <w:tcPr>
            <w:tcW w:w="1597" w:type="dxa"/>
            <w:vMerge w:val="restart"/>
          </w:tcPr>
          <w:p w:rsidR="00F635AD" w:rsidRPr="00333491" w:rsidRDefault="00F635AD" w:rsidP="00046CCE">
            <w:pPr>
              <w:pStyle w:val="11"/>
              <w:spacing w:before="0" w:line="360" w:lineRule="auto"/>
              <w:ind w:right="-108" w:firstLine="0"/>
              <w:jc w:val="both"/>
              <w:rPr>
                <w:szCs w:val="28"/>
              </w:rPr>
            </w:pPr>
            <w:proofErr w:type="spellStart"/>
            <w:r w:rsidRPr="00333491">
              <w:rPr>
                <w:szCs w:val="28"/>
              </w:rPr>
              <w:t>обстоятель-ство</w:t>
            </w:r>
            <w:proofErr w:type="spellEnd"/>
            <w:r w:rsidRPr="00333491">
              <w:rPr>
                <w:szCs w:val="28"/>
              </w:rPr>
              <w:t xml:space="preserve"> </w:t>
            </w:r>
            <w:proofErr w:type="spellStart"/>
            <w:r w:rsidRPr="00333491">
              <w:rPr>
                <w:szCs w:val="28"/>
              </w:rPr>
              <w:t>време</w:t>
            </w:r>
            <w:proofErr w:type="spellEnd"/>
            <w:r w:rsidRPr="00333491">
              <w:rPr>
                <w:szCs w:val="28"/>
              </w:rPr>
              <w:t xml:space="preserve">-ни/ места </w:t>
            </w:r>
          </w:p>
        </w:tc>
        <w:tc>
          <w:tcPr>
            <w:tcW w:w="1037" w:type="dxa"/>
            <w:vMerge w:val="restart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szCs w:val="28"/>
              </w:rPr>
            </w:pPr>
            <w:r w:rsidRPr="00333491">
              <w:rPr>
                <w:szCs w:val="28"/>
              </w:rPr>
              <w:t>подле-</w:t>
            </w:r>
            <w:proofErr w:type="spellStart"/>
            <w:r w:rsidRPr="00333491">
              <w:rPr>
                <w:szCs w:val="28"/>
              </w:rPr>
              <w:t>жащее</w:t>
            </w:r>
            <w:proofErr w:type="spellEnd"/>
          </w:p>
        </w:tc>
        <w:tc>
          <w:tcPr>
            <w:tcW w:w="1037" w:type="dxa"/>
            <w:vMerge w:val="restart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szCs w:val="28"/>
              </w:rPr>
            </w:pPr>
            <w:r w:rsidRPr="00333491">
              <w:rPr>
                <w:szCs w:val="28"/>
              </w:rPr>
              <w:t>сказу-</w:t>
            </w:r>
            <w:proofErr w:type="spellStart"/>
            <w:r w:rsidRPr="00333491">
              <w:rPr>
                <w:szCs w:val="28"/>
              </w:rPr>
              <w:t>емое</w:t>
            </w:r>
            <w:proofErr w:type="spellEnd"/>
          </w:p>
        </w:tc>
        <w:tc>
          <w:tcPr>
            <w:tcW w:w="2872" w:type="dxa"/>
            <w:gridSpan w:val="6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szCs w:val="28"/>
              </w:rPr>
            </w:pPr>
            <w:r w:rsidRPr="00333491">
              <w:rPr>
                <w:szCs w:val="28"/>
              </w:rPr>
              <w:t xml:space="preserve">       дополнение</w:t>
            </w:r>
          </w:p>
        </w:tc>
        <w:tc>
          <w:tcPr>
            <w:tcW w:w="3070" w:type="dxa"/>
            <w:gridSpan w:val="5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szCs w:val="28"/>
              </w:rPr>
            </w:pPr>
            <w:r w:rsidRPr="00333491">
              <w:rPr>
                <w:szCs w:val="28"/>
              </w:rPr>
              <w:t xml:space="preserve">     обстоятельство</w:t>
            </w:r>
          </w:p>
        </w:tc>
      </w:tr>
      <w:tr w:rsidR="00F635AD" w:rsidRPr="00333491" w:rsidTr="00046CCE">
        <w:trPr>
          <w:cantSplit/>
          <w:trHeight w:val="152"/>
        </w:trPr>
        <w:tc>
          <w:tcPr>
            <w:tcW w:w="1596" w:type="dxa"/>
            <w:vMerge/>
          </w:tcPr>
          <w:p w:rsidR="00F635AD" w:rsidRPr="00333491" w:rsidRDefault="00F635AD" w:rsidP="00046CCE">
            <w:pPr>
              <w:pStyle w:val="11"/>
              <w:spacing w:before="0" w:line="360" w:lineRule="auto"/>
              <w:ind w:right="-60" w:firstLine="0"/>
              <w:jc w:val="both"/>
              <w:rPr>
                <w:szCs w:val="28"/>
              </w:rPr>
            </w:pPr>
          </w:p>
        </w:tc>
        <w:tc>
          <w:tcPr>
            <w:tcW w:w="1037" w:type="dxa"/>
            <w:vMerge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1037" w:type="dxa"/>
            <w:vMerge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889" w:type="dxa"/>
            <w:gridSpan w:val="3"/>
          </w:tcPr>
          <w:p w:rsidR="00F635AD" w:rsidRPr="00333491" w:rsidRDefault="00F635AD" w:rsidP="00046CCE">
            <w:pPr>
              <w:pStyle w:val="11"/>
              <w:spacing w:before="0" w:line="360" w:lineRule="auto"/>
              <w:ind w:left="-108" w:right="-109" w:firstLine="0"/>
              <w:jc w:val="both"/>
              <w:rPr>
                <w:szCs w:val="28"/>
              </w:rPr>
            </w:pPr>
            <w:proofErr w:type="spellStart"/>
            <w:r w:rsidRPr="00333491">
              <w:rPr>
                <w:szCs w:val="28"/>
              </w:rPr>
              <w:t>косвен-ное</w:t>
            </w:r>
            <w:proofErr w:type="spellEnd"/>
          </w:p>
        </w:tc>
        <w:tc>
          <w:tcPr>
            <w:tcW w:w="1039" w:type="dxa"/>
            <w:gridSpan w:val="2"/>
          </w:tcPr>
          <w:p w:rsidR="00F635AD" w:rsidRPr="00333491" w:rsidRDefault="00F635AD" w:rsidP="00046CCE">
            <w:pPr>
              <w:pStyle w:val="11"/>
              <w:spacing w:before="0" w:line="360" w:lineRule="auto"/>
              <w:ind w:left="-60" w:firstLine="0"/>
              <w:jc w:val="both"/>
              <w:rPr>
                <w:szCs w:val="28"/>
              </w:rPr>
            </w:pPr>
            <w:r w:rsidRPr="00333491">
              <w:rPr>
                <w:szCs w:val="28"/>
              </w:rPr>
              <w:t>прямое</w:t>
            </w:r>
          </w:p>
        </w:tc>
        <w:tc>
          <w:tcPr>
            <w:tcW w:w="944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left="-107" w:right="-108" w:firstLine="0"/>
              <w:jc w:val="both"/>
              <w:rPr>
                <w:szCs w:val="28"/>
              </w:rPr>
            </w:pPr>
            <w:r w:rsidRPr="00333491">
              <w:rPr>
                <w:szCs w:val="28"/>
              </w:rPr>
              <w:t>пред-</w:t>
            </w:r>
            <w:proofErr w:type="spellStart"/>
            <w:r w:rsidRPr="00333491">
              <w:rPr>
                <w:szCs w:val="28"/>
              </w:rPr>
              <w:t>ложн</w:t>
            </w:r>
            <w:r w:rsidRPr="00333491">
              <w:rPr>
                <w:szCs w:val="28"/>
                <w:lang w:val="en-US"/>
              </w:rPr>
              <w:t>oe</w:t>
            </w:r>
            <w:proofErr w:type="spellEnd"/>
          </w:p>
        </w:tc>
        <w:tc>
          <w:tcPr>
            <w:tcW w:w="1037" w:type="dxa"/>
            <w:gridSpan w:val="2"/>
          </w:tcPr>
          <w:p w:rsidR="00F635AD" w:rsidRPr="00333491" w:rsidRDefault="00F635AD" w:rsidP="00046CCE">
            <w:pPr>
              <w:pStyle w:val="11"/>
              <w:spacing w:before="0" w:line="360" w:lineRule="auto"/>
              <w:ind w:left="-108" w:right="-108" w:firstLine="0"/>
              <w:jc w:val="both"/>
              <w:rPr>
                <w:szCs w:val="28"/>
              </w:rPr>
            </w:pPr>
            <w:r w:rsidRPr="00333491">
              <w:rPr>
                <w:szCs w:val="28"/>
              </w:rPr>
              <w:t>образа</w:t>
            </w:r>
          </w:p>
          <w:p w:rsidR="00F635AD" w:rsidRPr="00333491" w:rsidRDefault="00F635AD" w:rsidP="00046CCE">
            <w:pPr>
              <w:pStyle w:val="11"/>
              <w:spacing w:before="0" w:line="360" w:lineRule="auto"/>
              <w:ind w:left="-108" w:right="-109" w:firstLine="0"/>
              <w:jc w:val="both"/>
              <w:rPr>
                <w:szCs w:val="28"/>
              </w:rPr>
            </w:pPr>
            <w:r w:rsidRPr="00333491">
              <w:rPr>
                <w:szCs w:val="28"/>
              </w:rPr>
              <w:t>действ.</w:t>
            </w:r>
          </w:p>
        </w:tc>
        <w:tc>
          <w:tcPr>
            <w:tcW w:w="744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left="-107" w:right="-108" w:firstLine="0"/>
              <w:jc w:val="both"/>
              <w:rPr>
                <w:szCs w:val="28"/>
              </w:rPr>
            </w:pPr>
            <w:r w:rsidRPr="00333491">
              <w:rPr>
                <w:szCs w:val="28"/>
              </w:rPr>
              <w:t>места</w:t>
            </w:r>
          </w:p>
        </w:tc>
        <w:tc>
          <w:tcPr>
            <w:tcW w:w="1289" w:type="dxa"/>
            <w:gridSpan w:val="2"/>
          </w:tcPr>
          <w:p w:rsidR="00F635AD" w:rsidRPr="00333491" w:rsidRDefault="00F635AD" w:rsidP="00046CCE">
            <w:pPr>
              <w:pStyle w:val="11"/>
              <w:spacing w:before="0" w:line="360" w:lineRule="auto"/>
              <w:ind w:left="-108" w:right="-108" w:firstLine="0"/>
              <w:jc w:val="both"/>
              <w:rPr>
                <w:szCs w:val="28"/>
                <w:lang w:val="en-US"/>
              </w:rPr>
            </w:pPr>
            <w:r w:rsidRPr="00333491">
              <w:rPr>
                <w:szCs w:val="28"/>
              </w:rPr>
              <w:t>времени</w:t>
            </w:r>
          </w:p>
        </w:tc>
      </w:tr>
      <w:tr w:rsidR="00F635AD" w:rsidRPr="00333491" w:rsidTr="00046CCE">
        <w:trPr>
          <w:trHeight w:val="158"/>
        </w:trPr>
        <w:tc>
          <w:tcPr>
            <w:tcW w:w="1597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</w:p>
        </w:tc>
        <w:tc>
          <w:tcPr>
            <w:tcW w:w="1037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left="34" w:right="-108"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My name</w:t>
            </w:r>
          </w:p>
        </w:tc>
        <w:tc>
          <w:tcPr>
            <w:tcW w:w="1037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left="-108" w:right="-108" w:firstLine="0"/>
              <w:jc w:val="both"/>
              <w:rPr>
                <w:i/>
                <w:szCs w:val="28"/>
                <w:lang w:val="en-US"/>
              </w:rPr>
            </w:pPr>
            <w:proofErr w:type="gramStart"/>
            <w:r w:rsidRPr="00333491">
              <w:rPr>
                <w:i/>
                <w:szCs w:val="28"/>
                <w:lang w:val="en-US"/>
              </w:rPr>
              <w:t>is</w:t>
            </w:r>
            <w:proofErr w:type="gramEnd"/>
            <w:r w:rsidRPr="00333491">
              <w:rPr>
                <w:i/>
                <w:szCs w:val="28"/>
                <w:lang w:val="en-US"/>
              </w:rPr>
              <w:t xml:space="preserve"> Mary.</w:t>
            </w:r>
          </w:p>
        </w:tc>
        <w:tc>
          <w:tcPr>
            <w:tcW w:w="2872" w:type="dxa"/>
            <w:gridSpan w:val="6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</w:p>
        </w:tc>
        <w:tc>
          <w:tcPr>
            <w:tcW w:w="3070" w:type="dxa"/>
            <w:gridSpan w:val="5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</w:p>
        </w:tc>
      </w:tr>
      <w:tr w:rsidR="00F635AD" w:rsidRPr="00333491" w:rsidTr="00046CCE">
        <w:trPr>
          <w:trHeight w:val="77"/>
        </w:trPr>
        <w:tc>
          <w:tcPr>
            <w:tcW w:w="1597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</w:p>
        </w:tc>
        <w:tc>
          <w:tcPr>
            <w:tcW w:w="1037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I</w:t>
            </w:r>
          </w:p>
        </w:tc>
        <w:tc>
          <w:tcPr>
            <w:tcW w:w="1037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like</w:t>
            </w:r>
          </w:p>
        </w:tc>
        <w:tc>
          <w:tcPr>
            <w:tcW w:w="744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</w:p>
        </w:tc>
        <w:tc>
          <w:tcPr>
            <w:tcW w:w="1091" w:type="dxa"/>
            <w:gridSpan w:val="3"/>
          </w:tcPr>
          <w:p w:rsidR="00F635AD" w:rsidRPr="00333491" w:rsidRDefault="00F635AD" w:rsidP="00046CCE">
            <w:pPr>
              <w:pStyle w:val="11"/>
              <w:spacing w:before="0" w:line="360" w:lineRule="auto"/>
              <w:ind w:left="-108" w:firstLine="0"/>
              <w:jc w:val="both"/>
              <w:rPr>
                <w:i/>
                <w:szCs w:val="28"/>
                <w:lang w:val="en-US"/>
              </w:rPr>
            </w:pPr>
            <w:proofErr w:type="gramStart"/>
            <w:r w:rsidRPr="00333491">
              <w:rPr>
                <w:i/>
                <w:szCs w:val="28"/>
                <w:lang w:val="en-US"/>
              </w:rPr>
              <w:t>skiing</w:t>
            </w:r>
            <w:proofErr w:type="gramEnd"/>
            <w:r w:rsidRPr="00333491">
              <w:rPr>
                <w:i/>
                <w:szCs w:val="28"/>
                <w:lang w:val="en-US"/>
              </w:rPr>
              <w:t>.</w:t>
            </w:r>
          </w:p>
        </w:tc>
        <w:tc>
          <w:tcPr>
            <w:tcW w:w="1038" w:type="dxa"/>
            <w:gridSpan w:val="2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</w:p>
        </w:tc>
        <w:tc>
          <w:tcPr>
            <w:tcW w:w="3070" w:type="dxa"/>
            <w:gridSpan w:val="5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</w:p>
        </w:tc>
      </w:tr>
      <w:tr w:rsidR="00F635AD" w:rsidRPr="00333491" w:rsidTr="00046CCE">
        <w:trPr>
          <w:trHeight w:val="77"/>
        </w:trPr>
        <w:tc>
          <w:tcPr>
            <w:tcW w:w="1597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</w:p>
        </w:tc>
        <w:tc>
          <w:tcPr>
            <w:tcW w:w="1037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left="-108"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My Dad</w:t>
            </w:r>
          </w:p>
        </w:tc>
        <w:tc>
          <w:tcPr>
            <w:tcW w:w="1037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left="-108"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teaches</w:t>
            </w:r>
          </w:p>
        </w:tc>
        <w:tc>
          <w:tcPr>
            <w:tcW w:w="744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me</w:t>
            </w:r>
          </w:p>
        </w:tc>
        <w:tc>
          <w:tcPr>
            <w:tcW w:w="1091" w:type="dxa"/>
            <w:gridSpan w:val="3"/>
          </w:tcPr>
          <w:p w:rsidR="00F635AD" w:rsidRPr="00333491" w:rsidRDefault="00F635AD" w:rsidP="00046CCE">
            <w:pPr>
              <w:pStyle w:val="11"/>
              <w:spacing w:before="0" w:line="360" w:lineRule="auto"/>
              <w:ind w:left="-108" w:right="-60"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to swim</w:t>
            </w:r>
          </w:p>
        </w:tc>
        <w:tc>
          <w:tcPr>
            <w:tcW w:w="1038" w:type="dxa"/>
            <w:gridSpan w:val="2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</w:p>
        </w:tc>
        <w:tc>
          <w:tcPr>
            <w:tcW w:w="3070" w:type="dxa"/>
            <w:gridSpan w:val="5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</w:p>
        </w:tc>
      </w:tr>
      <w:tr w:rsidR="00F635AD" w:rsidRPr="00333491" w:rsidTr="00046CCE">
        <w:trPr>
          <w:trHeight w:val="158"/>
        </w:trPr>
        <w:tc>
          <w:tcPr>
            <w:tcW w:w="1597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</w:p>
        </w:tc>
        <w:tc>
          <w:tcPr>
            <w:tcW w:w="1037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Peter</w:t>
            </w:r>
          </w:p>
        </w:tc>
        <w:tc>
          <w:tcPr>
            <w:tcW w:w="1037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bought</w:t>
            </w:r>
          </w:p>
        </w:tc>
        <w:tc>
          <w:tcPr>
            <w:tcW w:w="744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left="-108" w:right="-108"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his sister</w:t>
            </w:r>
          </w:p>
        </w:tc>
        <w:tc>
          <w:tcPr>
            <w:tcW w:w="1091" w:type="dxa"/>
            <w:gridSpan w:val="3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a book</w:t>
            </w:r>
          </w:p>
        </w:tc>
        <w:tc>
          <w:tcPr>
            <w:tcW w:w="1038" w:type="dxa"/>
            <w:gridSpan w:val="2"/>
          </w:tcPr>
          <w:p w:rsidR="00F635AD" w:rsidRPr="00333491" w:rsidRDefault="00F635AD" w:rsidP="00046CCE">
            <w:pPr>
              <w:pStyle w:val="11"/>
              <w:spacing w:before="0" w:line="360" w:lineRule="auto"/>
              <w:ind w:left="-13" w:right="-108" w:firstLine="0"/>
              <w:jc w:val="both"/>
              <w:rPr>
                <w:i/>
                <w:szCs w:val="28"/>
                <w:lang w:val="en-US"/>
              </w:rPr>
            </w:pPr>
            <w:proofErr w:type="gramStart"/>
            <w:r w:rsidRPr="00333491">
              <w:rPr>
                <w:i/>
                <w:szCs w:val="28"/>
                <w:lang w:val="en-US"/>
              </w:rPr>
              <w:t>for</w:t>
            </w:r>
            <w:proofErr w:type="gramEnd"/>
            <w:r w:rsidRPr="00333491">
              <w:rPr>
                <w:i/>
                <w:szCs w:val="28"/>
                <w:lang w:val="en-US"/>
              </w:rPr>
              <w:t xml:space="preserve"> a present.</w:t>
            </w:r>
          </w:p>
        </w:tc>
        <w:tc>
          <w:tcPr>
            <w:tcW w:w="3070" w:type="dxa"/>
            <w:gridSpan w:val="5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</w:p>
        </w:tc>
      </w:tr>
      <w:tr w:rsidR="00F635AD" w:rsidRPr="00333491" w:rsidTr="00046CCE">
        <w:trPr>
          <w:trHeight w:val="165"/>
        </w:trPr>
        <w:tc>
          <w:tcPr>
            <w:tcW w:w="1597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</w:p>
        </w:tc>
        <w:tc>
          <w:tcPr>
            <w:tcW w:w="1037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He</w:t>
            </w:r>
          </w:p>
        </w:tc>
        <w:tc>
          <w:tcPr>
            <w:tcW w:w="1037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read</w:t>
            </w:r>
          </w:p>
        </w:tc>
        <w:tc>
          <w:tcPr>
            <w:tcW w:w="744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left="-108" w:right="-156"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his friend</w:t>
            </w:r>
          </w:p>
        </w:tc>
        <w:tc>
          <w:tcPr>
            <w:tcW w:w="1091" w:type="dxa"/>
            <w:gridSpan w:val="3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proofErr w:type="gramStart"/>
            <w:r w:rsidRPr="00333491">
              <w:rPr>
                <w:i/>
                <w:szCs w:val="28"/>
                <w:lang w:val="en-US"/>
              </w:rPr>
              <w:t>a</w:t>
            </w:r>
            <w:proofErr w:type="gramEnd"/>
            <w:r w:rsidRPr="00333491">
              <w:rPr>
                <w:i/>
                <w:szCs w:val="28"/>
                <w:lang w:val="en-US"/>
              </w:rPr>
              <w:t xml:space="preserve"> letter.</w:t>
            </w:r>
          </w:p>
        </w:tc>
        <w:tc>
          <w:tcPr>
            <w:tcW w:w="1038" w:type="dxa"/>
            <w:gridSpan w:val="2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</w:p>
        </w:tc>
        <w:tc>
          <w:tcPr>
            <w:tcW w:w="3070" w:type="dxa"/>
            <w:gridSpan w:val="5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</w:p>
        </w:tc>
      </w:tr>
      <w:tr w:rsidR="00F635AD" w:rsidRPr="00333491" w:rsidTr="00046CCE">
        <w:trPr>
          <w:trHeight w:val="158"/>
        </w:trPr>
        <w:tc>
          <w:tcPr>
            <w:tcW w:w="1597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</w:p>
        </w:tc>
        <w:tc>
          <w:tcPr>
            <w:tcW w:w="1037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 xml:space="preserve">He </w:t>
            </w:r>
          </w:p>
        </w:tc>
        <w:tc>
          <w:tcPr>
            <w:tcW w:w="1037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read</w:t>
            </w:r>
          </w:p>
        </w:tc>
        <w:tc>
          <w:tcPr>
            <w:tcW w:w="744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left="-108" w:right="-156"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a letter</w:t>
            </w:r>
          </w:p>
        </w:tc>
        <w:tc>
          <w:tcPr>
            <w:tcW w:w="1091" w:type="dxa"/>
            <w:gridSpan w:val="3"/>
          </w:tcPr>
          <w:p w:rsidR="00F635AD" w:rsidRPr="00333491" w:rsidRDefault="00F635AD" w:rsidP="00046CCE">
            <w:pPr>
              <w:pStyle w:val="11"/>
              <w:spacing w:before="0" w:line="360" w:lineRule="auto"/>
              <w:ind w:right="-62"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 xml:space="preserve">to his </w:t>
            </w:r>
            <w:r w:rsidRPr="00333491">
              <w:rPr>
                <w:i/>
                <w:szCs w:val="28"/>
                <w:lang w:val="en-US"/>
              </w:rPr>
              <w:lastRenderedPageBreak/>
              <w:t>friend</w:t>
            </w:r>
          </w:p>
        </w:tc>
        <w:tc>
          <w:tcPr>
            <w:tcW w:w="1038" w:type="dxa"/>
            <w:gridSpan w:val="2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</w:p>
        </w:tc>
        <w:tc>
          <w:tcPr>
            <w:tcW w:w="3070" w:type="dxa"/>
            <w:gridSpan w:val="5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</w:p>
        </w:tc>
      </w:tr>
      <w:tr w:rsidR="00F635AD" w:rsidRPr="00333491" w:rsidTr="00046CCE">
        <w:trPr>
          <w:cantSplit/>
          <w:trHeight w:val="241"/>
        </w:trPr>
        <w:tc>
          <w:tcPr>
            <w:tcW w:w="1597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</w:p>
        </w:tc>
        <w:tc>
          <w:tcPr>
            <w:tcW w:w="1037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They</w:t>
            </w:r>
          </w:p>
        </w:tc>
        <w:tc>
          <w:tcPr>
            <w:tcW w:w="1037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right="-108" w:firstLine="0"/>
              <w:jc w:val="both"/>
              <w:rPr>
                <w:i/>
                <w:szCs w:val="28"/>
                <w:lang w:val="en-US"/>
              </w:rPr>
            </w:pPr>
            <w:proofErr w:type="spellStart"/>
            <w:r w:rsidRPr="00333491">
              <w:rPr>
                <w:i/>
                <w:szCs w:val="28"/>
                <w:lang w:val="en-US"/>
              </w:rPr>
              <w:t>were</w:t>
            </w:r>
            <w:proofErr w:type="spellEnd"/>
            <w:r w:rsidRPr="00333491">
              <w:rPr>
                <w:i/>
                <w:szCs w:val="28"/>
                <w:lang w:val="en-US"/>
              </w:rPr>
              <w:t xml:space="preserve"> walking</w:t>
            </w:r>
          </w:p>
        </w:tc>
        <w:tc>
          <w:tcPr>
            <w:tcW w:w="2872" w:type="dxa"/>
            <w:gridSpan w:val="6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</w:p>
        </w:tc>
        <w:tc>
          <w:tcPr>
            <w:tcW w:w="939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right="-62"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slowly</w:t>
            </w:r>
          </w:p>
        </w:tc>
        <w:tc>
          <w:tcPr>
            <w:tcW w:w="1091" w:type="dxa"/>
            <w:gridSpan w:val="3"/>
          </w:tcPr>
          <w:p w:rsidR="00F635AD" w:rsidRPr="00333491" w:rsidRDefault="00F635AD" w:rsidP="00046CCE">
            <w:pPr>
              <w:pStyle w:val="11"/>
              <w:spacing w:before="0" w:line="360" w:lineRule="auto"/>
              <w:ind w:left="-60" w:right="-108"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along the river bank</w:t>
            </w:r>
          </w:p>
        </w:tc>
        <w:tc>
          <w:tcPr>
            <w:tcW w:w="1041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left="-108" w:right="-108" w:firstLine="48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early</w:t>
            </w:r>
          </w:p>
          <w:p w:rsidR="00F635AD" w:rsidRPr="00333491" w:rsidRDefault="00F635AD" w:rsidP="00046CCE">
            <w:pPr>
              <w:pStyle w:val="11"/>
              <w:spacing w:before="0" w:line="360" w:lineRule="auto"/>
              <w:ind w:left="-108" w:right="-108" w:firstLine="48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 xml:space="preserve"> in the morning</w:t>
            </w:r>
          </w:p>
        </w:tc>
      </w:tr>
      <w:tr w:rsidR="00F635AD" w:rsidRPr="00333491" w:rsidTr="00046CCE">
        <w:trPr>
          <w:cantSplit/>
          <w:trHeight w:val="158"/>
        </w:trPr>
        <w:tc>
          <w:tcPr>
            <w:tcW w:w="1597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Early in the morning</w:t>
            </w:r>
          </w:p>
        </w:tc>
        <w:tc>
          <w:tcPr>
            <w:tcW w:w="1037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they</w:t>
            </w:r>
          </w:p>
        </w:tc>
        <w:tc>
          <w:tcPr>
            <w:tcW w:w="1037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left="-108" w:firstLine="0"/>
              <w:jc w:val="both"/>
              <w:rPr>
                <w:i/>
                <w:szCs w:val="28"/>
                <w:lang w:val="en-US"/>
              </w:rPr>
            </w:pPr>
            <w:proofErr w:type="spellStart"/>
            <w:r w:rsidRPr="00333491">
              <w:rPr>
                <w:i/>
                <w:szCs w:val="28"/>
                <w:lang w:val="en-US"/>
              </w:rPr>
              <w:t>were</w:t>
            </w:r>
            <w:proofErr w:type="spellEnd"/>
            <w:r w:rsidRPr="00333491">
              <w:rPr>
                <w:i/>
                <w:szCs w:val="28"/>
                <w:lang w:val="en-US"/>
              </w:rPr>
              <w:t xml:space="preserve"> walking</w:t>
            </w:r>
          </w:p>
        </w:tc>
        <w:tc>
          <w:tcPr>
            <w:tcW w:w="2872" w:type="dxa"/>
            <w:gridSpan w:val="6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</w:p>
        </w:tc>
        <w:tc>
          <w:tcPr>
            <w:tcW w:w="939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left="-108"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slowly</w:t>
            </w:r>
          </w:p>
        </w:tc>
        <w:tc>
          <w:tcPr>
            <w:tcW w:w="1091" w:type="dxa"/>
            <w:gridSpan w:val="3"/>
          </w:tcPr>
          <w:p w:rsidR="00F635AD" w:rsidRPr="00333491" w:rsidRDefault="00F635AD" w:rsidP="00046CCE">
            <w:pPr>
              <w:pStyle w:val="11"/>
              <w:spacing w:before="0" w:line="360" w:lineRule="auto"/>
              <w:ind w:left="-60" w:right="-108"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along the riverbank</w:t>
            </w:r>
          </w:p>
        </w:tc>
        <w:tc>
          <w:tcPr>
            <w:tcW w:w="1041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</w:p>
        </w:tc>
      </w:tr>
      <w:tr w:rsidR="00F635AD" w:rsidRPr="00333491" w:rsidTr="00046CCE">
        <w:trPr>
          <w:cantSplit/>
          <w:trHeight w:val="158"/>
        </w:trPr>
        <w:tc>
          <w:tcPr>
            <w:tcW w:w="1597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</w:p>
        </w:tc>
        <w:tc>
          <w:tcPr>
            <w:tcW w:w="1037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I</w:t>
            </w:r>
          </w:p>
        </w:tc>
        <w:tc>
          <w:tcPr>
            <w:tcW w:w="1037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met</w:t>
            </w:r>
          </w:p>
        </w:tc>
        <w:tc>
          <w:tcPr>
            <w:tcW w:w="841" w:type="dxa"/>
            <w:gridSpan w:val="2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him</w:t>
            </w:r>
          </w:p>
        </w:tc>
        <w:tc>
          <w:tcPr>
            <w:tcW w:w="993" w:type="dxa"/>
            <w:gridSpan w:val="2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</w:p>
        </w:tc>
        <w:tc>
          <w:tcPr>
            <w:tcW w:w="1038" w:type="dxa"/>
            <w:gridSpan w:val="2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</w:p>
        </w:tc>
        <w:tc>
          <w:tcPr>
            <w:tcW w:w="939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</w:p>
        </w:tc>
        <w:tc>
          <w:tcPr>
            <w:tcW w:w="1091" w:type="dxa"/>
            <w:gridSpan w:val="3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there</w:t>
            </w:r>
          </w:p>
        </w:tc>
        <w:tc>
          <w:tcPr>
            <w:tcW w:w="1041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proofErr w:type="gramStart"/>
            <w:r w:rsidRPr="00333491">
              <w:rPr>
                <w:i/>
                <w:szCs w:val="28"/>
                <w:lang w:val="en-US"/>
              </w:rPr>
              <w:t>last</w:t>
            </w:r>
            <w:proofErr w:type="gramEnd"/>
            <w:r w:rsidRPr="00333491">
              <w:rPr>
                <w:i/>
                <w:szCs w:val="28"/>
                <w:lang w:val="en-US"/>
              </w:rPr>
              <w:t xml:space="preserve"> night.</w:t>
            </w:r>
          </w:p>
        </w:tc>
      </w:tr>
      <w:tr w:rsidR="00F635AD" w:rsidRPr="00333491" w:rsidTr="00046CCE">
        <w:trPr>
          <w:cantSplit/>
          <w:trHeight w:val="158"/>
        </w:trPr>
        <w:tc>
          <w:tcPr>
            <w:tcW w:w="1597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</w:p>
        </w:tc>
        <w:tc>
          <w:tcPr>
            <w:tcW w:w="1037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John</w:t>
            </w:r>
          </w:p>
        </w:tc>
        <w:tc>
          <w:tcPr>
            <w:tcW w:w="1037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sent</w:t>
            </w:r>
          </w:p>
        </w:tc>
        <w:tc>
          <w:tcPr>
            <w:tcW w:w="841" w:type="dxa"/>
            <w:gridSpan w:val="2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F635AD" w:rsidRPr="00333491" w:rsidRDefault="00F635AD" w:rsidP="00046CCE">
            <w:pPr>
              <w:pStyle w:val="11"/>
              <w:spacing w:before="0" w:line="360" w:lineRule="auto"/>
              <w:ind w:left="-60" w:right="-60"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a letter</w:t>
            </w:r>
          </w:p>
        </w:tc>
        <w:tc>
          <w:tcPr>
            <w:tcW w:w="1038" w:type="dxa"/>
            <w:gridSpan w:val="2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</w:p>
        </w:tc>
        <w:tc>
          <w:tcPr>
            <w:tcW w:w="939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</w:p>
        </w:tc>
        <w:tc>
          <w:tcPr>
            <w:tcW w:w="1091" w:type="dxa"/>
            <w:gridSpan w:val="3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</w:p>
        </w:tc>
        <w:tc>
          <w:tcPr>
            <w:tcW w:w="1041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right="-108" w:firstLine="0"/>
              <w:jc w:val="both"/>
              <w:rPr>
                <w:i/>
                <w:szCs w:val="28"/>
                <w:lang w:val="en-US"/>
              </w:rPr>
            </w:pPr>
            <w:proofErr w:type="gramStart"/>
            <w:r w:rsidRPr="00333491">
              <w:rPr>
                <w:i/>
                <w:szCs w:val="28"/>
                <w:lang w:val="en-US"/>
              </w:rPr>
              <w:t>yester-day</w:t>
            </w:r>
            <w:proofErr w:type="gramEnd"/>
            <w:r w:rsidRPr="00333491">
              <w:rPr>
                <w:i/>
                <w:szCs w:val="28"/>
                <w:lang w:val="en-US"/>
              </w:rPr>
              <w:t>.</w:t>
            </w:r>
          </w:p>
        </w:tc>
      </w:tr>
      <w:tr w:rsidR="00F635AD" w:rsidRPr="00333491" w:rsidTr="00046CCE">
        <w:trPr>
          <w:cantSplit/>
          <w:trHeight w:val="158"/>
        </w:trPr>
        <w:tc>
          <w:tcPr>
            <w:tcW w:w="1597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On the beach</w:t>
            </w:r>
          </w:p>
        </w:tc>
        <w:tc>
          <w:tcPr>
            <w:tcW w:w="1037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some people</w:t>
            </w:r>
          </w:p>
        </w:tc>
        <w:tc>
          <w:tcPr>
            <w:tcW w:w="1037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proofErr w:type="spellStart"/>
            <w:r w:rsidRPr="00333491">
              <w:rPr>
                <w:i/>
                <w:szCs w:val="28"/>
                <w:lang w:val="en-US"/>
              </w:rPr>
              <w:t>were</w:t>
            </w:r>
            <w:proofErr w:type="spellEnd"/>
            <w:r w:rsidRPr="00333491">
              <w:rPr>
                <w:i/>
                <w:szCs w:val="28"/>
                <w:lang w:val="en-US"/>
              </w:rPr>
              <w:t xml:space="preserve"> lying</w:t>
            </w:r>
          </w:p>
        </w:tc>
        <w:tc>
          <w:tcPr>
            <w:tcW w:w="2872" w:type="dxa"/>
            <w:gridSpan w:val="6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</w:p>
        </w:tc>
        <w:tc>
          <w:tcPr>
            <w:tcW w:w="939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left="-108" w:right="-62" w:firstLine="0"/>
              <w:jc w:val="both"/>
              <w:rPr>
                <w:i/>
                <w:szCs w:val="28"/>
                <w:lang w:val="en-US"/>
              </w:rPr>
            </w:pPr>
          </w:p>
        </w:tc>
        <w:tc>
          <w:tcPr>
            <w:tcW w:w="1091" w:type="dxa"/>
            <w:gridSpan w:val="3"/>
          </w:tcPr>
          <w:p w:rsidR="00F635AD" w:rsidRPr="00333491" w:rsidRDefault="00F635AD" w:rsidP="00046CCE">
            <w:pPr>
              <w:pStyle w:val="11"/>
              <w:spacing w:before="0" w:line="360" w:lineRule="auto"/>
              <w:ind w:right="-156" w:firstLine="0"/>
              <w:jc w:val="both"/>
              <w:rPr>
                <w:i/>
                <w:szCs w:val="28"/>
                <w:lang w:val="en-US"/>
              </w:rPr>
            </w:pPr>
          </w:p>
        </w:tc>
        <w:tc>
          <w:tcPr>
            <w:tcW w:w="1041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proofErr w:type="gramStart"/>
            <w:r w:rsidRPr="00333491">
              <w:rPr>
                <w:i/>
                <w:szCs w:val="28"/>
                <w:lang w:val="en-US"/>
              </w:rPr>
              <w:t>on</w:t>
            </w:r>
            <w:proofErr w:type="gramEnd"/>
            <w:r w:rsidRPr="00333491">
              <w:rPr>
                <w:i/>
                <w:szCs w:val="28"/>
                <w:lang w:val="en-US"/>
              </w:rPr>
              <w:t xml:space="preserve"> the sand.</w:t>
            </w:r>
          </w:p>
        </w:tc>
      </w:tr>
      <w:tr w:rsidR="00F635AD" w:rsidRPr="00333491" w:rsidTr="00046CCE">
        <w:trPr>
          <w:cantSplit/>
          <w:trHeight w:val="165"/>
        </w:trPr>
        <w:tc>
          <w:tcPr>
            <w:tcW w:w="1597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</w:p>
        </w:tc>
        <w:tc>
          <w:tcPr>
            <w:tcW w:w="1037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 xml:space="preserve">I </w:t>
            </w:r>
          </w:p>
        </w:tc>
        <w:tc>
          <w:tcPr>
            <w:tcW w:w="1037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met</w:t>
            </w:r>
          </w:p>
        </w:tc>
        <w:tc>
          <w:tcPr>
            <w:tcW w:w="841" w:type="dxa"/>
            <w:gridSpan w:val="2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Jack</w:t>
            </w:r>
          </w:p>
        </w:tc>
        <w:tc>
          <w:tcPr>
            <w:tcW w:w="1038" w:type="dxa"/>
            <w:gridSpan w:val="2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</w:p>
        </w:tc>
        <w:tc>
          <w:tcPr>
            <w:tcW w:w="939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left="-108" w:right="-62"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by chance</w:t>
            </w:r>
          </w:p>
        </w:tc>
        <w:tc>
          <w:tcPr>
            <w:tcW w:w="1091" w:type="dxa"/>
            <w:gridSpan w:val="3"/>
          </w:tcPr>
          <w:p w:rsidR="00F635AD" w:rsidRPr="00333491" w:rsidRDefault="00F635AD" w:rsidP="00046CCE">
            <w:pPr>
              <w:pStyle w:val="11"/>
              <w:spacing w:before="0" w:line="360" w:lineRule="auto"/>
              <w:ind w:right="-156"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in the country</w:t>
            </w:r>
          </w:p>
        </w:tc>
        <w:tc>
          <w:tcPr>
            <w:tcW w:w="1041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left="-108" w:firstLine="0"/>
              <w:jc w:val="both"/>
              <w:rPr>
                <w:i/>
                <w:szCs w:val="28"/>
              </w:rPr>
            </w:pPr>
            <w:r w:rsidRPr="00333491">
              <w:rPr>
                <w:i/>
                <w:szCs w:val="28"/>
                <w:lang w:val="en-US"/>
              </w:rPr>
              <w:t>in</w:t>
            </w:r>
            <w:r w:rsidRPr="00333491">
              <w:rPr>
                <w:i/>
                <w:szCs w:val="28"/>
              </w:rPr>
              <w:t xml:space="preserve"> </w:t>
            </w:r>
            <w:r w:rsidRPr="00333491">
              <w:rPr>
                <w:i/>
                <w:szCs w:val="28"/>
                <w:lang w:val="en-US"/>
              </w:rPr>
              <w:t>summer</w:t>
            </w:r>
          </w:p>
        </w:tc>
      </w:tr>
    </w:tbl>
    <w:p w:rsidR="00F635AD" w:rsidRDefault="00F635AD" w:rsidP="00F635AD">
      <w:pPr>
        <w:spacing w:line="360" w:lineRule="auto"/>
        <w:jc w:val="both"/>
        <w:rPr>
          <w:color w:val="000000"/>
          <w:sz w:val="28"/>
          <w:szCs w:val="28"/>
        </w:rPr>
      </w:pPr>
    </w:p>
    <w:p w:rsidR="00F635AD" w:rsidRPr="00D373E7" w:rsidRDefault="00F635AD" w:rsidP="00F635AD">
      <w:pPr>
        <w:pStyle w:val="11"/>
        <w:spacing w:before="0" w:line="360" w:lineRule="auto"/>
        <w:ind w:firstLine="708"/>
        <w:jc w:val="center"/>
        <w:rPr>
          <w:b/>
          <w:sz w:val="32"/>
          <w:szCs w:val="32"/>
          <w:lang w:val="en-US"/>
        </w:rPr>
      </w:pPr>
      <w:r w:rsidRPr="00D373E7">
        <w:rPr>
          <w:b/>
          <w:sz w:val="32"/>
          <w:szCs w:val="32"/>
        </w:rPr>
        <w:t>Вопросительные предложения</w:t>
      </w:r>
    </w:p>
    <w:p w:rsidR="00F635AD" w:rsidRPr="00333491" w:rsidRDefault="00F635AD" w:rsidP="00F635AD">
      <w:pPr>
        <w:pStyle w:val="11"/>
        <w:spacing w:before="0" w:line="360" w:lineRule="auto"/>
        <w:ind w:firstLine="708"/>
        <w:jc w:val="both"/>
        <w:rPr>
          <w:szCs w:val="28"/>
        </w:rPr>
      </w:pPr>
      <w:r w:rsidRPr="00A1287D">
        <w:rPr>
          <w:szCs w:val="28"/>
        </w:rPr>
        <w:t>Вопросительные предложения</w:t>
      </w:r>
      <w:r w:rsidRPr="00333491">
        <w:rPr>
          <w:szCs w:val="28"/>
        </w:rPr>
        <w:t xml:space="preserve"> в английском языке имеют ряд особенностей, отличающих их от повествовательных предложений. Большинство вопросительных предложений характеризуется инверсией (обратным порядком слов).</w:t>
      </w:r>
    </w:p>
    <w:p w:rsidR="00F635AD" w:rsidRPr="00333491" w:rsidRDefault="00F635AD" w:rsidP="00F635AD">
      <w:pPr>
        <w:pStyle w:val="11"/>
        <w:spacing w:before="0" w:line="360" w:lineRule="auto"/>
        <w:ind w:firstLine="0"/>
        <w:jc w:val="both"/>
        <w:rPr>
          <w:i/>
          <w:szCs w:val="28"/>
        </w:rPr>
      </w:pPr>
      <w:r w:rsidRPr="00333491">
        <w:rPr>
          <w:szCs w:val="28"/>
        </w:rPr>
        <w:t xml:space="preserve">          В английском языке различаются следующие типы вопросительных предложений: общие (</w:t>
      </w:r>
      <w:r w:rsidRPr="00333491">
        <w:rPr>
          <w:i/>
          <w:szCs w:val="28"/>
          <w:lang w:val="en-US"/>
        </w:rPr>
        <w:t>General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Questions</w:t>
      </w:r>
      <w:r w:rsidRPr="00333491">
        <w:rPr>
          <w:i/>
          <w:szCs w:val="28"/>
        </w:rPr>
        <w:t>),</w:t>
      </w:r>
      <w:r w:rsidRPr="00333491">
        <w:rPr>
          <w:szCs w:val="28"/>
        </w:rPr>
        <w:t xml:space="preserve"> специальные (</w:t>
      </w:r>
      <w:r w:rsidRPr="00333491">
        <w:rPr>
          <w:i/>
          <w:szCs w:val="28"/>
          <w:lang w:val="en-US"/>
        </w:rPr>
        <w:t>Special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Questions</w:t>
      </w:r>
      <w:r w:rsidRPr="00333491">
        <w:rPr>
          <w:szCs w:val="28"/>
        </w:rPr>
        <w:t>), альтернативные (</w:t>
      </w:r>
      <w:r w:rsidRPr="00333491">
        <w:rPr>
          <w:i/>
          <w:szCs w:val="28"/>
          <w:lang w:val="en-US"/>
        </w:rPr>
        <w:t>Alternative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Questions</w:t>
      </w:r>
      <w:r w:rsidRPr="00333491">
        <w:rPr>
          <w:szCs w:val="28"/>
        </w:rPr>
        <w:t xml:space="preserve">) и </w:t>
      </w:r>
      <w:proofErr w:type="gramStart"/>
      <w:r w:rsidRPr="00333491">
        <w:rPr>
          <w:szCs w:val="28"/>
        </w:rPr>
        <w:t>разделительные  (</w:t>
      </w:r>
      <w:proofErr w:type="gramEnd"/>
      <w:r w:rsidRPr="00333491">
        <w:rPr>
          <w:i/>
          <w:szCs w:val="28"/>
          <w:lang w:val="en-US"/>
        </w:rPr>
        <w:t>Disjunctive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Questions</w:t>
      </w:r>
      <w:r w:rsidRPr="00333491">
        <w:rPr>
          <w:szCs w:val="28"/>
        </w:rPr>
        <w:t>), вопрос</w:t>
      </w:r>
      <w:r>
        <w:rPr>
          <w:szCs w:val="28"/>
        </w:rPr>
        <w:t>ы</w:t>
      </w:r>
      <w:r w:rsidRPr="00333491">
        <w:rPr>
          <w:szCs w:val="28"/>
        </w:rPr>
        <w:t xml:space="preserve"> к подлежащему</w:t>
      </w:r>
      <w:r w:rsidRPr="00333491">
        <w:rPr>
          <w:i/>
          <w:szCs w:val="28"/>
        </w:rPr>
        <w:t>.</w:t>
      </w:r>
    </w:p>
    <w:p w:rsidR="00F635AD" w:rsidRPr="00F635AD" w:rsidRDefault="00F635AD" w:rsidP="00F635AD">
      <w:pPr>
        <w:pStyle w:val="110"/>
        <w:spacing w:line="360" w:lineRule="auto"/>
        <w:jc w:val="center"/>
        <w:rPr>
          <w:szCs w:val="28"/>
        </w:rPr>
      </w:pPr>
      <w:bookmarkStart w:id="1" w:name="_Toc20244984"/>
      <w:r w:rsidRPr="00333491">
        <w:rPr>
          <w:szCs w:val="28"/>
        </w:rPr>
        <w:t>Общие</w:t>
      </w:r>
      <w:r w:rsidRPr="00F635AD">
        <w:rPr>
          <w:szCs w:val="28"/>
        </w:rPr>
        <w:t xml:space="preserve"> </w:t>
      </w:r>
      <w:r w:rsidRPr="00333491">
        <w:rPr>
          <w:szCs w:val="28"/>
        </w:rPr>
        <w:t>вопросы</w:t>
      </w:r>
      <w:r w:rsidRPr="00F635AD">
        <w:rPr>
          <w:szCs w:val="28"/>
        </w:rPr>
        <w:t xml:space="preserve"> (</w:t>
      </w:r>
      <w:r w:rsidRPr="00333491">
        <w:rPr>
          <w:szCs w:val="28"/>
          <w:lang w:val="en-US"/>
        </w:rPr>
        <w:t>General</w:t>
      </w:r>
      <w:r w:rsidRPr="00F635AD">
        <w:rPr>
          <w:szCs w:val="28"/>
        </w:rPr>
        <w:t xml:space="preserve"> </w:t>
      </w:r>
      <w:r w:rsidRPr="00333491">
        <w:rPr>
          <w:szCs w:val="28"/>
          <w:lang w:val="en-US"/>
        </w:rPr>
        <w:t>Questions</w:t>
      </w:r>
      <w:r w:rsidRPr="00F635AD">
        <w:rPr>
          <w:szCs w:val="28"/>
        </w:rPr>
        <w:t>)</w:t>
      </w:r>
      <w:bookmarkEnd w:id="1"/>
    </w:p>
    <w:p w:rsidR="00F635AD" w:rsidRPr="00333491" w:rsidRDefault="00F635AD" w:rsidP="00F635AD">
      <w:pPr>
        <w:pStyle w:val="11"/>
        <w:spacing w:before="0" w:line="360" w:lineRule="auto"/>
        <w:jc w:val="both"/>
        <w:rPr>
          <w:szCs w:val="28"/>
        </w:rPr>
      </w:pPr>
      <w:r w:rsidRPr="00333491">
        <w:rPr>
          <w:szCs w:val="28"/>
        </w:rPr>
        <w:t>Общий вопрос - это такой вопрос, который имеет целью получить подтверждение или отрицание высказанной в вопросе мысли и требует утвердительного или отрицательного ответа, т.е. ответа, содержащего «да» или «нет».</w:t>
      </w:r>
    </w:p>
    <w:p w:rsidR="00F635AD" w:rsidRPr="00333491" w:rsidRDefault="00F635AD" w:rsidP="00F635AD">
      <w:pPr>
        <w:pStyle w:val="11"/>
        <w:spacing w:before="0" w:line="360" w:lineRule="auto"/>
        <w:jc w:val="both"/>
        <w:rPr>
          <w:szCs w:val="28"/>
        </w:rPr>
      </w:pPr>
      <w:r w:rsidRPr="00333491">
        <w:rPr>
          <w:b/>
          <w:szCs w:val="28"/>
        </w:rPr>
        <w:lastRenderedPageBreak/>
        <w:t xml:space="preserve">Порядок слов </w:t>
      </w:r>
      <w:r w:rsidRPr="00333491">
        <w:rPr>
          <w:szCs w:val="28"/>
        </w:rPr>
        <w:t>в общем вопросе следующий:</w:t>
      </w:r>
    </w:p>
    <w:p w:rsidR="00F635AD" w:rsidRPr="00333491" w:rsidRDefault="00F635AD" w:rsidP="00F635AD">
      <w:pPr>
        <w:pStyle w:val="11"/>
        <w:spacing w:before="0" w:line="360" w:lineRule="auto"/>
        <w:ind w:firstLine="0"/>
        <w:jc w:val="both"/>
        <w:rPr>
          <w:szCs w:val="28"/>
        </w:rPr>
      </w:pPr>
      <w:r w:rsidRPr="00333491">
        <w:rPr>
          <w:szCs w:val="28"/>
        </w:rPr>
        <w:t xml:space="preserve">1) Сказуемое ставится перед подлежащим в начале предложения, если оно выражено глаголом </w:t>
      </w:r>
      <w:r w:rsidRPr="00333491">
        <w:rPr>
          <w:i/>
          <w:szCs w:val="28"/>
          <w:lang w:val="en-US"/>
        </w:rPr>
        <w:t>t</w:t>
      </w:r>
      <w:r w:rsidRPr="00333491">
        <w:rPr>
          <w:i/>
          <w:szCs w:val="28"/>
        </w:rPr>
        <w:t xml:space="preserve">о </w:t>
      </w:r>
      <w:r w:rsidRPr="00333491">
        <w:rPr>
          <w:i/>
          <w:szCs w:val="28"/>
          <w:lang w:val="en-US"/>
        </w:rPr>
        <w:t>be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в </w:t>
      </w:r>
      <w:r w:rsidRPr="00333491">
        <w:rPr>
          <w:i/>
          <w:szCs w:val="28"/>
        </w:rPr>
        <w:t>Р</w:t>
      </w:r>
      <w:r w:rsidRPr="00333491">
        <w:rPr>
          <w:i/>
          <w:szCs w:val="28"/>
          <w:lang w:val="en-US"/>
        </w:rPr>
        <w:t>r</w:t>
      </w:r>
      <w:r w:rsidRPr="00333491">
        <w:rPr>
          <w:i/>
          <w:szCs w:val="28"/>
        </w:rPr>
        <w:t>е</w:t>
      </w:r>
      <w:r w:rsidRPr="00333491">
        <w:rPr>
          <w:i/>
          <w:szCs w:val="28"/>
          <w:lang w:val="en-US"/>
        </w:rPr>
        <w:t>sent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Simple</w:t>
      </w:r>
      <w:r w:rsidRPr="00333491">
        <w:rPr>
          <w:szCs w:val="28"/>
        </w:rPr>
        <w:t xml:space="preserve"> или </w:t>
      </w:r>
      <w:r w:rsidRPr="00333491">
        <w:rPr>
          <w:i/>
          <w:szCs w:val="28"/>
          <w:lang w:val="en-US"/>
        </w:rPr>
        <w:t>Past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Simple</w:t>
      </w:r>
      <w:r w:rsidRPr="00333491">
        <w:rPr>
          <w:i/>
          <w:szCs w:val="28"/>
        </w:rPr>
        <w:t>:</w:t>
      </w:r>
    </w:p>
    <w:p w:rsidR="00F635AD" w:rsidRPr="00C25D27" w:rsidRDefault="00F635AD" w:rsidP="00F635AD">
      <w:pPr>
        <w:pStyle w:val="11"/>
        <w:tabs>
          <w:tab w:val="left" w:pos="4680"/>
        </w:tabs>
        <w:spacing w:before="0" w:line="360" w:lineRule="auto"/>
        <w:ind w:firstLine="708"/>
        <w:jc w:val="both"/>
        <w:rPr>
          <w:szCs w:val="28"/>
          <w:u w:val="double"/>
          <w:lang w:val="en-US"/>
        </w:rPr>
      </w:pPr>
      <w:r>
        <w:rPr>
          <w:i/>
          <w:szCs w:val="28"/>
          <w:u w:val="double"/>
          <w:lang w:val="en-US"/>
        </w:rPr>
        <w:t>Are</w:t>
      </w:r>
      <w:r>
        <w:rPr>
          <w:i/>
          <w:szCs w:val="28"/>
          <w:lang w:val="en-US"/>
        </w:rPr>
        <w:t xml:space="preserve"> </w:t>
      </w:r>
      <w:r w:rsidRPr="00333491">
        <w:rPr>
          <w:i/>
          <w:szCs w:val="28"/>
          <w:lang w:val="en-US"/>
        </w:rPr>
        <w:t>you</w:t>
      </w:r>
      <w:r>
        <w:rPr>
          <w:i/>
          <w:szCs w:val="28"/>
          <w:lang w:val="en-US"/>
        </w:rPr>
        <w:t xml:space="preserve"> hungry?</w:t>
      </w:r>
      <w:r>
        <w:rPr>
          <w:i/>
          <w:szCs w:val="28"/>
          <w:lang w:val="en-US"/>
        </w:rPr>
        <w:tab/>
      </w:r>
      <w:r w:rsidRPr="00C25D27">
        <w:rPr>
          <w:szCs w:val="28"/>
          <w:lang w:val="en-US"/>
        </w:rPr>
        <w:t xml:space="preserve">- </w:t>
      </w:r>
      <w:r>
        <w:rPr>
          <w:szCs w:val="28"/>
        </w:rPr>
        <w:t>Вы</w:t>
      </w:r>
      <w:r w:rsidRPr="00C25D27">
        <w:rPr>
          <w:szCs w:val="28"/>
          <w:lang w:val="en-US"/>
        </w:rPr>
        <w:t xml:space="preserve"> </w:t>
      </w:r>
      <w:r>
        <w:rPr>
          <w:szCs w:val="28"/>
        </w:rPr>
        <w:t>голодны</w:t>
      </w:r>
      <w:r w:rsidRPr="00C25D27">
        <w:rPr>
          <w:szCs w:val="28"/>
          <w:lang w:val="en-US"/>
        </w:rPr>
        <w:t>?</w:t>
      </w:r>
    </w:p>
    <w:p w:rsidR="00F635AD" w:rsidRPr="00333491" w:rsidRDefault="00F635AD" w:rsidP="00F635AD">
      <w:pPr>
        <w:pStyle w:val="11"/>
        <w:spacing w:before="0" w:line="360" w:lineRule="auto"/>
        <w:ind w:firstLine="0"/>
        <w:jc w:val="both"/>
        <w:rPr>
          <w:szCs w:val="28"/>
        </w:rPr>
      </w:pPr>
      <w:r w:rsidRPr="00333491">
        <w:rPr>
          <w:i/>
          <w:szCs w:val="28"/>
          <w:lang w:val="en-US"/>
        </w:rPr>
        <w:t xml:space="preserve">          </w:t>
      </w:r>
      <w:r w:rsidRPr="00333491">
        <w:rPr>
          <w:i/>
          <w:szCs w:val="28"/>
          <w:u w:val="double"/>
          <w:lang w:val="en-US"/>
        </w:rPr>
        <w:t>Were</w:t>
      </w:r>
      <w:r w:rsidRPr="00F635AD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you</w:t>
      </w:r>
      <w:r w:rsidRPr="00F635AD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very</w:t>
      </w:r>
      <w:r w:rsidRPr="00F635AD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busy</w:t>
      </w:r>
      <w:r w:rsidRPr="00F635AD">
        <w:rPr>
          <w:i/>
          <w:szCs w:val="28"/>
        </w:rPr>
        <w:t xml:space="preserve">?                        </w:t>
      </w:r>
      <w:r w:rsidRPr="00333491">
        <w:rPr>
          <w:i/>
          <w:szCs w:val="28"/>
        </w:rPr>
        <w:t xml:space="preserve">- </w:t>
      </w:r>
      <w:r w:rsidRPr="00333491">
        <w:rPr>
          <w:szCs w:val="28"/>
        </w:rPr>
        <w:t>Вы были очень заняты?</w:t>
      </w:r>
    </w:p>
    <w:p w:rsidR="00F635AD" w:rsidRPr="00333491" w:rsidRDefault="00F635AD" w:rsidP="00F635AD">
      <w:pPr>
        <w:pStyle w:val="11"/>
        <w:spacing w:before="0" w:line="360" w:lineRule="auto"/>
        <w:ind w:firstLine="0"/>
        <w:jc w:val="both"/>
        <w:rPr>
          <w:szCs w:val="28"/>
        </w:rPr>
      </w:pPr>
      <w:r w:rsidRPr="00333491">
        <w:rPr>
          <w:szCs w:val="28"/>
        </w:rPr>
        <w:t xml:space="preserve">          Если сказуемое выражено оборотом </w:t>
      </w:r>
      <w:r w:rsidRPr="00333491">
        <w:rPr>
          <w:i/>
          <w:szCs w:val="28"/>
          <w:lang w:val="en-US"/>
        </w:rPr>
        <w:t>there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is</w:t>
      </w:r>
      <w:r>
        <w:rPr>
          <w:i/>
          <w:szCs w:val="28"/>
        </w:rPr>
        <w:t xml:space="preserve">/ </w:t>
      </w:r>
      <w:r>
        <w:rPr>
          <w:i/>
          <w:szCs w:val="28"/>
          <w:lang w:val="en-US"/>
        </w:rPr>
        <w:t>are</w:t>
      </w:r>
      <w:r w:rsidRPr="00333491">
        <w:rPr>
          <w:szCs w:val="28"/>
        </w:rPr>
        <w:t xml:space="preserve">, глагол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be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ставится перед словом </w:t>
      </w:r>
      <w:r w:rsidRPr="00333491">
        <w:rPr>
          <w:i/>
          <w:szCs w:val="28"/>
          <w:lang w:val="en-US"/>
        </w:rPr>
        <w:t>there</w:t>
      </w:r>
      <w:r w:rsidRPr="00333491">
        <w:rPr>
          <w:szCs w:val="28"/>
        </w:rPr>
        <w:t>, а подлежащее - после него:</w:t>
      </w:r>
    </w:p>
    <w:p w:rsidR="00F635AD" w:rsidRPr="00333491" w:rsidRDefault="00F635AD" w:rsidP="00F635AD">
      <w:pPr>
        <w:pStyle w:val="11"/>
        <w:spacing w:before="0" w:line="360" w:lineRule="auto"/>
        <w:ind w:firstLine="0"/>
        <w:jc w:val="both"/>
        <w:rPr>
          <w:szCs w:val="28"/>
        </w:rPr>
      </w:pPr>
      <w:r w:rsidRPr="00333491">
        <w:rPr>
          <w:szCs w:val="28"/>
        </w:rPr>
        <w:t xml:space="preserve">          </w:t>
      </w:r>
      <w:r w:rsidRPr="00333491">
        <w:rPr>
          <w:i/>
          <w:szCs w:val="28"/>
          <w:u w:val="double"/>
          <w:lang w:val="en-US"/>
        </w:rPr>
        <w:t>Is</w:t>
      </w:r>
      <w:r w:rsidRPr="00333491">
        <w:rPr>
          <w:i/>
          <w:szCs w:val="28"/>
          <w:lang w:val="en-US"/>
        </w:rPr>
        <w:t xml:space="preserve"> there any bread left?                    </w:t>
      </w:r>
      <w:r w:rsidRPr="00333491">
        <w:rPr>
          <w:i/>
          <w:szCs w:val="28"/>
        </w:rPr>
        <w:t xml:space="preserve">- </w:t>
      </w:r>
      <w:r w:rsidRPr="00333491">
        <w:rPr>
          <w:szCs w:val="28"/>
        </w:rPr>
        <w:t>Хлеб еще остался?</w:t>
      </w:r>
    </w:p>
    <w:p w:rsidR="00F635AD" w:rsidRPr="00333491" w:rsidRDefault="00F635AD" w:rsidP="00F635AD">
      <w:pPr>
        <w:pStyle w:val="11"/>
        <w:spacing w:before="0" w:line="360" w:lineRule="auto"/>
        <w:ind w:firstLine="0"/>
        <w:jc w:val="both"/>
        <w:outlineLvl w:val="0"/>
        <w:rPr>
          <w:szCs w:val="28"/>
        </w:rPr>
      </w:pPr>
      <w:r w:rsidRPr="00333491">
        <w:rPr>
          <w:szCs w:val="28"/>
        </w:rPr>
        <w:t>2) Перед подлежащим ставится вспомогательный или модальный глагол, если этот глагол входит в состав сказуемого:</w:t>
      </w:r>
    </w:p>
    <w:p w:rsidR="00F635AD" w:rsidRPr="00333491" w:rsidRDefault="00F635AD" w:rsidP="00F635AD">
      <w:pPr>
        <w:pStyle w:val="11"/>
        <w:spacing w:before="0" w:line="360" w:lineRule="auto"/>
        <w:ind w:firstLine="0"/>
        <w:jc w:val="both"/>
        <w:rPr>
          <w:szCs w:val="28"/>
        </w:rPr>
      </w:pPr>
      <w:r w:rsidRPr="00333491">
        <w:rPr>
          <w:i/>
          <w:szCs w:val="28"/>
        </w:rPr>
        <w:t xml:space="preserve">          </w:t>
      </w:r>
      <w:proofErr w:type="spellStart"/>
      <w:r w:rsidRPr="00333491">
        <w:rPr>
          <w:i/>
          <w:szCs w:val="28"/>
          <w:u w:val="double"/>
        </w:rPr>
        <w:t>Са</w:t>
      </w:r>
      <w:proofErr w:type="spellEnd"/>
      <w:r w:rsidRPr="00333491">
        <w:rPr>
          <w:i/>
          <w:szCs w:val="28"/>
          <w:u w:val="double"/>
          <w:lang w:val="en-US"/>
        </w:rPr>
        <w:t>n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you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give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me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anything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read</w:t>
      </w:r>
      <w:r w:rsidRPr="00333491">
        <w:rPr>
          <w:i/>
          <w:szCs w:val="28"/>
        </w:rPr>
        <w:t xml:space="preserve">? - </w:t>
      </w:r>
      <w:r w:rsidRPr="00333491">
        <w:rPr>
          <w:szCs w:val="28"/>
        </w:rPr>
        <w:t xml:space="preserve">Вы можете дать мне что-нибудь </w:t>
      </w:r>
    </w:p>
    <w:p w:rsidR="00F635AD" w:rsidRPr="00333491" w:rsidRDefault="00F635AD" w:rsidP="00F635AD">
      <w:pPr>
        <w:pStyle w:val="11"/>
        <w:spacing w:before="0" w:line="360" w:lineRule="auto"/>
        <w:ind w:right="800" w:firstLine="0"/>
        <w:jc w:val="both"/>
        <w:rPr>
          <w:szCs w:val="28"/>
        </w:rPr>
      </w:pPr>
      <w:r w:rsidRPr="00333491">
        <w:rPr>
          <w:szCs w:val="28"/>
        </w:rPr>
        <w:t xml:space="preserve">                                                                      почитать?</w:t>
      </w:r>
    </w:p>
    <w:p w:rsidR="00F635AD" w:rsidRPr="00333491" w:rsidRDefault="00F635AD" w:rsidP="00F635AD">
      <w:pPr>
        <w:pStyle w:val="11"/>
        <w:spacing w:before="0" w:line="360" w:lineRule="auto"/>
        <w:ind w:firstLine="0"/>
        <w:jc w:val="both"/>
        <w:rPr>
          <w:szCs w:val="28"/>
        </w:rPr>
      </w:pPr>
      <w:r w:rsidRPr="00333491">
        <w:rPr>
          <w:szCs w:val="28"/>
        </w:rPr>
        <w:t xml:space="preserve">          </w:t>
      </w:r>
      <w:r w:rsidRPr="00333491">
        <w:rPr>
          <w:i/>
          <w:szCs w:val="28"/>
          <w:u w:val="double"/>
          <w:lang w:val="en-US"/>
        </w:rPr>
        <w:t>Have</w:t>
      </w:r>
      <w:r w:rsidRPr="00333491">
        <w:rPr>
          <w:i/>
          <w:szCs w:val="28"/>
          <w:lang w:val="en-US"/>
        </w:rPr>
        <w:t xml:space="preserve"> you seen the ballet?                </w:t>
      </w:r>
      <w:r w:rsidRPr="00333491">
        <w:rPr>
          <w:i/>
          <w:szCs w:val="28"/>
        </w:rPr>
        <w:t xml:space="preserve">- </w:t>
      </w:r>
      <w:r w:rsidRPr="00333491">
        <w:rPr>
          <w:szCs w:val="28"/>
        </w:rPr>
        <w:t>Вы видели этот балет?</w:t>
      </w:r>
    </w:p>
    <w:p w:rsidR="00F635AD" w:rsidRPr="00333491" w:rsidRDefault="00F635AD" w:rsidP="00F635AD">
      <w:pPr>
        <w:pStyle w:val="11"/>
        <w:spacing w:before="0" w:line="360" w:lineRule="auto"/>
        <w:jc w:val="both"/>
        <w:rPr>
          <w:szCs w:val="28"/>
        </w:rPr>
      </w:pPr>
      <w:r w:rsidRPr="00333491">
        <w:rPr>
          <w:szCs w:val="28"/>
        </w:rPr>
        <w:t>Если в составе сказуемого имеются два или три вспомогательных глагола, то перед подлежащим ставится первый вспомогательный глагол:</w:t>
      </w:r>
    </w:p>
    <w:p w:rsidR="00F635AD" w:rsidRPr="006B7233" w:rsidRDefault="00F635AD" w:rsidP="00F635AD">
      <w:pPr>
        <w:pStyle w:val="11"/>
        <w:spacing w:before="0" w:line="360" w:lineRule="auto"/>
        <w:ind w:left="160" w:hanging="120"/>
        <w:jc w:val="both"/>
        <w:outlineLvl w:val="0"/>
        <w:rPr>
          <w:szCs w:val="28"/>
        </w:rPr>
      </w:pPr>
      <w:r w:rsidRPr="00333491">
        <w:rPr>
          <w:szCs w:val="28"/>
        </w:rPr>
        <w:t xml:space="preserve">          </w:t>
      </w:r>
      <w:r w:rsidRPr="00333491">
        <w:rPr>
          <w:i/>
          <w:szCs w:val="28"/>
          <w:u w:val="double"/>
          <w:lang w:val="en-US"/>
        </w:rPr>
        <w:t>Has</w:t>
      </w:r>
      <w:r w:rsidRPr="006B7233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she</w:t>
      </w:r>
      <w:r w:rsidRPr="006B7233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been</w:t>
      </w:r>
      <w:r w:rsidRPr="006B7233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working</w:t>
      </w:r>
      <w:r w:rsidRPr="006B7233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here</w:t>
      </w:r>
      <w:r w:rsidRPr="006B7233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for</w:t>
      </w:r>
      <w:r w:rsidRPr="006B7233">
        <w:rPr>
          <w:i/>
          <w:szCs w:val="28"/>
        </w:rPr>
        <w:t xml:space="preserve">       - </w:t>
      </w:r>
      <w:r w:rsidRPr="00333491">
        <w:rPr>
          <w:szCs w:val="28"/>
        </w:rPr>
        <w:t>Она</w:t>
      </w:r>
      <w:r w:rsidRPr="006B7233">
        <w:rPr>
          <w:szCs w:val="28"/>
        </w:rPr>
        <w:t xml:space="preserve"> </w:t>
      </w:r>
      <w:r w:rsidRPr="00333491">
        <w:rPr>
          <w:szCs w:val="28"/>
        </w:rPr>
        <w:t>работает</w:t>
      </w:r>
      <w:r w:rsidRPr="006B7233">
        <w:rPr>
          <w:szCs w:val="28"/>
        </w:rPr>
        <w:t xml:space="preserve"> </w:t>
      </w:r>
      <w:r w:rsidRPr="00333491">
        <w:rPr>
          <w:szCs w:val="28"/>
        </w:rPr>
        <w:t>здесь</w:t>
      </w:r>
      <w:r w:rsidRPr="006B7233">
        <w:rPr>
          <w:szCs w:val="28"/>
        </w:rPr>
        <w:t xml:space="preserve"> </w:t>
      </w:r>
      <w:r w:rsidRPr="00333491">
        <w:rPr>
          <w:szCs w:val="28"/>
        </w:rPr>
        <w:t>уже</w:t>
      </w:r>
      <w:r w:rsidRPr="006B7233">
        <w:rPr>
          <w:szCs w:val="28"/>
        </w:rPr>
        <w:t xml:space="preserve"> </w:t>
      </w:r>
      <w:r w:rsidRPr="00333491">
        <w:rPr>
          <w:szCs w:val="28"/>
        </w:rPr>
        <w:t>пять</w:t>
      </w:r>
      <w:r w:rsidRPr="006B7233">
        <w:rPr>
          <w:szCs w:val="28"/>
        </w:rPr>
        <w:t xml:space="preserve"> </w:t>
      </w:r>
      <w:r w:rsidRPr="00333491">
        <w:rPr>
          <w:szCs w:val="28"/>
        </w:rPr>
        <w:t>лет</w:t>
      </w:r>
      <w:r w:rsidRPr="006B7233">
        <w:rPr>
          <w:szCs w:val="28"/>
        </w:rPr>
        <w:t>?</w:t>
      </w:r>
    </w:p>
    <w:p w:rsidR="00F635AD" w:rsidRPr="006B7233" w:rsidRDefault="00F635AD" w:rsidP="00F635AD">
      <w:pPr>
        <w:pStyle w:val="11"/>
        <w:spacing w:before="0" w:line="360" w:lineRule="auto"/>
        <w:ind w:left="160" w:hanging="120"/>
        <w:jc w:val="both"/>
        <w:outlineLvl w:val="0"/>
        <w:rPr>
          <w:szCs w:val="28"/>
        </w:rPr>
      </w:pPr>
      <w:r w:rsidRPr="006B7233">
        <w:rPr>
          <w:i/>
          <w:szCs w:val="28"/>
        </w:rPr>
        <w:t xml:space="preserve">          </w:t>
      </w:r>
      <w:proofErr w:type="gramStart"/>
      <w:r w:rsidRPr="00333491">
        <w:rPr>
          <w:i/>
          <w:szCs w:val="28"/>
          <w:lang w:val="en-US"/>
        </w:rPr>
        <w:t>five</w:t>
      </w:r>
      <w:proofErr w:type="gramEnd"/>
      <w:r w:rsidRPr="006B7233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years</w:t>
      </w:r>
      <w:r w:rsidRPr="006B7233">
        <w:rPr>
          <w:i/>
          <w:szCs w:val="28"/>
        </w:rPr>
        <w:t>?</w:t>
      </w:r>
    </w:p>
    <w:p w:rsidR="00F635AD" w:rsidRPr="00333491" w:rsidRDefault="00F635AD" w:rsidP="00F635AD">
      <w:pPr>
        <w:pStyle w:val="11"/>
        <w:spacing w:before="0" w:line="360" w:lineRule="auto"/>
        <w:ind w:firstLine="0"/>
        <w:jc w:val="both"/>
        <w:outlineLvl w:val="0"/>
        <w:rPr>
          <w:szCs w:val="28"/>
        </w:rPr>
      </w:pPr>
      <w:r w:rsidRPr="00333491">
        <w:rPr>
          <w:szCs w:val="28"/>
        </w:rPr>
        <w:t xml:space="preserve">2)Если сказуемое выражено глаголом в </w:t>
      </w:r>
      <w:r w:rsidRPr="00333491">
        <w:rPr>
          <w:i/>
          <w:szCs w:val="28"/>
        </w:rPr>
        <w:t>Р</w:t>
      </w:r>
      <w:r w:rsidRPr="00333491">
        <w:rPr>
          <w:i/>
          <w:szCs w:val="28"/>
          <w:lang w:val="en-US"/>
        </w:rPr>
        <w:t>r</w:t>
      </w:r>
      <w:r w:rsidRPr="00333491">
        <w:rPr>
          <w:i/>
          <w:szCs w:val="28"/>
        </w:rPr>
        <w:t>е</w:t>
      </w:r>
      <w:r w:rsidRPr="00333491">
        <w:rPr>
          <w:i/>
          <w:szCs w:val="28"/>
          <w:lang w:val="en-US"/>
        </w:rPr>
        <w:t>sent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Simple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или в </w:t>
      </w:r>
      <w:r w:rsidRPr="00333491">
        <w:rPr>
          <w:i/>
          <w:szCs w:val="28"/>
        </w:rPr>
        <w:t>Ра</w:t>
      </w:r>
      <w:proofErr w:type="spellStart"/>
      <w:r w:rsidRPr="00333491">
        <w:rPr>
          <w:i/>
          <w:szCs w:val="28"/>
          <w:lang w:val="en-US"/>
        </w:rPr>
        <w:t>st</w:t>
      </w:r>
      <w:proofErr w:type="spellEnd"/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Simple</w:t>
      </w:r>
      <w:r w:rsidRPr="00333491">
        <w:rPr>
          <w:i/>
          <w:szCs w:val="28"/>
        </w:rPr>
        <w:t xml:space="preserve"> (</w:t>
      </w:r>
      <w:r>
        <w:rPr>
          <w:szCs w:val="28"/>
        </w:rPr>
        <w:t>кроме глагола</w:t>
      </w:r>
      <w:r w:rsidRPr="00333491">
        <w:rPr>
          <w:szCs w:val="28"/>
        </w:rPr>
        <w:t xml:space="preserve">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be</w:t>
      </w:r>
      <w:r w:rsidRPr="00333491">
        <w:rPr>
          <w:szCs w:val="28"/>
        </w:rPr>
        <w:t xml:space="preserve">), то перед подлежащим ставится вспомогательный глагол </w:t>
      </w:r>
      <w:r w:rsidRPr="00333491">
        <w:rPr>
          <w:i/>
          <w:szCs w:val="28"/>
          <w:lang w:val="en-US"/>
        </w:rPr>
        <w:t>do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>(</w:t>
      </w:r>
      <w:r w:rsidRPr="00333491">
        <w:rPr>
          <w:i/>
          <w:szCs w:val="28"/>
          <w:lang w:val="en-US"/>
        </w:rPr>
        <w:t>does</w:t>
      </w:r>
      <w:r w:rsidRPr="00333491">
        <w:rPr>
          <w:i/>
          <w:szCs w:val="28"/>
        </w:rPr>
        <w:t xml:space="preserve">) </w:t>
      </w:r>
      <w:r w:rsidRPr="00333491">
        <w:rPr>
          <w:szCs w:val="28"/>
        </w:rPr>
        <w:t xml:space="preserve">или </w:t>
      </w:r>
      <w:r w:rsidRPr="00333491">
        <w:rPr>
          <w:i/>
          <w:szCs w:val="28"/>
          <w:lang w:val="en-US"/>
        </w:rPr>
        <w:t>did</w:t>
      </w:r>
      <w:r w:rsidRPr="00333491">
        <w:rPr>
          <w:szCs w:val="28"/>
        </w:rPr>
        <w:t>, а смысловой глагол занимает место после подлежащего:</w:t>
      </w:r>
    </w:p>
    <w:p w:rsidR="00F635AD" w:rsidRPr="00333491" w:rsidRDefault="00F635AD" w:rsidP="00F635AD">
      <w:pPr>
        <w:pStyle w:val="11"/>
        <w:spacing w:before="0" w:line="360" w:lineRule="auto"/>
        <w:ind w:firstLine="0"/>
        <w:jc w:val="both"/>
        <w:outlineLvl w:val="0"/>
        <w:rPr>
          <w:i/>
          <w:szCs w:val="28"/>
          <w:u w:val="single"/>
        </w:rPr>
      </w:pPr>
      <w:r w:rsidRPr="00333491">
        <w:rPr>
          <w:szCs w:val="28"/>
        </w:rPr>
        <w:t xml:space="preserve">          </w:t>
      </w:r>
      <w:r w:rsidRPr="00333491">
        <w:rPr>
          <w:i/>
          <w:szCs w:val="28"/>
          <w:u w:val="double"/>
          <w:lang w:val="en-US"/>
        </w:rPr>
        <w:t>Does</w:t>
      </w:r>
      <w:r w:rsidRPr="00333491">
        <w:rPr>
          <w:i/>
          <w:szCs w:val="28"/>
          <w:lang w:val="en-US"/>
        </w:rPr>
        <w:t xml:space="preserve"> he </w:t>
      </w:r>
      <w:r w:rsidRPr="00333491">
        <w:rPr>
          <w:i/>
          <w:szCs w:val="28"/>
          <w:u w:val="double"/>
          <w:lang w:val="en-US"/>
        </w:rPr>
        <w:t>study</w:t>
      </w:r>
      <w:r w:rsidRPr="00333491">
        <w:rPr>
          <w:i/>
          <w:szCs w:val="28"/>
          <w:lang w:val="en-US"/>
        </w:rPr>
        <w:t xml:space="preserve"> at the University?    </w:t>
      </w:r>
      <w:r w:rsidRPr="00333491">
        <w:rPr>
          <w:i/>
          <w:szCs w:val="28"/>
        </w:rPr>
        <w:t xml:space="preserve">- </w:t>
      </w:r>
      <w:r w:rsidRPr="00333491">
        <w:rPr>
          <w:szCs w:val="28"/>
        </w:rPr>
        <w:t xml:space="preserve">Он учится в университете? </w:t>
      </w:r>
    </w:p>
    <w:p w:rsidR="00F635AD" w:rsidRPr="00333491" w:rsidRDefault="00F635AD" w:rsidP="00F635AD">
      <w:pPr>
        <w:pStyle w:val="11"/>
        <w:spacing w:before="0" w:line="360" w:lineRule="auto"/>
        <w:ind w:firstLine="0"/>
        <w:jc w:val="both"/>
        <w:outlineLvl w:val="0"/>
        <w:rPr>
          <w:szCs w:val="28"/>
        </w:rPr>
      </w:pPr>
      <w:r w:rsidRPr="00F635AD">
        <w:rPr>
          <w:szCs w:val="28"/>
        </w:rPr>
        <w:t xml:space="preserve">          </w:t>
      </w:r>
      <w:r w:rsidRPr="00333491">
        <w:rPr>
          <w:i/>
          <w:szCs w:val="28"/>
          <w:u w:val="double"/>
          <w:lang w:val="en-US"/>
        </w:rPr>
        <w:t>Did</w:t>
      </w:r>
      <w:r w:rsidRPr="00F635AD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you</w:t>
      </w:r>
      <w:r w:rsidRPr="00F635AD">
        <w:rPr>
          <w:i/>
          <w:szCs w:val="28"/>
        </w:rPr>
        <w:t xml:space="preserve"> </w:t>
      </w:r>
      <w:r w:rsidRPr="00333491">
        <w:rPr>
          <w:i/>
          <w:szCs w:val="28"/>
          <w:u w:val="double"/>
          <w:lang w:val="en-US"/>
        </w:rPr>
        <w:t>see</w:t>
      </w:r>
      <w:r w:rsidRPr="00F635AD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him</w:t>
      </w:r>
      <w:r w:rsidRPr="00F635AD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yesterday</w:t>
      </w:r>
      <w:r w:rsidRPr="00F635AD">
        <w:rPr>
          <w:i/>
          <w:szCs w:val="28"/>
        </w:rPr>
        <w:t xml:space="preserve">?            </w:t>
      </w:r>
      <w:r w:rsidRPr="00333491">
        <w:rPr>
          <w:i/>
          <w:szCs w:val="28"/>
        </w:rPr>
        <w:t xml:space="preserve">- </w:t>
      </w:r>
      <w:r w:rsidRPr="00333491">
        <w:rPr>
          <w:szCs w:val="28"/>
        </w:rPr>
        <w:t>Вы видели его вчера?</w:t>
      </w:r>
    </w:p>
    <w:p w:rsidR="00F635AD" w:rsidRPr="00333491" w:rsidRDefault="00F635AD" w:rsidP="00F635AD">
      <w:pPr>
        <w:pStyle w:val="11"/>
        <w:spacing w:before="0" w:line="360" w:lineRule="auto"/>
        <w:jc w:val="both"/>
        <w:rPr>
          <w:szCs w:val="28"/>
        </w:rPr>
      </w:pPr>
      <w:r w:rsidRPr="00333491">
        <w:rPr>
          <w:szCs w:val="28"/>
        </w:rPr>
        <w:t xml:space="preserve">Если глагол </w:t>
      </w:r>
      <w:r w:rsidRPr="00333491">
        <w:rPr>
          <w:i/>
          <w:szCs w:val="28"/>
          <w:lang w:val="en-US"/>
        </w:rPr>
        <w:t>t</w:t>
      </w:r>
      <w:r w:rsidRPr="00333491">
        <w:rPr>
          <w:i/>
          <w:szCs w:val="28"/>
        </w:rPr>
        <w:t xml:space="preserve">о </w:t>
      </w:r>
      <w:r w:rsidRPr="00333491">
        <w:rPr>
          <w:i/>
          <w:szCs w:val="28"/>
          <w:lang w:val="en-US"/>
        </w:rPr>
        <w:t>have</w:t>
      </w:r>
      <w:r w:rsidRPr="00333491">
        <w:rPr>
          <w:szCs w:val="28"/>
        </w:rPr>
        <w:t xml:space="preserve"> входит в состав фразового сказуемого (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have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breakfast</w:t>
      </w:r>
      <w:r w:rsidRPr="00333491">
        <w:rPr>
          <w:i/>
          <w:szCs w:val="28"/>
        </w:rPr>
        <w:t xml:space="preserve">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have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a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rest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и т.п.) или употреблен в модальном значении, общий вопрос образуется при помощи вспомогательного глагола </w:t>
      </w:r>
      <w:r w:rsidRPr="00333491">
        <w:rPr>
          <w:i/>
          <w:szCs w:val="28"/>
          <w:lang w:val="en-US"/>
        </w:rPr>
        <w:t>t</w:t>
      </w:r>
      <w:r w:rsidRPr="00333491">
        <w:rPr>
          <w:i/>
          <w:szCs w:val="28"/>
        </w:rPr>
        <w:t xml:space="preserve">о </w:t>
      </w:r>
      <w:r w:rsidRPr="00333491">
        <w:rPr>
          <w:i/>
          <w:szCs w:val="28"/>
          <w:lang w:val="en-US"/>
        </w:rPr>
        <w:t>d</w:t>
      </w:r>
      <w:r w:rsidRPr="00333491">
        <w:rPr>
          <w:i/>
          <w:szCs w:val="28"/>
        </w:rPr>
        <w:t>о</w:t>
      </w:r>
      <w:r w:rsidRPr="00333491">
        <w:rPr>
          <w:szCs w:val="28"/>
        </w:rPr>
        <w:t xml:space="preserve">   в соответствующей форме:</w:t>
      </w:r>
    </w:p>
    <w:p w:rsidR="00F635AD" w:rsidRPr="00333491" w:rsidRDefault="00F635AD" w:rsidP="00F635AD">
      <w:pPr>
        <w:pStyle w:val="11"/>
        <w:spacing w:before="0" w:line="360" w:lineRule="auto"/>
        <w:jc w:val="both"/>
        <w:rPr>
          <w:szCs w:val="28"/>
        </w:rPr>
      </w:pPr>
      <w:r w:rsidRPr="00333491">
        <w:rPr>
          <w:i/>
          <w:szCs w:val="28"/>
          <w:lang w:val="en-US"/>
        </w:rPr>
        <w:t xml:space="preserve">What time </w:t>
      </w:r>
      <w:r w:rsidRPr="00333491">
        <w:rPr>
          <w:i/>
          <w:szCs w:val="28"/>
          <w:u w:val="double"/>
          <w:lang w:val="en-US"/>
        </w:rPr>
        <w:t>do</w:t>
      </w:r>
      <w:r w:rsidRPr="00333491">
        <w:rPr>
          <w:i/>
          <w:szCs w:val="28"/>
          <w:lang w:val="en-US"/>
        </w:rPr>
        <w:t xml:space="preserve"> you have breakfast?   </w:t>
      </w:r>
      <w:r w:rsidRPr="00333491">
        <w:rPr>
          <w:i/>
          <w:szCs w:val="28"/>
        </w:rPr>
        <w:t xml:space="preserve">- </w:t>
      </w:r>
      <w:r w:rsidRPr="00333491">
        <w:rPr>
          <w:szCs w:val="28"/>
          <w:lang w:val="en-US"/>
        </w:rPr>
        <w:t>B</w:t>
      </w:r>
      <w:r w:rsidRPr="00333491">
        <w:rPr>
          <w:szCs w:val="28"/>
        </w:rPr>
        <w:t xml:space="preserve"> котором часу вы завтракаете? </w:t>
      </w:r>
    </w:p>
    <w:p w:rsidR="00F635AD" w:rsidRPr="00333491" w:rsidRDefault="00F635AD" w:rsidP="00F635AD">
      <w:pPr>
        <w:pStyle w:val="11"/>
        <w:spacing w:before="0" w:line="360" w:lineRule="auto"/>
        <w:ind w:firstLine="743"/>
        <w:jc w:val="both"/>
        <w:rPr>
          <w:szCs w:val="28"/>
        </w:rPr>
      </w:pPr>
      <w:r w:rsidRPr="00333491">
        <w:rPr>
          <w:i/>
          <w:szCs w:val="28"/>
          <w:lang w:val="en-US"/>
        </w:rPr>
        <w:t xml:space="preserve">When </w:t>
      </w:r>
      <w:r w:rsidRPr="00333491">
        <w:rPr>
          <w:i/>
          <w:szCs w:val="28"/>
          <w:u w:val="double"/>
          <w:lang w:val="en-US"/>
        </w:rPr>
        <w:t>do</w:t>
      </w:r>
      <w:r w:rsidRPr="00333491">
        <w:rPr>
          <w:i/>
          <w:szCs w:val="28"/>
          <w:lang w:val="en-US"/>
        </w:rPr>
        <w:t xml:space="preserve"> you have to be there?        </w:t>
      </w:r>
      <w:r w:rsidRPr="00333491">
        <w:rPr>
          <w:i/>
          <w:szCs w:val="28"/>
        </w:rPr>
        <w:t xml:space="preserve">- </w:t>
      </w:r>
      <w:r w:rsidRPr="00333491">
        <w:rPr>
          <w:szCs w:val="28"/>
        </w:rPr>
        <w:t xml:space="preserve">Когда ты должен там быть? </w:t>
      </w:r>
    </w:p>
    <w:p w:rsidR="00F635AD" w:rsidRPr="00333491" w:rsidRDefault="00F635AD" w:rsidP="00F635AD">
      <w:pPr>
        <w:pStyle w:val="11"/>
        <w:spacing w:before="0" w:line="360" w:lineRule="auto"/>
        <w:ind w:firstLine="737"/>
        <w:jc w:val="both"/>
        <w:rPr>
          <w:szCs w:val="28"/>
        </w:rPr>
      </w:pPr>
      <w:r w:rsidRPr="00333491">
        <w:rPr>
          <w:szCs w:val="28"/>
        </w:rPr>
        <w:t xml:space="preserve">Ответ на общий вопрос может быть кратким и полным. Краткий ответ, кроме слов </w:t>
      </w:r>
      <w:r w:rsidRPr="00333491">
        <w:rPr>
          <w:i/>
          <w:szCs w:val="28"/>
          <w:lang w:val="en-US"/>
        </w:rPr>
        <w:t>Yes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и </w:t>
      </w:r>
      <w:r w:rsidRPr="00333491">
        <w:rPr>
          <w:i/>
          <w:szCs w:val="28"/>
          <w:lang w:val="en-US"/>
        </w:rPr>
        <w:t>No</w:t>
      </w:r>
      <w:r w:rsidRPr="00333491">
        <w:rPr>
          <w:szCs w:val="28"/>
        </w:rPr>
        <w:t xml:space="preserve">, содержит подлежащее, выраженное обычно </w:t>
      </w:r>
      <w:r w:rsidRPr="00333491">
        <w:rPr>
          <w:szCs w:val="28"/>
        </w:rPr>
        <w:lastRenderedPageBreak/>
        <w:t xml:space="preserve">местоимением, и вспомогательный или модальный глагол в утвердительной     отрицательной форме. Частица </w:t>
      </w:r>
      <w:r w:rsidRPr="00333491">
        <w:rPr>
          <w:i/>
          <w:szCs w:val="28"/>
          <w:lang w:val="en-US"/>
        </w:rPr>
        <w:t>not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>обычно сливается с вспомогательным или модальным глаголом:</w:t>
      </w:r>
    </w:p>
    <w:p w:rsidR="00F635AD" w:rsidRPr="00333491" w:rsidRDefault="00F635AD" w:rsidP="00F635AD">
      <w:pPr>
        <w:pStyle w:val="11"/>
        <w:spacing w:before="0" w:line="360" w:lineRule="auto"/>
        <w:jc w:val="both"/>
        <w:rPr>
          <w:szCs w:val="28"/>
        </w:rPr>
      </w:pPr>
      <w:r w:rsidRPr="00333491">
        <w:rPr>
          <w:i/>
          <w:szCs w:val="28"/>
          <w:lang w:val="en-US"/>
        </w:rPr>
        <w:t>Do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you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play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chess</w:t>
      </w:r>
      <w:r w:rsidRPr="00333491">
        <w:rPr>
          <w:i/>
          <w:szCs w:val="28"/>
        </w:rPr>
        <w:t xml:space="preserve">? –                        - </w:t>
      </w:r>
      <w:r w:rsidRPr="00333491">
        <w:rPr>
          <w:szCs w:val="28"/>
        </w:rPr>
        <w:t xml:space="preserve">Вы играете в шахматы? – </w:t>
      </w:r>
    </w:p>
    <w:p w:rsidR="00F635AD" w:rsidRPr="00333491" w:rsidRDefault="00F635AD" w:rsidP="00F635AD">
      <w:pPr>
        <w:pStyle w:val="11"/>
        <w:spacing w:before="0" w:line="360" w:lineRule="auto"/>
        <w:jc w:val="both"/>
        <w:rPr>
          <w:szCs w:val="28"/>
        </w:rPr>
      </w:pPr>
      <w:r w:rsidRPr="00333491">
        <w:rPr>
          <w:i/>
          <w:szCs w:val="28"/>
          <w:u w:val="single"/>
          <w:lang w:val="en-US"/>
        </w:rPr>
        <w:t>Yes, I do</w:t>
      </w:r>
      <w:r w:rsidRPr="00333491">
        <w:rPr>
          <w:i/>
          <w:szCs w:val="28"/>
          <w:lang w:val="en-US"/>
        </w:rPr>
        <w:t xml:space="preserve">. – </w:t>
      </w:r>
      <w:r w:rsidRPr="00333491">
        <w:rPr>
          <w:i/>
          <w:szCs w:val="28"/>
          <w:u w:val="single"/>
          <w:lang w:val="en-US"/>
        </w:rPr>
        <w:t xml:space="preserve">No, I </w:t>
      </w:r>
      <w:proofErr w:type="gramStart"/>
      <w:r w:rsidRPr="00333491">
        <w:rPr>
          <w:i/>
          <w:szCs w:val="28"/>
          <w:u w:val="single"/>
          <w:lang w:val="en-US"/>
        </w:rPr>
        <w:t>don’t</w:t>
      </w:r>
      <w:proofErr w:type="gramEnd"/>
      <w:r w:rsidRPr="00333491">
        <w:rPr>
          <w:i/>
          <w:szCs w:val="28"/>
          <w:lang w:val="en-US"/>
        </w:rPr>
        <w:t xml:space="preserve">.                       </w:t>
      </w:r>
      <w:r w:rsidRPr="00333491">
        <w:rPr>
          <w:szCs w:val="28"/>
        </w:rPr>
        <w:t>Да. - Нет.</w:t>
      </w:r>
    </w:p>
    <w:p w:rsidR="00F635AD" w:rsidRPr="00333491" w:rsidRDefault="00F635AD" w:rsidP="00F635AD">
      <w:pPr>
        <w:pStyle w:val="11"/>
        <w:spacing w:before="0" w:line="360" w:lineRule="auto"/>
        <w:jc w:val="both"/>
        <w:rPr>
          <w:szCs w:val="28"/>
        </w:rPr>
      </w:pPr>
      <w:r w:rsidRPr="00333491">
        <w:rPr>
          <w:i/>
          <w:szCs w:val="28"/>
          <w:lang w:val="en-US"/>
        </w:rPr>
        <w:t>Can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you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do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it</w:t>
      </w:r>
      <w:r w:rsidRPr="00333491">
        <w:rPr>
          <w:i/>
          <w:szCs w:val="28"/>
        </w:rPr>
        <w:t xml:space="preserve">? -                                - </w:t>
      </w:r>
      <w:r w:rsidRPr="00333491">
        <w:rPr>
          <w:szCs w:val="28"/>
        </w:rPr>
        <w:t xml:space="preserve">Вы сможете это сделать? – </w:t>
      </w:r>
    </w:p>
    <w:p w:rsidR="00F635AD" w:rsidRPr="00333491" w:rsidRDefault="00F635AD" w:rsidP="00F635AD">
      <w:pPr>
        <w:pStyle w:val="11"/>
        <w:spacing w:before="0" w:line="360" w:lineRule="auto"/>
        <w:jc w:val="both"/>
        <w:rPr>
          <w:szCs w:val="28"/>
        </w:rPr>
      </w:pPr>
      <w:r w:rsidRPr="00333491">
        <w:rPr>
          <w:i/>
          <w:szCs w:val="28"/>
          <w:u w:val="single"/>
          <w:lang w:val="en-US"/>
        </w:rPr>
        <w:t>Yes, I can</w:t>
      </w:r>
      <w:r w:rsidRPr="00333491">
        <w:rPr>
          <w:i/>
          <w:szCs w:val="28"/>
          <w:lang w:val="en-US"/>
        </w:rPr>
        <w:t xml:space="preserve">. – </w:t>
      </w:r>
      <w:r w:rsidRPr="00333491">
        <w:rPr>
          <w:i/>
          <w:szCs w:val="28"/>
          <w:u w:val="single"/>
          <w:lang w:val="en-US"/>
        </w:rPr>
        <w:t xml:space="preserve">No, I </w:t>
      </w:r>
      <w:proofErr w:type="gramStart"/>
      <w:r w:rsidRPr="00333491">
        <w:rPr>
          <w:i/>
          <w:szCs w:val="28"/>
          <w:u w:val="single"/>
          <w:lang w:val="en-US"/>
        </w:rPr>
        <w:t>can’t</w:t>
      </w:r>
      <w:proofErr w:type="gramEnd"/>
      <w:r w:rsidRPr="00333491">
        <w:rPr>
          <w:i/>
          <w:szCs w:val="28"/>
          <w:lang w:val="en-US"/>
        </w:rPr>
        <w:t xml:space="preserve">.                      </w:t>
      </w:r>
      <w:r w:rsidRPr="00333491">
        <w:rPr>
          <w:szCs w:val="28"/>
        </w:rPr>
        <w:t>Да. - Нет.</w:t>
      </w:r>
    </w:p>
    <w:p w:rsidR="00F635AD" w:rsidRPr="00333491" w:rsidRDefault="00F635AD" w:rsidP="00F635AD">
      <w:pPr>
        <w:pStyle w:val="11"/>
        <w:spacing w:before="0" w:line="360" w:lineRule="auto"/>
        <w:jc w:val="both"/>
        <w:rPr>
          <w:szCs w:val="28"/>
        </w:rPr>
      </w:pPr>
      <w:r w:rsidRPr="00333491">
        <w:rPr>
          <w:szCs w:val="28"/>
        </w:rPr>
        <w:t xml:space="preserve">Краткий ответ на общий вопрос, содержащий оборот </w:t>
      </w:r>
      <w:proofErr w:type="spellStart"/>
      <w:r w:rsidRPr="00333491">
        <w:rPr>
          <w:i/>
          <w:szCs w:val="28"/>
          <w:lang w:val="en-US"/>
        </w:rPr>
        <w:t>th</w:t>
      </w:r>
      <w:proofErr w:type="spellEnd"/>
      <w:r w:rsidRPr="00333491">
        <w:rPr>
          <w:i/>
          <w:szCs w:val="28"/>
        </w:rPr>
        <w:t>е</w:t>
      </w:r>
      <w:r w:rsidRPr="00333491">
        <w:rPr>
          <w:i/>
          <w:szCs w:val="28"/>
          <w:lang w:val="en-US"/>
        </w:rPr>
        <w:t>re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is</w:t>
      </w:r>
      <w:r w:rsidRPr="00C25D27">
        <w:rPr>
          <w:i/>
          <w:szCs w:val="28"/>
        </w:rPr>
        <w:t xml:space="preserve">/ </w:t>
      </w:r>
      <w:r>
        <w:rPr>
          <w:i/>
          <w:szCs w:val="28"/>
          <w:lang w:val="en-US"/>
        </w:rPr>
        <w:t>are</w:t>
      </w:r>
      <w:r w:rsidRPr="00333491">
        <w:rPr>
          <w:i/>
          <w:szCs w:val="28"/>
        </w:rPr>
        <w:t xml:space="preserve">, </w:t>
      </w:r>
      <w:r w:rsidRPr="00333491">
        <w:rPr>
          <w:szCs w:val="28"/>
        </w:rPr>
        <w:t>образуется по общему правилу:</w:t>
      </w:r>
    </w:p>
    <w:p w:rsidR="00F635AD" w:rsidRPr="00333491" w:rsidRDefault="00F635AD" w:rsidP="00F635AD">
      <w:pPr>
        <w:pStyle w:val="11"/>
        <w:spacing w:before="0" w:line="360" w:lineRule="auto"/>
        <w:jc w:val="both"/>
        <w:rPr>
          <w:szCs w:val="28"/>
          <w:lang w:val="en-US"/>
        </w:rPr>
      </w:pPr>
      <w:r w:rsidRPr="00333491">
        <w:rPr>
          <w:i/>
          <w:szCs w:val="28"/>
          <w:lang w:val="en-US"/>
        </w:rPr>
        <w:t>Is there a dictionary on the table?</w:t>
      </w:r>
      <w:r w:rsidRPr="00333491">
        <w:rPr>
          <w:szCs w:val="28"/>
          <w:lang w:val="en-US"/>
        </w:rPr>
        <w:t xml:space="preserve"> -  - </w:t>
      </w:r>
      <w:r w:rsidRPr="00333491">
        <w:rPr>
          <w:szCs w:val="28"/>
        </w:rPr>
        <w:t>На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столе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есть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словарь</w:t>
      </w:r>
      <w:r w:rsidRPr="00333491">
        <w:rPr>
          <w:szCs w:val="28"/>
          <w:lang w:val="en-US"/>
        </w:rPr>
        <w:t>? -</w:t>
      </w:r>
    </w:p>
    <w:p w:rsidR="00F635AD" w:rsidRPr="00333491" w:rsidRDefault="00F635AD" w:rsidP="00F635AD">
      <w:pPr>
        <w:pStyle w:val="11"/>
        <w:spacing w:before="0" w:line="360" w:lineRule="auto"/>
        <w:ind w:firstLine="0"/>
        <w:jc w:val="both"/>
        <w:rPr>
          <w:szCs w:val="28"/>
        </w:rPr>
      </w:pPr>
      <w:r w:rsidRPr="00333491">
        <w:rPr>
          <w:szCs w:val="28"/>
          <w:lang w:val="en-US"/>
        </w:rPr>
        <w:t xml:space="preserve">          </w:t>
      </w:r>
      <w:r w:rsidRPr="00333491">
        <w:rPr>
          <w:i/>
          <w:szCs w:val="28"/>
          <w:u w:val="single"/>
          <w:lang w:val="en-US"/>
        </w:rPr>
        <w:t>Yes, there is</w:t>
      </w:r>
      <w:r w:rsidRPr="00333491">
        <w:rPr>
          <w:i/>
          <w:szCs w:val="28"/>
          <w:lang w:val="en-US"/>
        </w:rPr>
        <w:t xml:space="preserve">. – </w:t>
      </w:r>
      <w:r w:rsidRPr="00333491">
        <w:rPr>
          <w:i/>
          <w:szCs w:val="28"/>
          <w:u w:val="single"/>
          <w:lang w:val="en-US"/>
        </w:rPr>
        <w:t xml:space="preserve">No, there </w:t>
      </w:r>
      <w:proofErr w:type="gramStart"/>
      <w:r w:rsidRPr="00333491">
        <w:rPr>
          <w:i/>
          <w:szCs w:val="28"/>
          <w:u w:val="single"/>
          <w:lang w:val="en-US"/>
        </w:rPr>
        <w:t>isn’t</w:t>
      </w:r>
      <w:proofErr w:type="gramEnd"/>
      <w:r w:rsidRPr="00333491">
        <w:rPr>
          <w:i/>
          <w:szCs w:val="28"/>
          <w:lang w:val="en-US"/>
        </w:rPr>
        <w:t xml:space="preserve">.             </w:t>
      </w:r>
      <w:r w:rsidRPr="00333491">
        <w:rPr>
          <w:szCs w:val="28"/>
        </w:rPr>
        <w:t>Да. - Н</w:t>
      </w:r>
      <w:r w:rsidRPr="00333491">
        <w:rPr>
          <w:szCs w:val="28"/>
          <w:lang w:val="en-US"/>
        </w:rPr>
        <w:t>e</w:t>
      </w:r>
      <w:r w:rsidRPr="00333491">
        <w:rPr>
          <w:szCs w:val="28"/>
        </w:rPr>
        <w:t xml:space="preserve">т. </w:t>
      </w:r>
    </w:p>
    <w:p w:rsidR="00F635AD" w:rsidRPr="00333491" w:rsidRDefault="00F635AD" w:rsidP="00F635AD">
      <w:pPr>
        <w:pStyle w:val="11"/>
        <w:spacing w:before="0" w:line="360" w:lineRule="auto"/>
        <w:jc w:val="both"/>
        <w:rPr>
          <w:szCs w:val="28"/>
        </w:rPr>
      </w:pPr>
      <w:r w:rsidRPr="00333491">
        <w:rPr>
          <w:szCs w:val="28"/>
        </w:rPr>
        <w:t xml:space="preserve">Общий вопрос в отрицательной форме содержит отрицательную частицу </w:t>
      </w:r>
      <w:r w:rsidRPr="00333491">
        <w:rPr>
          <w:i/>
          <w:szCs w:val="28"/>
          <w:lang w:val="en-US"/>
        </w:rPr>
        <w:t>not</w:t>
      </w:r>
      <w:r w:rsidRPr="00333491">
        <w:rPr>
          <w:szCs w:val="28"/>
        </w:rPr>
        <w:t>, которая ставится перед смысловым глаголом или сливается с вспомогательным или модальным глаголом. Общий вопрос в отрицательной форме выражает удивление и соответствует в русском языке вопросу, начинающемуся со слов «разве? неужели?»:</w:t>
      </w:r>
    </w:p>
    <w:p w:rsidR="00F635AD" w:rsidRPr="00333491" w:rsidRDefault="00F635AD" w:rsidP="00F635AD">
      <w:pPr>
        <w:pStyle w:val="11"/>
        <w:spacing w:before="0" w:line="360" w:lineRule="auto"/>
        <w:jc w:val="both"/>
        <w:rPr>
          <w:szCs w:val="28"/>
        </w:rPr>
      </w:pPr>
      <w:r w:rsidRPr="00333491">
        <w:rPr>
          <w:noProof/>
          <w:snapToGrid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2851785</wp:posOffset>
                </wp:positionH>
                <wp:positionV relativeFrom="paragraph">
                  <wp:posOffset>43815</wp:posOffset>
                </wp:positionV>
                <wp:extent cx="91440" cy="378460"/>
                <wp:effectExtent l="9525" t="8890" r="13335" b="12700"/>
                <wp:wrapNone/>
                <wp:docPr id="30" name="Правая фигурная скобка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440" cy="378460"/>
                        </a:xfrm>
                        <a:prstGeom prst="rightBrace">
                          <a:avLst>
                            <a:gd name="adj1" fmla="val 34491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56FEF8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Правая фигурная скобка 30" o:spid="_x0000_s1026" type="#_x0000_t88" style="position:absolute;margin-left:224.55pt;margin-top:3.45pt;width:7.2pt;height:2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" o:allowincell="f"/>
            </w:pict>
          </mc:Fallback>
        </mc:AlternateContent>
      </w:r>
      <w:proofErr w:type="gramStart"/>
      <w:r w:rsidRPr="00333491">
        <w:rPr>
          <w:i/>
          <w:szCs w:val="28"/>
          <w:u w:val="single"/>
          <w:lang w:val="en-US"/>
        </w:rPr>
        <w:t>Don’t</w:t>
      </w:r>
      <w:proofErr w:type="gramEnd"/>
      <w:r w:rsidRPr="00333491">
        <w:rPr>
          <w:i/>
          <w:szCs w:val="28"/>
          <w:lang w:val="en-US"/>
        </w:rPr>
        <w:t xml:space="preserve"> you want to see our park?      </w:t>
      </w:r>
      <w:r w:rsidRPr="00333491">
        <w:rPr>
          <w:szCs w:val="28"/>
          <w:u w:val="single"/>
        </w:rPr>
        <w:t>Разве</w:t>
      </w:r>
      <w:r w:rsidRPr="00333491">
        <w:rPr>
          <w:szCs w:val="28"/>
        </w:rPr>
        <w:t xml:space="preserve"> вы не хотите посмотреть наш </w:t>
      </w:r>
    </w:p>
    <w:p w:rsidR="00F635AD" w:rsidRPr="00333491" w:rsidRDefault="00F635AD" w:rsidP="00F635AD">
      <w:pPr>
        <w:pStyle w:val="11"/>
        <w:spacing w:before="0" w:line="360" w:lineRule="auto"/>
        <w:jc w:val="both"/>
        <w:rPr>
          <w:szCs w:val="28"/>
        </w:rPr>
      </w:pPr>
      <w:r w:rsidRPr="00333491">
        <w:rPr>
          <w:i/>
          <w:szCs w:val="28"/>
          <w:u w:val="single"/>
          <w:lang w:val="en-US"/>
        </w:rPr>
        <w:t>Do</w:t>
      </w:r>
      <w:r w:rsidRPr="00333491">
        <w:rPr>
          <w:i/>
          <w:szCs w:val="28"/>
          <w:lang w:val="en-US"/>
        </w:rPr>
        <w:t xml:space="preserve"> you </w:t>
      </w:r>
      <w:r w:rsidRPr="00333491">
        <w:rPr>
          <w:i/>
          <w:szCs w:val="28"/>
          <w:u w:val="single"/>
          <w:lang w:val="en-US"/>
        </w:rPr>
        <w:t>not</w:t>
      </w:r>
      <w:r w:rsidRPr="00333491">
        <w:rPr>
          <w:i/>
          <w:szCs w:val="28"/>
          <w:lang w:val="en-US"/>
        </w:rPr>
        <w:t xml:space="preserve"> want to see our park?    </w:t>
      </w:r>
      <w:r w:rsidRPr="00333491">
        <w:rPr>
          <w:szCs w:val="28"/>
        </w:rPr>
        <w:t>парк?</w:t>
      </w:r>
    </w:p>
    <w:p w:rsidR="00F635AD" w:rsidRPr="00333491" w:rsidRDefault="00F635AD" w:rsidP="00F635AD">
      <w:pPr>
        <w:pStyle w:val="11"/>
        <w:spacing w:before="0" w:line="360" w:lineRule="auto"/>
        <w:jc w:val="both"/>
        <w:rPr>
          <w:szCs w:val="28"/>
        </w:rPr>
      </w:pPr>
      <w:r w:rsidRPr="00333491">
        <w:rPr>
          <w:szCs w:val="28"/>
        </w:rPr>
        <w:t>Русскому вопросительному предложению в отрицательной форме соответствует английское вопросительное предложение, не содержащее отрицания:</w:t>
      </w:r>
    </w:p>
    <w:p w:rsidR="00F635AD" w:rsidRPr="00333491" w:rsidRDefault="00F635AD" w:rsidP="00F635AD">
      <w:pPr>
        <w:pStyle w:val="11"/>
        <w:spacing w:before="0" w:line="360" w:lineRule="auto"/>
        <w:jc w:val="both"/>
        <w:rPr>
          <w:szCs w:val="28"/>
        </w:rPr>
      </w:pPr>
      <w:r w:rsidRPr="00333491">
        <w:rPr>
          <w:i/>
          <w:szCs w:val="28"/>
          <w:u w:val="double"/>
          <w:lang w:val="en-US"/>
        </w:rPr>
        <w:t>Have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you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seen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Jane</w:t>
      </w:r>
      <w:r w:rsidRPr="00333491">
        <w:rPr>
          <w:i/>
          <w:szCs w:val="28"/>
        </w:rPr>
        <w:t xml:space="preserve">?                        - </w:t>
      </w:r>
      <w:r w:rsidRPr="00333491">
        <w:rPr>
          <w:szCs w:val="28"/>
        </w:rPr>
        <w:t xml:space="preserve">Вы </w:t>
      </w:r>
      <w:r w:rsidRPr="00333491">
        <w:rPr>
          <w:szCs w:val="28"/>
          <w:u w:val="single"/>
        </w:rPr>
        <w:t>не</w:t>
      </w:r>
      <w:r w:rsidRPr="00333491">
        <w:rPr>
          <w:szCs w:val="28"/>
        </w:rPr>
        <w:t xml:space="preserve"> видели Джейн?</w:t>
      </w:r>
    </w:p>
    <w:p w:rsidR="00F635AD" w:rsidRPr="00333491" w:rsidRDefault="00F635AD" w:rsidP="00F635AD">
      <w:pPr>
        <w:pStyle w:val="11"/>
        <w:spacing w:before="0" w:line="360" w:lineRule="auto"/>
        <w:jc w:val="both"/>
        <w:rPr>
          <w:szCs w:val="28"/>
        </w:rPr>
      </w:pPr>
      <w:r w:rsidRPr="00333491">
        <w:rPr>
          <w:i/>
          <w:szCs w:val="28"/>
          <w:u w:val="double"/>
          <w:lang w:val="en-US"/>
        </w:rPr>
        <w:t>Do</w:t>
      </w:r>
      <w:r w:rsidRPr="00333491">
        <w:rPr>
          <w:i/>
          <w:szCs w:val="28"/>
          <w:lang w:val="en-US"/>
        </w:rPr>
        <w:t xml:space="preserve"> you know Jane Morgan?            </w:t>
      </w:r>
      <w:r w:rsidRPr="00333491">
        <w:rPr>
          <w:i/>
          <w:szCs w:val="28"/>
        </w:rPr>
        <w:t xml:space="preserve">- </w:t>
      </w:r>
      <w:r w:rsidRPr="00333491">
        <w:rPr>
          <w:szCs w:val="28"/>
        </w:rPr>
        <w:t xml:space="preserve">Вы </w:t>
      </w:r>
      <w:r w:rsidRPr="00333491">
        <w:rPr>
          <w:szCs w:val="28"/>
          <w:u w:val="single"/>
        </w:rPr>
        <w:t>не</w:t>
      </w:r>
      <w:r w:rsidRPr="00333491">
        <w:rPr>
          <w:szCs w:val="28"/>
        </w:rPr>
        <w:t xml:space="preserve"> знаете Джейн Морган?</w:t>
      </w:r>
    </w:p>
    <w:p w:rsidR="00F635AD" w:rsidRPr="00333491" w:rsidRDefault="00F635AD" w:rsidP="00F635AD">
      <w:pPr>
        <w:pStyle w:val="11"/>
        <w:spacing w:before="0" w:line="360" w:lineRule="auto"/>
        <w:jc w:val="both"/>
        <w:rPr>
          <w:szCs w:val="28"/>
        </w:rPr>
      </w:pPr>
      <w:r w:rsidRPr="00333491">
        <w:rPr>
          <w:szCs w:val="28"/>
        </w:rPr>
        <w:t xml:space="preserve">Утвердительный ответ на вопрос в отрицательной форме в русском языке содержит слово «нет» с последующим утверждением. В английском языке утвердительный ответ на подобный вопрос всегда содержит </w:t>
      </w:r>
      <w:r w:rsidRPr="00333491">
        <w:rPr>
          <w:i/>
          <w:szCs w:val="28"/>
          <w:lang w:val="en-US"/>
        </w:rPr>
        <w:t>Yes</w:t>
      </w:r>
      <w:r w:rsidRPr="00333491">
        <w:rPr>
          <w:szCs w:val="28"/>
        </w:rPr>
        <w:t>. Сравните:</w:t>
      </w:r>
    </w:p>
    <w:p w:rsidR="00F635AD" w:rsidRPr="00333491" w:rsidRDefault="00F635AD" w:rsidP="00F635AD">
      <w:pPr>
        <w:pStyle w:val="11"/>
        <w:spacing w:before="0" w:line="360" w:lineRule="auto"/>
        <w:jc w:val="both"/>
        <w:rPr>
          <w:szCs w:val="28"/>
        </w:rPr>
      </w:pPr>
      <w:proofErr w:type="gramStart"/>
      <w:r w:rsidRPr="00333491">
        <w:rPr>
          <w:i/>
          <w:szCs w:val="28"/>
          <w:lang w:val="en-US"/>
        </w:rPr>
        <w:t>Haven</w:t>
      </w:r>
      <w:r w:rsidRPr="00333491">
        <w:rPr>
          <w:i/>
          <w:szCs w:val="28"/>
        </w:rPr>
        <w:t>’</w:t>
      </w:r>
      <w:r w:rsidRPr="00333491">
        <w:rPr>
          <w:i/>
          <w:szCs w:val="28"/>
          <w:lang w:val="en-US"/>
        </w:rPr>
        <w:t>t</w:t>
      </w:r>
      <w:proofErr w:type="gramEnd"/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you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seen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Jane</w:t>
      </w:r>
      <w:r w:rsidRPr="00333491">
        <w:rPr>
          <w:i/>
          <w:szCs w:val="28"/>
        </w:rPr>
        <w:t xml:space="preserve">? -                  - </w:t>
      </w:r>
      <w:r w:rsidRPr="00333491">
        <w:rPr>
          <w:szCs w:val="28"/>
        </w:rPr>
        <w:t>Разве вы не видели Джейн? -</w:t>
      </w:r>
    </w:p>
    <w:p w:rsidR="00F635AD" w:rsidRPr="00333491" w:rsidRDefault="00F635AD" w:rsidP="00F635AD">
      <w:pPr>
        <w:pStyle w:val="11"/>
        <w:spacing w:before="0" w:line="360" w:lineRule="auto"/>
        <w:jc w:val="both"/>
        <w:rPr>
          <w:szCs w:val="28"/>
          <w:lang w:val="en-US"/>
        </w:rPr>
      </w:pPr>
      <w:r w:rsidRPr="00333491">
        <w:rPr>
          <w:i/>
          <w:szCs w:val="28"/>
          <w:u w:val="single"/>
          <w:lang w:val="en-US"/>
        </w:rPr>
        <w:t>Yes, I have</w:t>
      </w:r>
      <w:r w:rsidRPr="00333491">
        <w:rPr>
          <w:i/>
          <w:szCs w:val="28"/>
          <w:lang w:val="en-US"/>
        </w:rPr>
        <w:t xml:space="preserve">.                                          </w:t>
      </w:r>
      <w:r w:rsidRPr="00333491">
        <w:rPr>
          <w:szCs w:val="28"/>
          <w:u w:val="single"/>
        </w:rPr>
        <w:t>Нет</w:t>
      </w:r>
      <w:r w:rsidRPr="00333491">
        <w:rPr>
          <w:szCs w:val="28"/>
          <w:u w:val="single"/>
          <w:lang w:val="en-US"/>
        </w:rPr>
        <w:t xml:space="preserve">, </w:t>
      </w:r>
      <w:r w:rsidRPr="00333491">
        <w:rPr>
          <w:szCs w:val="28"/>
          <w:u w:val="single"/>
        </w:rPr>
        <w:t>видел</w:t>
      </w:r>
      <w:r w:rsidRPr="00333491">
        <w:rPr>
          <w:szCs w:val="28"/>
          <w:u w:val="single"/>
          <w:lang w:val="en-US"/>
        </w:rPr>
        <w:t>.</w:t>
      </w:r>
    </w:p>
    <w:p w:rsidR="00F635AD" w:rsidRPr="00333491" w:rsidRDefault="00F635AD" w:rsidP="00F635AD">
      <w:pPr>
        <w:pStyle w:val="11"/>
        <w:spacing w:before="0" w:line="360" w:lineRule="auto"/>
        <w:jc w:val="both"/>
        <w:rPr>
          <w:szCs w:val="28"/>
        </w:rPr>
      </w:pPr>
      <w:proofErr w:type="spellStart"/>
      <w:r w:rsidRPr="00333491">
        <w:rPr>
          <w:i/>
          <w:szCs w:val="28"/>
          <w:lang w:val="en-US"/>
        </w:rPr>
        <w:t>Didn</w:t>
      </w:r>
      <w:proofErr w:type="spellEnd"/>
      <w:r w:rsidRPr="00333491">
        <w:rPr>
          <w:i/>
          <w:szCs w:val="28"/>
        </w:rPr>
        <w:t>’</w:t>
      </w:r>
      <w:r w:rsidRPr="00333491">
        <w:rPr>
          <w:i/>
          <w:szCs w:val="28"/>
          <w:lang w:val="en-US"/>
        </w:rPr>
        <w:t>t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you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finish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your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work</w:t>
      </w:r>
      <w:r w:rsidRPr="00333491">
        <w:rPr>
          <w:i/>
          <w:szCs w:val="28"/>
        </w:rPr>
        <w:t xml:space="preserve">              - </w:t>
      </w:r>
      <w:r w:rsidRPr="00333491">
        <w:rPr>
          <w:szCs w:val="28"/>
        </w:rPr>
        <w:t xml:space="preserve">Неужели вы не закончили </w:t>
      </w:r>
      <w:proofErr w:type="gramStart"/>
      <w:r w:rsidRPr="00333491">
        <w:rPr>
          <w:szCs w:val="28"/>
        </w:rPr>
        <w:t>вчера</w:t>
      </w:r>
      <w:proofErr w:type="gramEnd"/>
      <w:r w:rsidRPr="00333491">
        <w:rPr>
          <w:szCs w:val="28"/>
        </w:rPr>
        <w:t xml:space="preserve"> </w:t>
      </w:r>
    </w:p>
    <w:p w:rsidR="00F635AD" w:rsidRPr="009F0485" w:rsidRDefault="00F635AD" w:rsidP="00F635AD">
      <w:pPr>
        <w:pStyle w:val="11"/>
        <w:spacing w:before="0" w:line="360" w:lineRule="auto"/>
        <w:jc w:val="both"/>
        <w:rPr>
          <w:szCs w:val="28"/>
        </w:rPr>
      </w:pPr>
      <w:proofErr w:type="gramStart"/>
      <w:r w:rsidRPr="00333491">
        <w:rPr>
          <w:szCs w:val="28"/>
          <w:lang w:val="en-US"/>
        </w:rPr>
        <w:lastRenderedPageBreak/>
        <w:t>yesterday</w:t>
      </w:r>
      <w:proofErr w:type="gramEnd"/>
      <w:r w:rsidRPr="00333491">
        <w:rPr>
          <w:szCs w:val="28"/>
        </w:rPr>
        <w:t xml:space="preserve">? – </w:t>
      </w:r>
      <w:r w:rsidRPr="00333491">
        <w:rPr>
          <w:szCs w:val="28"/>
          <w:u w:val="single"/>
          <w:lang w:val="en-US"/>
        </w:rPr>
        <w:t>Yes</w:t>
      </w:r>
      <w:r w:rsidRPr="00333491">
        <w:rPr>
          <w:szCs w:val="28"/>
          <w:u w:val="single"/>
        </w:rPr>
        <w:t xml:space="preserve">, </w:t>
      </w:r>
      <w:r w:rsidRPr="00333491">
        <w:rPr>
          <w:szCs w:val="28"/>
          <w:u w:val="single"/>
          <w:lang w:val="en-US"/>
        </w:rPr>
        <w:t>I</w:t>
      </w:r>
      <w:r w:rsidRPr="00333491">
        <w:rPr>
          <w:szCs w:val="28"/>
          <w:u w:val="single"/>
        </w:rPr>
        <w:t xml:space="preserve"> </w:t>
      </w:r>
      <w:r w:rsidRPr="00333491">
        <w:rPr>
          <w:szCs w:val="28"/>
          <w:u w:val="single"/>
          <w:lang w:val="en-US"/>
        </w:rPr>
        <w:t>did</w:t>
      </w:r>
      <w:r w:rsidRPr="00333491">
        <w:rPr>
          <w:szCs w:val="28"/>
        </w:rPr>
        <w:t xml:space="preserve">.                        свою работу? - </w:t>
      </w:r>
      <w:r w:rsidRPr="00333491">
        <w:rPr>
          <w:szCs w:val="28"/>
          <w:u w:val="single"/>
        </w:rPr>
        <w:t>Нет, закончил.</w:t>
      </w:r>
      <w:bookmarkStart w:id="2" w:name="_Toc20244985"/>
    </w:p>
    <w:p w:rsidR="00F635AD" w:rsidRDefault="00F635AD" w:rsidP="00F635AD">
      <w:pPr>
        <w:pStyle w:val="110"/>
        <w:spacing w:line="360" w:lineRule="auto"/>
        <w:ind w:left="0"/>
        <w:jc w:val="center"/>
        <w:rPr>
          <w:szCs w:val="28"/>
        </w:rPr>
      </w:pPr>
    </w:p>
    <w:p w:rsidR="00F635AD" w:rsidRDefault="00F635AD" w:rsidP="00F635AD">
      <w:pPr>
        <w:pStyle w:val="110"/>
        <w:spacing w:line="360" w:lineRule="auto"/>
        <w:ind w:left="0"/>
        <w:jc w:val="center"/>
        <w:rPr>
          <w:szCs w:val="28"/>
        </w:rPr>
      </w:pPr>
      <w:r w:rsidRPr="00333491">
        <w:rPr>
          <w:szCs w:val="28"/>
        </w:rPr>
        <w:t>Специальные вопросы (</w:t>
      </w:r>
      <w:r w:rsidRPr="00333491">
        <w:rPr>
          <w:i/>
          <w:szCs w:val="28"/>
          <w:lang w:val="en-US"/>
        </w:rPr>
        <w:t>Special</w:t>
      </w:r>
      <w:r w:rsidRPr="00333491">
        <w:rPr>
          <w:i/>
          <w:szCs w:val="28"/>
        </w:rPr>
        <w:t xml:space="preserve">/ </w:t>
      </w:r>
      <w:proofErr w:type="spellStart"/>
      <w:r w:rsidRPr="00333491">
        <w:rPr>
          <w:i/>
          <w:szCs w:val="28"/>
          <w:lang w:val="en-US"/>
        </w:rPr>
        <w:t>Wh</w:t>
      </w:r>
      <w:proofErr w:type="spellEnd"/>
      <w:r w:rsidRPr="00333491">
        <w:rPr>
          <w:i/>
          <w:szCs w:val="28"/>
        </w:rPr>
        <w:t>-</w:t>
      </w:r>
      <w:r w:rsidRPr="00333491">
        <w:rPr>
          <w:i/>
          <w:szCs w:val="28"/>
          <w:lang w:val="en-US"/>
        </w:rPr>
        <w:t>Questions</w:t>
      </w:r>
      <w:r w:rsidRPr="00333491">
        <w:rPr>
          <w:szCs w:val="28"/>
        </w:rPr>
        <w:t>)</w:t>
      </w:r>
      <w:bookmarkEnd w:id="2"/>
      <w:r w:rsidRPr="00333491">
        <w:rPr>
          <w:szCs w:val="28"/>
        </w:rPr>
        <w:t xml:space="preserve">, вопросы к  </w:t>
      </w:r>
    </w:p>
    <w:p w:rsidR="00F635AD" w:rsidRPr="00333491" w:rsidRDefault="00F635AD" w:rsidP="00F635AD">
      <w:pPr>
        <w:pStyle w:val="110"/>
        <w:spacing w:line="360" w:lineRule="auto"/>
        <w:ind w:left="0"/>
        <w:jc w:val="center"/>
        <w:rPr>
          <w:szCs w:val="28"/>
        </w:rPr>
      </w:pPr>
      <w:r w:rsidRPr="00333491">
        <w:rPr>
          <w:szCs w:val="28"/>
        </w:rPr>
        <w:t>подлежащему</w:t>
      </w:r>
    </w:p>
    <w:p w:rsidR="00F635AD" w:rsidRPr="00333491" w:rsidRDefault="00F635AD" w:rsidP="00F635AD">
      <w:pPr>
        <w:pStyle w:val="11"/>
        <w:spacing w:before="0" w:line="360" w:lineRule="auto"/>
        <w:jc w:val="both"/>
        <w:rPr>
          <w:szCs w:val="28"/>
        </w:rPr>
      </w:pPr>
      <w:r w:rsidRPr="00333491">
        <w:rPr>
          <w:szCs w:val="28"/>
        </w:rPr>
        <w:t>Специальные вопросы – это такие вопросы, которые ставятся к какому-либо члену предложения и начинаются с вопросительного слова</w:t>
      </w:r>
      <w:r w:rsidRPr="00333491">
        <w:rPr>
          <w:smallCaps/>
          <w:szCs w:val="28"/>
        </w:rPr>
        <w:t xml:space="preserve">, </w:t>
      </w:r>
      <w:r w:rsidRPr="00333491">
        <w:rPr>
          <w:szCs w:val="28"/>
        </w:rPr>
        <w:t>указывающего, к какому члену предложения относится вопрос.</w:t>
      </w:r>
    </w:p>
    <w:p w:rsidR="00F635AD" w:rsidRPr="00333491" w:rsidRDefault="00F635AD" w:rsidP="00F635AD">
      <w:pPr>
        <w:pStyle w:val="11"/>
        <w:spacing w:before="0" w:line="360" w:lineRule="auto"/>
        <w:jc w:val="both"/>
        <w:rPr>
          <w:szCs w:val="28"/>
        </w:rPr>
      </w:pPr>
      <w:r w:rsidRPr="00333491">
        <w:rPr>
          <w:szCs w:val="28"/>
        </w:rPr>
        <w:t>В специальных вопросах, относящихся к любому члену предложения, кроме подлежащего и определения подлежащего, употребляется обратный порядок слов, такой же, как и в общих вопросах. Разница между специальными и общими вопросами состоит в том, что специальные вопросы начинаются с вопросительного слова, ставящегося перед вспомогательным или модальным глаголом. Сказуемое в специальных вопросах согласуется с подлежащим.</w:t>
      </w:r>
    </w:p>
    <w:p w:rsidR="00F635AD" w:rsidRPr="00333491" w:rsidRDefault="00F635AD" w:rsidP="00F635AD">
      <w:pPr>
        <w:pStyle w:val="11"/>
        <w:spacing w:before="0" w:line="360" w:lineRule="auto"/>
        <w:jc w:val="both"/>
        <w:rPr>
          <w:szCs w:val="28"/>
        </w:rPr>
      </w:pPr>
      <w:r w:rsidRPr="00333491">
        <w:rPr>
          <w:szCs w:val="28"/>
        </w:rPr>
        <w:t xml:space="preserve">Вопросительные слова </w:t>
      </w:r>
      <w:r w:rsidRPr="00333491">
        <w:rPr>
          <w:i/>
          <w:szCs w:val="28"/>
          <w:lang w:val="en-US"/>
        </w:rPr>
        <w:t>what</w:t>
      </w:r>
      <w:r w:rsidRPr="00333491">
        <w:rPr>
          <w:i/>
          <w:szCs w:val="28"/>
        </w:rPr>
        <w:t xml:space="preserve">, </w:t>
      </w:r>
      <w:r w:rsidRPr="00333491">
        <w:rPr>
          <w:i/>
          <w:szCs w:val="28"/>
          <w:lang w:val="en-US"/>
        </w:rPr>
        <w:t>which</w:t>
      </w:r>
      <w:r w:rsidRPr="00333491">
        <w:rPr>
          <w:i/>
          <w:szCs w:val="28"/>
        </w:rPr>
        <w:t xml:space="preserve">, </w:t>
      </w:r>
      <w:r w:rsidRPr="00333491">
        <w:rPr>
          <w:i/>
          <w:szCs w:val="28"/>
          <w:lang w:val="en-US"/>
        </w:rPr>
        <w:t>where</w:t>
      </w:r>
      <w:r w:rsidRPr="00333491">
        <w:rPr>
          <w:i/>
          <w:szCs w:val="28"/>
        </w:rPr>
        <w:t xml:space="preserve">, </w:t>
      </w:r>
      <w:r w:rsidRPr="00333491">
        <w:rPr>
          <w:i/>
          <w:szCs w:val="28"/>
          <w:lang w:val="en-US"/>
        </w:rPr>
        <w:t>when</w:t>
      </w:r>
      <w:r w:rsidRPr="00333491">
        <w:rPr>
          <w:i/>
          <w:szCs w:val="28"/>
        </w:rPr>
        <w:t xml:space="preserve">, </w:t>
      </w:r>
      <w:r w:rsidRPr="00333491">
        <w:rPr>
          <w:i/>
          <w:szCs w:val="28"/>
          <w:lang w:val="en-US"/>
        </w:rPr>
        <w:t>who</w:t>
      </w:r>
      <w:r w:rsidRPr="00333491">
        <w:rPr>
          <w:i/>
          <w:szCs w:val="28"/>
        </w:rPr>
        <w:t xml:space="preserve">, </w:t>
      </w:r>
      <w:r w:rsidRPr="00333491">
        <w:rPr>
          <w:i/>
          <w:szCs w:val="28"/>
          <w:lang w:val="en-US"/>
        </w:rPr>
        <w:t>why</w:t>
      </w:r>
      <w:r w:rsidRPr="00333491">
        <w:rPr>
          <w:i/>
          <w:szCs w:val="28"/>
        </w:rPr>
        <w:t xml:space="preserve">, </w:t>
      </w:r>
      <w:r w:rsidRPr="00333491">
        <w:rPr>
          <w:i/>
          <w:szCs w:val="28"/>
          <w:lang w:val="en-US"/>
        </w:rPr>
        <w:t>how</w:t>
      </w:r>
      <w:r w:rsidRPr="00333491">
        <w:rPr>
          <w:i/>
          <w:szCs w:val="28"/>
        </w:rPr>
        <w:t xml:space="preserve">, </w:t>
      </w:r>
      <w:r w:rsidRPr="00333491">
        <w:rPr>
          <w:i/>
          <w:szCs w:val="28"/>
          <w:lang w:val="en-US"/>
        </w:rPr>
        <w:t>how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long</w:t>
      </w:r>
      <w:r w:rsidRPr="00333491">
        <w:rPr>
          <w:i/>
          <w:szCs w:val="28"/>
        </w:rPr>
        <w:t xml:space="preserve">, </w:t>
      </w:r>
      <w:r w:rsidRPr="00333491">
        <w:rPr>
          <w:i/>
          <w:szCs w:val="28"/>
          <w:lang w:val="en-US"/>
        </w:rPr>
        <w:t>how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much</w:t>
      </w:r>
      <w:r w:rsidRPr="00333491">
        <w:rPr>
          <w:i/>
          <w:szCs w:val="28"/>
        </w:rPr>
        <w:t xml:space="preserve">/ </w:t>
      </w:r>
      <w:r w:rsidRPr="00333491">
        <w:rPr>
          <w:i/>
          <w:szCs w:val="28"/>
          <w:lang w:val="en-US"/>
        </w:rPr>
        <w:t>many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являются членами предложения в соответствии с тем членом предложения, к которому задается вопрос: подлежащим, определением, дополнением, обстоятельством или </w:t>
      </w:r>
      <w:proofErr w:type="spellStart"/>
      <w:r w:rsidRPr="00333491">
        <w:rPr>
          <w:szCs w:val="28"/>
        </w:rPr>
        <w:t>предикативом</w:t>
      </w:r>
      <w:proofErr w:type="spellEnd"/>
      <w:r w:rsidRPr="00333491">
        <w:rPr>
          <w:szCs w:val="28"/>
        </w:rPr>
        <w:t xml:space="preserve">. </w:t>
      </w:r>
    </w:p>
    <w:p w:rsidR="00F635AD" w:rsidRDefault="00F635AD" w:rsidP="00F635AD">
      <w:pPr>
        <w:pStyle w:val="11"/>
        <w:spacing w:before="0" w:line="360" w:lineRule="auto"/>
        <w:jc w:val="both"/>
        <w:rPr>
          <w:szCs w:val="28"/>
          <w:lang w:val="en-US"/>
        </w:rPr>
      </w:pPr>
      <w:proofErr w:type="gramStart"/>
      <w:r w:rsidRPr="00333491">
        <w:rPr>
          <w:szCs w:val="28"/>
        </w:rPr>
        <w:t>Например</w:t>
      </w:r>
      <w:proofErr w:type="gramEnd"/>
      <w:r w:rsidRPr="00333491">
        <w:rPr>
          <w:szCs w:val="28"/>
        </w:rPr>
        <w:t>:</w:t>
      </w:r>
    </w:p>
    <w:p w:rsidR="00F635AD" w:rsidRPr="00D373E7" w:rsidRDefault="00F635AD" w:rsidP="00F635AD">
      <w:pPr>
        <w:pStyle w:val="11"/>
        <w:spacing w:before="0" w:line="360" w:lineRule="auto"/>
        <w:jc w:val="both"/>
        <w:rPr>
          <w:szCs w:val="28"/>
          <w:lang w:val="en-US"/>
        </w:rPr>
      </w:pPr>
    </w:p>
    <w:tbl>
      <w:tblPr>
        <w:tblW w:w="98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65"/>
        <w:gridCol w:w="3324"/>
        <w:gridCol w:w="3068"/>
      </w:tblGrid>
      <w:tr w:rsidR="00F635AD" w:rsidRPr="00333491" w:rsidTr="00046CCE">
        <w:trPr>
          <w:trHeight w:val="146"/>
        </w:trPr>
        <w:tc>
          <w:tcPr>
            <w:tcW w:w="3465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right="-97" w:firstLine="0"/>
              <w:jc w:val="both"/>
              <w:rPr>
                <w:szCs w:val="28"/>
                <w:lang w:val="en-US"/>
              </w:rPr>
            </w:pPr>
            <w:r w:rsidRPr="00333491">
              <w:rPr>
                <w:szCs w:val="28"/>
              </w:rPr>
              <w:t>прямое</w:t>
            </w:r>
            <w:r w:rsidRPr="00333491">
              <w:rPr>
                <w:szCs w:val="28"/>
                <w:lang w:val="en-US"/>
              </w:rPr>
              <w:t xml:space="preserve"> </w:t>
            </w:r>
            <w:r w:rsidRPr="00333491">
              <w:rPr>
                <w:szCs w:val="28"/>
              </w:rPr>
              <w:t>дополнение</w:t>
            </w:r>
          </w:p>
        </w:tc>
        <w:tc>
          <w:tcPr>
            <w:tcW w:w="3324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What are you writing?</w:t>
            </w:r>
          </w:p>
        </w:tc>
        <w:tc>
          <w:tcPr>
            <w:tcW w:w="3068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szCs w:val="28"/>
              </w:rPr>
            </w:pPr>
            <w:r w:rsidRPr="00333491">
              <w:rPr>
                <w:szCs w:val="28"/>
              </w:rPr>
              <w:t>Что ты пишешь?</w:t>
            </w:r>
          </w:p>
        </w:tc>
      </w:tr>
      <w:tr w:rsidR="00F635AD" w:rsidRPr="00333491" w:rsidTr="00046CCE">
        <w:trPr>
          <w:trHeight w:val="146"/>
        </w:trPr>
        <w:tc>
          <w:tcPr>
            <w:tcW w:w="3465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szCs w:val="28"/>
              </w:rPr>
            </w:pPr>
            <w:r w:rsidRPr="00333491">
              <w:rPr>
                <w:szCs w:val="28"/>
              </w:rPr>
              <w:t>определение к дополнен.</w:t>
            </w:r>
          </w:p>
        </w:tc>
        <w:tc>
          <w:tcPr>
            <w:tcW w:w="3324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What train shall we take?</w:t>
            </w:r>
          </w:p>
        </w:tc>
        <w:tc>
          <w:tcPr>
            <w:tcW w:w="3068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szCs w:val="28"/>
              </w:rPr>
            </w:pPr>
            <w:r w:rsidRPr="00333491">
              <w:rPr>
                <w:szCs w:val="28"/>
              </w:rPr>
              <w:t>На какой поезд сядем?</w:t>
            </w:r>
          </w:p>
        </w:tc>
      </w:tr>
      <w:tr w:rsidR="00F635AD" w:rsidRPr="00333491" w:rsidTr="00046CCE">
        <w:trPr>
          <w:trHeight w:val="954"/>
        </w:trPr>
        <w:tc>
          <w:tcPr>
            <w:tcW w:w="3465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szCs w:val="28"/>
                <w:lang w:val="en-US"/>
              </w:rPr>
            </w:pPr>
            <w:r w:rsidRPr="00333491">
              <w:rPr>
                <w:szCs w:val="28"/>
              </w:rPr>
              <w:t>предложное</w:t>
            </w:r>
            <w:r w:rsidRPr="00333491">
              <w:rPr>
                <w:szCs w:val="28"/>
                <w:lang w:val="en-US"/>
              </w:rPr>
              <w:t xml:space="preserve"> </w:t>
            </w:r>
            <w:r w:rsidRPr="00333491">
              <w:rPr>
                <w:szCs w:val="28"/>
              </w:rPr>
              <w:t>дополнение</w:t>
            </w:r>
          </w:p>
        </w:tc>
        <w:tc>
          <w:tcPr>
            <w:tcW w:w="3324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What are you laughing at?</w:t>
            </w:r>
          </w:p>
        </w:tc>
        <w:tc>
          <w:tcPr>
            <w:tcW w:w="3068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szCs w:val="28"/>
              </w:rPr>
            </w:pPr>
            <w:r w:rsidRPr="00333491">
              <w:rPr>
                <w:szCs w:val="28"/>
              </w:rPr>
              <w:t>Над чем ты смеешься?</w:t>
            </w:r>
          </w:p>
        </w:tc>
      </w:tr>
      <w:tr w:rsidR="00F635AD" w:rsidRPr="00333491" w:rsidTr="00046CCE">
        <w:trPr>
          <w:trHeight w:val="974"/>
        </w:trPr>
        <w:tc>
          <w:tcPr>
            <w:tcW w:w="3465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szCs w:val="28"/>
              </w:rPr>
            </w:pPr>
            <w:r w:rsidRPr="00333491">
              <w:rPr>
                <w:szCs w:val="28"/>
              </w:rPr>
              <w:t xml:space="preserve">определение к </w:t>
            </w:r>
            <w:proofErr w:type="spellStart"/>
            <w:r w:rsidRPr="00333491">
              <w:rPr>
                <w:szCs w:val="28"/>
              </w:rPr>
              <w:t>предлож</w:t>
            </w:r>
            <w:proofErr w:type="spellEnd"/>
            <w:r w:rsidRPr="00333491">
              <w:rPr>
                <w:szCs w:val="28"/>
              </w:rPr>
              <w:t>-ному дополнению</w:t>
            </w:r>
          </w:p>
        </w:tc>
        <w:tc>
          <w:tcPr>
            <w:tcW w:w="3324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 xml:space="preserve">What film are they talking </w:t>
            </w:r>
            <w:proofErr w:type="gramStart"/>
            <w:r w:rsidRPr="00333491">
              <w:rPr>
                <w:i/>
                <w:szCs w:val="28"/>
                <w:lang w:val="en-US"/>
              </w:rPr>
              <w:t>about</w:t>
            </w:r>
            <w:proofErr w:type="gramEnd"/>
            <w:r w:rsidRPr="00333491">
              <w:rPr>
                <w:i/>
                <w:szCs w:val="28"/>
                <w:lang w:val="en-US"/>
              </w:rPr>
              <w:t>?</w:t>
            </w:r>
          </w:p>
        </w:tc>
        <w:tc>
          <w:tcPr>
            <w:tcW w:w="3068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szCs w:val="28"/>
              </w:rPr>
            </w:pPr>
            <w:r w:rsidRPr="00333491">
              <w:rPr>
                <w:szCs w:val="28"/>
              </w:rPr>
              <w:t>О каком фильме они говорят?</w:t>
            </w:r>
          </w:p>
        </w:tc>
      </w:tr>
      <w:tr w:rsidR="00F635AD" w:rsidRPr="00333491" w:rsidTr="00046CCE">
        <w:trPr>
          <w:trHeight w:val="487"/>
        </w:trPr>
        <w:tc>
          <w:tcPr>
            <w:tcW w:w="3465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szCs w:val="28"/>
                <w:lang w:val="en-US"/>
              </w:rPr>
            </w:pPr>
            <w:r w:rsidRPr="00333491">
              <w:rPr>
                <w:szCs w:val="28"/>
              </w:rPr>
              <w:t>обстоятельство</w:t>
            </w:r>
          </w:p>
        </w:tc>
        <w:tc>
          <w:tcPr>
            <w:tcW w:w="3324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Where are you going?</w:t>
            </w:r>
          </w:p>
        </w:tc>
        <w:tc>
          <w:tcPr>
            <w:tcW w:w="3068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szCs w:val="28"/>
              </w:rPr>
            </w:pPr>
            <w:r w:rsidRPr="00333491">
              <w:rPr>
                <w:szCs w:val="28"/>
              </w:rPr>
              <w:t>Куда ты идешь?</w:t>
            </w:r>
          </w:p>
        </w:tc>
      </w:tr>
      <w:tr w:rsidR="00F635AD" w:rsidRPr="00333491" w:rsidTr="00046CCE">
        <w:trPr>
          <w:trHeight w:val="974"/>
        </w:trPr>
        <w:tc>
          <w:tcPr>
            <w:tcW w:w="3465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rPr>
                <w:szCs w:val="28"/>
              </w:rPr>
            </w:pPr>
            <w:r w:rsidRPr="00333491">
              <w:rPr>
                <w:szCs w:val="28"/>
              </w:rPr>
              <w:t>определение к обстоятельству</w:t>
            </w:r>
          </w:p>
        </w:tc>
        <w:tc>
          <w:tcPr>
            <w:tcW w:w="3324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What street do you live in?</w:t>
            </w:r>
          </w:p>
        </w:tc>
        <w:tc>
          <w:tcPr>
            <w:tcW w:w="3068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szCs w:val="28"/>
              </w:rPr>
            </w:pPr>
            <w:r w:rsidRPr="00333491">
              <w:rPr>
                <w:szCs w:val="28"/>
              </w:rPr>
              <w:t>На какой улице ты живешь?</w:t>
            </w:r>
          </w:p>
        </w:tc>
      </w:tr>
      <w:tr w:rsidR="00F635AD" w:rsidRPr="00333491" w:rsidTr="00046CCE">
        <w:trPr>
          <w:trHeight w:val="1948"/>
        </w:trPr>
        <w:tc>
          <w:tcPr>
            <w:tcW w:w="3465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szCs w:val="28"/>
                <w:lang w:val="en-US"/>
              </w:rPr>
            </w:pPr>
            <w:proofErr w:type="spellStart"/>
            <w:r w:rsidRPr="00333491">
              <w:rPr>
                <w:szCs w:val="28"/>
              </w:rPr>
              <w:lastRenderedPageBreak/>
              <w:t>предикатив</w:t>
            </w:r>
            <w:proofErr w:type="spellEnd"/>
          </w:p>
        </w:tc>
        <w:tc>
          <w:tcPr>
            <w:tcW w:w="3324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What is he?</w:t>
            </w:r>
          </w:p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Who is this boy?</w:t>
            </w:r>
          </w:p>
        </w:tc>
        <w:tc>
          <w:tcPr>
            <w:tcW w:w="3068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left="-86" w:right="-108" w:firstLine="0"/>
              <w:jc w:val="both"/>
              <w:rPr>
                <w:szCs w:val="28"/>
              </w:rPr>
            </w:pPr>
            <w:r w:rsidRPr="00333491">
              <w:rPr>
                <w:szCs w:val="28"/>
              </w:rPr>
              <w:t>Кто он (по профессии)?</w:t>
            </w:r>
          </w:p>
          <w:p w:rsidR="00F635AD" w:rsidRPr="00333491" w:rsidRDefault="00F635AD" w:rsidP="00046CCE">
            <w:pPr>
              <w:pStyle w:val="11"/>
              <w:spacing w:before="0" w:line="360" w:lineRule="auto"/>
              <w:ind w:left="-86" w:right="-108" w:firstLine="0"/>
              <w:jc w:val="both"/>
              <w:rPr>
                <w:szCs w:val="28"/>
              </w:rPr>
            </w:pPr>
            <w:r w:rsidRPr="00333491">
              <w:rPr>
                <w:szCs w:val="28"/>
              </w:rPr>
              <w:t xml:space="preserve">Кто этот мальчик? (о фамилии, степени родства и т.п.) </w:t>
            </w:r>
          </w:p>
        </w:tc>
      </w:tr>
      <w:tr w:rsidR="00F635AD" w:rsidRPr="00333491" w:rsidTr="00046CCE">
        <w:trPr>
          <w:trHeight w:val="974"/>
        </w:trPr>
        <w:tc>
          <w:tcPr>
            <w:tcW w:w="3465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rPr>
                <w:szCs w:val="28"/>
              </w:rPr>
            </w:pPr>
            <w:r w:rsidRPr="00333491">
              <w:rPr>
                <w:szCs w:val="28"/>
              </w:rPr>
              <w:t xml:space="preserve">определение к </w:t>
            </w:r>
            <w:proofErr w:type="spellStart"/>
            <w:r w:rsidRPr="00333491">
              <w:rPr>
                <w:szCs w:val="28"/>
              </w:rPr>
              <w:t>предикативу</w:t>
            </w:r>
            <w:proofErr w:type="spellEnd"/>
          </w:p>
        </w:tc>
        <w:tc>
          <w:tcPr>
            <w:tcW w:w="3324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Whose pen is this?</w:t>
            </w:r>
          </w:p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How much is it?</w:t>
            </w:r>
          </w:p>
        </w:tc>
        <w:tc>
          <w:tcPr>
            <w:tcW w:w="3068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szCs w:val="28"/>
              </w:rPr>
            </w:pPr>
            <w:r w:rsidRPr="00333491">
              <w:rPr>
                <w:szCs w:val="28"/>
              </w:rPr>
              <w:t>Чья это ручка?</w:t>
            </w:r>
          </w:p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szCs w:val="28"/>
              </w:rPr>
            </w:pPr>
            <w:r w:rsidRPr="00333491">
              <w:rPr>
                <w:szCs w:val="28"/>
              </w:rPr>
              <w:t>Сколько это стоит?</w:t>
            </w:r>
          </w:p>
        </w:tc>
      </w:tr>
      <w:tr w:rsidR="00F635AD" w:rsidRPr="00333491" w:rsidTr="00046CCE">
        <w:trPr>
          <w:trHeight w:val="467"/>
        </w:trPr>
        <w:tc>
          <w:tcPr>
            <w:tcW w:w="3465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szCs w:val="28"/>
                <w:lang w:val="en-US"/>
              </w:rPr>
            </w:pPr>
            <w:r w:rsidRPr="00333491">
              <w:rPr>
                <w:szCs w:val="28"/>
              </w:rPr>
              <w:t>подлежащее</w:t>
            </w:r>
          </w:p>
        </w:tc>
        <w:tc>
          <w:tcPr>
            <w:tcW w:w="3324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Who told you that?</w:t>
            </w:r>
          </w:p>
        </w:tc>
        <w:tc>
          <w:tcPr>
            <w:tcW w:w="3068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szCs w:val="28"/>
              </w:rPr>
            </w:pPr>
            <w:r w:rsidRPr="00333491">
              <w:rPr>
                <w:szCs w:val="28"/>
              </w:rPr>
              <w:t>Кто тебе это сказал?</w:t>
            </w:r>
          </w:p>
        </w:tc>
      </w:tr>
      <w:tr w:rsidR="00F635AD" w:rsidRPr="00333491" w:rsidTr="00046CCE">
        <w:trPr>
          <w:trHeight w:val="2455"/>
        </w:trPr>
        <w:tc>
          <w:tcPr>
            <w:tcW w:w="3465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rPr>
                <w:szCs w:val="28"/>
              </w:rPr>
            </w:pPr>
            <w:r w:rsidRPr="00333491">
              <w:rPr>
                <w:szCs w:val="28"/>
              </w:rPr>
              <w:t>определение к подлежащему</w:t>
            </w:r>
          </w:p>
        </w:tc>
        <w:tc>
          <w:tcPr>
            <w:tcW w:w="3324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 xml:space="preserve">What river flows through </w:t>
            </w:r>
            <w:smartTag w:uri="urn:schemas-microsoft-com:office:smarttags" w:element="City">
              <w:smartTag w:uri="urn:schemas-microsoft-com:office:smarttags" w:element="place">
                <w:r w:rsidRPr="00333491">
                  <w:rPr>
                    <w:i/>
                    <w:szCs w:val="28"/>
                    <w:lang w:val="en-US"/>
                  </w:rPr>
                  <w:t>London</w:t>
                </w:r>
              </w:smartTag>
            </w:smartTag>
            <w:r w:rsidRPr="00333491">
              <w:rPr>
                <w:i/>
                <w:szCs w:val="28"/>
                <w:lang w:val="en-US"/>
              </w:rPr>
              <w:t>?</w:t>
            </w:r>
          </w:p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How many students attended the lecture?</w:t>
            </w:r>
          </w:p>
        </w:tc>
        <w:tc>
          <w:tcPr>
            <w:tcW w:w="3068" w:type="dxa"/>
          </w:tcPr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szCs w:val="28"/>
              </w:rPr>
            </w:pPr>
            <w:r w:rsidRPr="00333491">
              <w:rPr>
                <w:szCs w:val="28"/>
              </w:rPr>
              <w:t>Какая река протекает через Лондон?</w:t>
            </w:r>
          </w:p>
          <w:p w:rsidR="00F635AD" w:rsidRPr="00333491" w:rsidRDefault="00F635AD" w:rsidP="00046CCE">
            <w:pPr>
              <w:pStyle w:val="11"/>
              <w:spacing w:before="0" w:line="360" w:lineRule="auto"/>
              <w:ind w:firstLine="0"/>
              <w:jc w:val="both"/>
              <w:rPr>
                <w:szCs w:val="28"/>
              </w:rPr>
            </w:pPr>
            <w:r w:rsidRPr="00333491">
              <w:rPr>
                <w:szCs w:val="28"/>
              </w:rPr>
              <w:t>Сколько студентов посетили эту лекцию?</w:t>
            </w:r>
          </w:p>
        </w:tc>
      </w:tr>
    </w:tbl>
    <w:p w:rsidR="00F635AD" w:rsidRPr="00F635AD" w:rsidRDefault="00F635AD" w:rsidP="00F635AD">
      <w:pPr>
        <w:pStyle w:val="11"/>
        <w:spacing w:before="0" w:line="360" w:lineRule="auto"/>
        <w:ind w:firstLine="743"/>
        <w:jc w:val="both"/>
        <w:rPr>
          <w:szCs w:val="28"/>
        </w:rPr>
      </w:pPr>
    </w:p>
    <w:p w:rsidR="00F635AD" w:rsidRPr="00333491" w:rsidRDefault="00F635AD" w:rsidP="00F635AD">
      <w:pPr>
        <w:pStyle w:val="11"/>
        <w:spacing w:before="0" w:line="360" w:lineRule="auto"/>
        <w:ind w:firstLine="743"/>
        <w:jc w:val="both"/>
        <w:rPr>
          <w:szCs w:val="28"/>
        </w:rPr>
      </w:pPr>
      <w:r w:rsidRPr="00333491">
        <w:rPr>
          <w:szCs w:val="28"/>
        </w:rPr>
        <w:t xml:space="preserve">Сказуемое при подлежащем </w:t>
      </w:r>
      <w:r w:rsidRPr="00333491">
        <w:rPr>
          <w:i/>
          <w:szCs w:val="28"/>
          <w:lang w:val="en-US"/>
        </w:rPr>
        <w:t>who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или </w:t>
      </w:r>
      <w:r w:rsidRPr="00333491">
        <w:rPr>
          <w:i/>
          <w:szCs w:val="28"/>
          <w:lang w:val="en-US"/>
        </w:rPr>
        <w:t>what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>выражается глаголом в единственном числе, так же как и  в русском языке. Исключением являются те случаи, когда спрашивающему известно, что ответом на вопрос будет существительное во множественном числе:</w:t>
      </w:r>
    </w:p>
    <w:p w:rsidR="00F635AD" w:rsidRPr="00333491" w:rsidRDefault="00F635AD" w:rsidP="00F635AD">
      <w:pPr>
        <w:spacing w:line="360" w:lineRule="auto"/>
        <w:ind w:firstLine="743"/>
        <w:jc w:val="both"/>
        <w:rPr>
          <w:sz w:val="28"/>
          <w:szCs w:val="28"/>
        </w:rPr>
      </w:pPr>
      <w:r w:rsidRPr="00333491">
        <w:rPr>
          <w:i/>
          <w:sz w:val="28"/>
          <w:szCs w:val="28"/>
          <w:lang w:val="en-US"/>
        </w:rPr>
        <w:t xml:space="preserve">Who </w:t>
      </w:r>
      <w:r w:rsidRPr="00333491">
        <w:rPr>
          <w:i/>
          <w:sz w:val="28"/>
          <w:szCs w:val="28"/>
          <w:u w:val="double"/>
          <w:lang w:val="en-US"/>
        </w:rPr>
        <w:t>helps</w:t>
      </w:r>
      <w:r w:rsidRPr="00333491">
        <w:rPr>
          <w:i/>
          <w:sz w:val="28"/>
          <w:szCs w:val="28"/>
          <w:lang w:val="en-US"/>
        </w:rPr>
        <w:t xml:space="preserve"> you in your work?          </w:t>
      </w:r>
      <w:r w:rsidRPr="00333491">
        <w:rPr>
          <w:i/>
          <w:sz w:val="28"/>
          <w:szCs w:val="28"/>
        </w:rPr>
        <w:t xml:space="preserve">- </w:t>
      </w:r>
      <w:r w:rsidRPr="00333491">
        <w:rPr>
          <w:sz w:val="28"/>
          <w:szCs w:val="28"/>
        </w:rPr>
        <w:t xml:space="preserve">Кто </w:t>
      </w:r>
      <w:r w:rsidRPr="00333491">
        <w:rPr>
          <w:sz w:val="28"/>
          <w:szCs w:val="28"/>
          <w:u w:val="double"/>
        </w:rPr>
        <w:t>помогает</w:t>
      </w:r>
      <w:r w:rsidRPr="00333491">
        <w:rPr>
          <w:sz w:val="28"/>
          <w:szCs w:val="28"/>
        </w:rPr>
        <w:t xml:space="preserve"> вам в работе?</w:t>
      </w:r>
    </w:p>
    <w:p w:rsidR="00F635AD" w:rsidRPr="00333491" w:rsidRDefault="00F635AD" w:rsidP="00F635AD">
      <w:pPr>
        <w:pStyle w:val="11"/>
        <w:spacing w:before="0" w:line="360" w:lineRule="auto"/>
        <w:ind w:firstLine="743"/>
        <w:jc w:val="both"/>
        <w:rPr>
          <w:szCs w:val="28"/>
          <w:lang w:val="en-US"/>
        </w:rPr>
      </w:pPr>
      <w:r w:rsidRPr="00333491">
        <w:rPr>
          <w:i/>
          <w:szCs w:val="28"/>
          <w:lang w:val="en-US"/>
        </w:rPr>
        <w:t xml:space="preserve">Who </w:t>
      </w:r>
      <w:r w:rsidRPr="00333491">
        <w:rPr>
          <w:i/>
          <w:szCs w:val="28"/>
          <w:u w:val="double"/>
          <w:lang w:val="en-US"/>
        </w:rPr>
        <w:t xml:space="preserve">were dancing </w:t>
      </w:r>
      <w:r w:rsidRPr="00333491">
        <w:rPr>
          <w:i/>
          <w:szCs w:val="28"/>
          <w:lang w:val="en-US"/>
        </w:rPr>
        <w:t xml:space="preserve">in that corner    - </w:t>
      </w:r>
      <w:r w:rsidRPr="00333491">
        <w:rPr>
          <w:szCs w:val="28"/>
        </w:rPr>
        <w:t>Кто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  <w:u w:val="double"/>
        </w:rPr>
        <w:t>танцевал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в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том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углу</w:t>
      </w:r>
      <w:r w:rsidRPr="00333491">
        <w:rPr>
          <w:szCs w:val="28"/>
          <w:lang w:val="en-US"/>
        </w:rPr>
        <w:t xml:space="preserve">, </w:t>
      </w:r>
      <w:r w:rsidRPr="00333491">
        <w:rPr>
          <w:szCs w:val="28"/>
        </w:rPr>
        <w:t>возле</w:t>
      </w:r>
      <w:r w:rsidRPr="00333491">
        <w:rPr>
          <w:szCs w:val="28"/>
          <w:lang w:val="en-US"/>
        </w:rPr>
        <w:t xml:space="preserve"> </w:t>
      </w:r>
    </w:p>
    <w:p w:rsidR="00F635AD" w:rsidRPr="00333491" w:rsidRDefault="00F635AD" w:rsidP="00F635AD">
      <w:pPr>
        <w:pStyle w:val="11"/>
        <w:spacing w:before="0" w:line="360" w:lineRule="auto"/>
        <w:ind w:firstLine="743"/>
        <w:jc w:val="both"/>
        <w:rPr>
          <w:szCs w:val="28"/>
          <w:lang w:val="en-US"/>
        </w:rPr>
      </w:pPr>
      <w:r w:rsidRPr="00333491">
        <w:rPr>
          <w:i/>
          <w:szCs w:val="28"/>
          <w:lang w:val="en-US"/>
        </w:rPr>
        <w:t xml:space="preserve">near the palm-tree?                           </w:t>
      </w:r>
      <w:r w:rsidRPr="00333491">
        <w:rPr>
          <w:szCs w:val="28"/>
        </w:rPr>
        <w:t>пальмы</w:t>
      </w:r>
      <w:r w:rsidRPr="00333491">
        <w:rPr>
          <w:szCs w:val="28"/>
          <w:lang w:val="en-US"/>
        </w:rPr>
        <w:t>?</w:t>
      </w:r>
    </w:p>
    <w:p w:rsidR="00F635AD" w:rsidRPr="00333491" w:rsidRDefault="00F635AD" w:rsidP="00F635AD">
      <w:pPr>
        <w:pStyle w:val="11"/>
        <w:spacing w:before="0" w:line="360" w:lineRule="auto"/>
        <w:ind w:firstLine="743"/>
        <w:jc w:val="both"/>
        <w:rPr>
          <w:szCs w:val="28"/>
        </w:rPr>
      </w:pPr>
      <w:r w:rsidRPr="00333491">
        <w:rPr>
          <w:szCs w:val="28"/>
        </w:rPr>
        <w:t>Ответ на вопрос к подлежащему или его определению обычно дается в краткой форме и содержит подлежащее, выраженное    существительным или местоимением, и сказуемое, выраженное в</w:t>
      </w:r>
      <w:r w:rsidRPr="00333491">
        <w:rPr>
          <w:szCs w:val="28"/>
          <w:lang w:val="en-US"/>
        </w:rPr>
        <w:t>c</w:t>
      </w:r>
      <w:proofErr w:type="spellStart"/>
      <w:r w:rsidRPr="00333491">
        <w:rPr>
          <w:szCs w:val="28"/>
        </w:rPr>
        <w:t>помогательным</w:t>
      </w:r>
      <w:proofErr w:type="spellEnd"/>
      <w:r w:rsidRPr="00333491">
        <w:rPr>
          <w:szCs w:val="28"/>
        </w:rPr>
        <w:t xml:space="preserve"> или модальным глаголом:              </w:t>
      </w:r>
    </w:p>
    <w:p w:rsidR="00F635AD" w:rsidRPr="00333491" w:rsidRDefault="00F635AD" w:rsidP="00F635AD">
      <w:pPr>
        <w:pStyle w:val="11"/>
        <w:spacing w:before="0" w:line="360" w:lineRule="auto"/>
        <w:ind w:firstLine="743"/>
        <w:jc w:val="both"/>
        <w:rPr>
          <w:szCs w:val="28"/>
          <w:lang w:val="en-US"/>
        </w:rPr>
      </w:pPr>
      <w:r w:rsidRPr="00333491">
        <w:rPr>
          <w:i/>
          <w:szCs w:val="28"/>
          <w:lang w:val="en-US"/>
        </w:rPr>
        <w:t xml:space="preserve">Who brought you this book? -              - </w:t>
      </w:r>
      <w:r w:rsidRPr="00333491">
        <w:rPr>
          <w:szCs w:val="28"/>
        </w:rPr>
        <w:t>Кто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принес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вам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эту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книгу</w:t>
      </w:r>
      <w:r w:rsidRPr="00333491">
        <w:rPr>
          <w:szCs w:val="28"/>
          <w:lang w:val="en-US"/>
        </w:rPr>
        <w:t>? -</w:t>
      </w:r>
    </w:p>
    <w:p w:rsidR="00F635AD" w:rsidRPr="00333491" w:rsidRDefault="00F635AD" w:rsidP="00F635AD">
      <w:pPr>
        <w:spacing w:line="360" w:lineRule="auto"/>
        <w:ind w:firstLine="743"/>
        <w:jc w:val="both"/>
        <w:rPr>
          <w:sz w:val="28"/>
          <w:szCs w:val="28"/>
          <w:lang w:val="en-US"/>
        </w:rPr>
      </w:pPr>
      <w:r w:rsidRPr="00333491">
        <w:rPr>
          <w:i/>
          <w:sz w:val="28"/>
          <w:szCs w:val="28"/>
          <w:u w:val="single"/>
          <w:lang w:val="en-US"/>
        </w:rPr>
        <w:t>My friend did</w:t>
      </w:r>
      <w:r w:rsidRPr="00333491">
        <w:rPr>
          <w:i/>
          <w:sz w:val="28"/>
          <w:szCs w:val="28"/>
          <w:lang w:val="en-US"/>
        </w:rPr>
        <w:t xml:space="preserve">.                                         </w:t>
      </w:r>
      <w:r w:rsidRPr="00333491">
        <w:rPr>
          <w:sz w:val="28"/>
          <w:szCs w:val="28"/>
          <w:u w:val="single"/>
        </w:rPr>
        <w:t>Мой</w:t>
      </w:r>
      <w:r w:rsidRPr="00333491">
        <w:rPr>
          <w:sz w:val="28"/>
          <w:szCs w:val="28"/>
          <w:u w:val="single"/>
          <w:lang w:val="en-US"/>
        </w:rPr>
        <w:t xml:space="preserve"> </w:t>
      </w:r>
      <w:r w:rsidRPr="00333491">
        <w:rPr>
          <w:sz w:val="28"/>
          <w:szCs w:val="28"/>
          <w:u w:val="single"/>
        </w:rPr>
        <w:t>друг</w:t>
      </w:r>
      <w:r w:rsidRPr="00333491">
        <w:rPr>
          <w:sz w:val="28"/>
          <w:szCs w:val="28"/>
          <w:u w:val="single"/>
          <w:lang w:val="en-US"/>
        </w:rPr>
        <w:t>.</w:t>
      </w:r>
    </w:p>
    <w:p w:rsidR="00F635AD" w:rsidRPr="00333491" w:rsidRDefault="00F635AD" w:rsidP="00F635AD">
      <w:pPr>
        <w:pStyle w:val="11"/>
        <w:spacing w:before="0" w:line="360" w:lineRule="auto"/>
        <w:ind w:firstLine="743"/>
        <w:jc w:val="both"/>
        <w:rPr>
          <w:szCs w:val="28"/>
          <w:lang w:val="en-US"/>
        </w:rPr>
      </w:pPr>
      <w:r w:rsidRPr="00333491">
        <w:rPr>
          <w:i/>
          <w:szCs w:val="28"/>
          <w:lang w:val="en-US"/>
        </w:rPr>
        <w:t xml:space="preserve">Who invented the radio? – </w:t>
      </w:r>
      <w:r w:rsidRPr="00333491">
        <w:rPr>
          <w:i/>
          <w:szCs w:val="28"/>
          <w:u w:val="single"/>
          <w:lang w:val="en-US"/>
        </w:rPr>
        <w:t>Popov did</w:t>
      </w:r>
      <w:r w:rsidRPr="00333491">
        <w:rPr>
          <w:i/>
          <w:szCs w:val="28"/>
          <w:lang w:val="en-US"/>
        </w:rPr>
        <w:t>. -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Кто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изобрел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радио</w:t>
      </w:r>
      <w:r w:rsidRPr="00333491">
        <w:rPr>
          <w:szCs w:val="28"/>
          <w:lang w:val="en-US"/>
        </w:rPr>
        <w:t xml:space="preserve">? - </w:t>
      </w:r>
      <w:r w:rsidRPr="00333491">
        <w:rPr>
          <w:szCs w:val="28"/>
          <w:u w:val="single"/>
        </w:rPr>
        <w:t>Попов</w:t>
      </w:r>
      <w:r w:rsidRPr="00333491">
        <w:rPr>
          <w:szCs w:val="28"/>
          <w:lang w:val="en-US"/>
        </w:rPr>
        <w:t xml:space="preserve">. </w:t>
      </w:r>
    </w:p>
    <w:p w:rsidR="00F635AD" w:rsidRPr="00333491" w:rsidRDefault="00F635AD" w:rsidP="00F635AD">
      <w:pPr>
        <w:pStyle w:val="11"/>
        <w:spacing w:before="0" w:line="360" w:lineRule="auto"/>
        <w:ind w:firstLine="743"/>
        <w:jc w:val="both"/>
        <w:rPr>
          <w:szCs w:val="28"/>
        </w:rPr>
      </w:pPr>
      <w:r w:rsidRPr="00333491">
        <w:rPr>
          <w:szCs w:val="28"/>
        </w:rPr>
        <w:t>Специальные вопросы к остальным членам предложения требуют поясняющего ответа в виде полного или неполного предложения:</w:t>
      </w:r>
    </w:p>
    <w:p w:rsidR="00F635AD" w:rsidRPr="00333491" w:rsidRDefault="00F635AD" w:rsidP="00F635AD">
      <w:pPr>
        <w:pStyle w:val="11"/>
        <w:spacing w:before="0" w:line="360" w:lineRule="auto"/>
        <w:ind w:firstLine="743"/>
        <w:jc w:val="both"/>
        <w:rPr>
          <w:szCs w:val="28"/>
          <w:lang w:val="en-US"/>
        </w:rPr>
      </w:pPr>
      <w:r w:rsidRPr="00333491">
        <w:rPr>
          <w:i/>
          <w:szCs w:val="28"/>
          <w:lang w:val="en-US"/>
        </w:rPr>
        <w:t xml:space="preserve">When are you leaving? – We have - </w:t>
      </w:r>
      <w:r w:rsidRPr="00333491">
        <w:rPr>
          <w:szCs w:val="28"/>
        </w:rPr>
        <w:t>Когда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вы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уезжаете</w:t>
      </w:r>
      <w:r w:rsidRPr="00333491">
        <w:rPr>
          <w:szCs w:val="28"/>
          <w:lang w:val="en-US"/>
        </w:rPr>
        <w:t xml:space="preserve">? - </w:t>
      </w:r>
      <w:r w:rsidRPr="00333491">
        <w:rPr>
          <w:szCs w:val="28"/>
        </w:rPr>
        <w:t>Мы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еще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не</w:t>
      </w:r>
      <w:r w:rsidRPr="00333491">
        <w:rPr>
          <w:szCs w:val="28"/>
          <w:lang w:val="en-US"/>
        </w:rPr>
        <w:t xml:space="preserve"> </w:t>
      </w:r>
    </w:p>
    <w:p w:rsidR="00F635AD" w:rsidRPr="00333491" w:rsidRDefault="00F635AD" w:rsidP="00F635AD">
      <w:pPr>
        <w:pStyle w:val="11"/>
        <w:spacing w:before="0" w:line="360" w:lineRule="auto"/>
        <w:ind w:firstLine="743"/>
        <w:jc w:val="both"/>
        <w:rPr>
          <w:szCs w:val="28"/>
        </w:rPr>
      </w:pPr>
      <w:r w:rsidRPr="00333491">
        <w:rPr>
          <w:i/>
          <w:szCs w:val="28"/>
          <w:lang w:val="en-US"/>
        </w:rPr>
        <w:lastRenderedPageBreak/>
        <w:t xml:space="preserve">not fixed the day yet.                            </w:t>
      </w:r>
      <w:r w:rsidRPr="00333491">
        <w:rPr>
          <w:szCs w:val="28"/>
        </w:rPr>
        <w:t xml:space="preserve">наметили определенный день. </w:t>
      </w:r>
    </w:p>
    <w:p w:rsidR="00F635AD" w:rsidRPr="003B33A7" w:rsidRDefault="00F635AD" w:rsidP="00F635AD">
      <w:pPr>
        <w:pStyle w:val="11"/>
        <w:spacing w:before="0" w:line="360" w:lineRule="auto"/>
        <w:ind w:firstLine="743"/>
        <w:jc w:val="both"/>
        <w:rPr>
          <w:szCs w:val="28"/>
        </w:rPr>
      </w:pPr>
      <w:r w:rsidRPr="00333491">
        <w:rPr>
          <w:i/>
          <w:szCs w:val="28"/>
          <w:lang w:val="en-US"/>
        </w:rPr>
        <w:t>What</w:t>
      </w:r>
      <w:r w:rsidRPr="003B33A7">
        <w:rPr>
          <w:i/>
          <w:szCs w:val="28"/>
        </w:rPr>
        <w:t>’</w:t>
      </w:r>
      <w:proofErr w:type="spellStart"/>
      <w:r w:rsidRPr="00333491">
        <w:rPr>
          <w:i/>
          <w:szCs w:val="28"/>
          <w:lang w:val="en-US"/>
        </w:rPr>
        <w:t>s</w:t>
      </w:r>
      <w:proofErr w:type="spellEnd"/>
      <w:r w:rsidRPr="003B33A7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the</w:t>
      </w:r>
      <w:r w:rsidRPr="003B33A7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matter</w:t>
      </w:r>
      <w:r w:rsidRPr="003B33A7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with</w:t>
      </w:r>
      <w:r w:rsidRPr="003B33A7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you</w:t>
      </w:r>
      <w:r w:rsidRPr="003B33A7">
        <w:rPr>
          <w:i/>
          <w:szCs w:val="28"/>
        </w:rPr>
        <w:t xml:space="preserve">, </w:t>
      </w:r>
      <w:r w:rsidRPr="00333491">
        <w:rPr>
          <w:i/>
          <w:szCs w:val="28"/>
          <w:lang w:val="en-US"/>
        </w:rPr>
        <w:t>Jane</w:t>
      </w:r>
      <w:r w:rsidRPr="003B33A7">
        <w:rPr>
          <w:i/>
          <w:szCs w:val="28"/>
        </w:rPr>
        <w:t xml:space="preserve">? -    - </w:t>
      </w:r>
      <w:r w:rsidRPr="00333491">
        <w:rPr>
          <w:szCs w:val="28"/>
        </w:rPr>
        <w:t>Что</w:t>
      </w:r>
      <w:r w:rsidRPr="003B33A7">
        <w:rPr>
          <w:szCs w:val="28"/>
        </w:rPr>
        <w:t xml:space="preserve"> </w:t>
      </w:r>
      <w:r w:rsidRPr="00333491">
        <w:rPr>
          <w:szCs w:val="28"/>
        </w:rPr>
        <w:t>с</w:t>
      </w:r>
      <w:r w:rsidRPr="003B33A7">
        <w:rPr>
          <w:szCs w:val="28"/>
        </w:rPr>
        <w:t xml:space="preserve"> </w:t>
      </w:r>
      <w:r w:rsidRPr="00333491">
        <w:rPr>
          <w:szCs w:val="28"/>
        </w:rPr>
        <w:t>тобой</w:t>
      </w:r>
      <w:r w:rsidRPr="003B33A7">
        <w:rPr>
          <w:szCs w:val="28"/>
        </w:rPr>
        <w:t xml:space="preserve"> </w:t>
      </w:r>
      <w:r w:rsidRPr="00333491">
        <w:rPr>
          <w:szCs w:val="28"/>
        </w:rPr>
        <w:t>такое</w:t>
      </w:r>
      <w:r w:rsidRPr="003B33A7">
        <w:rPr>
          <w:szCs w:val="28"/>
        </w:rPr>
        <w:t xml:space="preserve">, </w:t>
      </w:r>
      <w:r w:rsidRPr="00333491">
        <w:rPr>
          <w:szCs w:val="28"/>
        </w:rPr>
        <w:t>Джейн</w:t>
      </w:r>
      <w:r w:rsidRPr="003B33A7">
        <w:rPr>
          <w:szCs w:val="28"/>
        </w:rPr>
        <w:t>? -</w:t>
      </w:r>
    </w:p>
    <w:p w:rsidR="00F635AD" w:rsidRPr="00333491" w:rsidRDefault="00F635AD" w:rsidP="00F635AD">
      <w:pPr>
        <w:pStyle w:val="11"/>
        <w:spacing w:before="0" w:line="360" w:lineRule="auto"/>
        <w:ind w:firstLine="743"/>
        <w:jc w:val="both"/>
        <w:rPr>
          <w:szCs w:val="28"/>
          <w:lang w:val="en-US"/>
        </w:rPr>
      </w:pPr>
      <w:r w:rsidRPr="00333491">
        <w:rPr>
          <w:i/>
          <w:szCs w:val="28"/>
          <w:lang w:val="en-US"/>
        </w:rPr>
        <w:t xml:space="preserve">I’m feeling unwell, I have a                    </w:t>
      </w:r>
      <w:r w:rsidRPr="00333491">
        <w:rPr>
          <w:szCs w:val="28"/>
        </w:rPr>
        <w:t>Я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плохо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себя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чувствую</w:t>
      </w:r>
      <w:r w:rsidRPr="00333491">
        <w:rPr>
          <w:szCs w:val="28"/>
          <w:lang w:val="en-US"/>
        </w:rPr>
        <w:t xml:space="preserve">, </w:t>
      </w:r>
      <w:r w:rsidRPr="00333491">
        <w:rPr>
          <w:szCs w:val="28"/>
        </w:rPr>
        <w:t>голова</w:t>
      </w:r>
      <w:r w:rsidRPr="00333491">
        <w:rPr>
          <w:szCs w:val="28"/>
          <w:lang w:val="en-US"/>
        </w:rPr>
        <w:t xml:space="preserve"> </w:t>
      </w:r>
    </w:p>
    <w:p w:rsidR="00F635AD" w:rsidRPr="00333491" w:rsidRDefault="00F635AD" w:rsidP="00F635AD">
      <w:pPr>
        <w:pStyle w:val="11"/>
        <w:spacing w:before="0" w:line="360" w:lineRule="auto"/>
        <w:ind w:firstLine="743"/>
        <w:jc w:val="both"/>
        <w:rPr>
          <w:szCs w:val="28"/>
        </w:rPr>
      </w:pPr>
      <w:r w:rsidRPr="00333491">
        <w:rPr>
          <w:i/>
          <w:szCs w:val="28"/>
          <w:lang w:val="en-US"/>
        </w:rPr>
        <w:t xml:space="preserve">headache.                                               </w:t>
      </w:r>
      <w:r w:rsidRPr="00333491">
        <w:rPr>
          <w:szCs w:val="28"/>
        </w:rPr>
        <w:t xml:space="preserve">болит. </w:t>
      </w:r>
    </w:p>
    <w:p w:rsidR="00F635AD" w:rsidRPr="00333491" w:rsidRDefault="00F635AD" w:rsidP="00F635AD">
      <w:pPr>
        <w:pStyle w:val="11"/>
        <w:spacing w:before="0" w:line="360" w:lineRule="auto"/>
        <w:ind w:firstLine="743"/>
        <w:jc w:val="both"/>
        <w:rPr>
          <w:szCs w:val="28"/>
        </w:rPr>
      </w:pPr>
      <w:r w:rsidRPr="00333491">
        <w:rPr>
          <w:szCs w:val="28"/>
        </w:rPr>
        <w:t>В разговорной речи весьма употребительны ответы в виде неполных предложений, обычно содержащих тот член предложения, к которому относится вопрос:</w:t>
      </w:r>
    </w:p>
    <w:p w:rsidR="00F635AD" w:rsidRPr="00333491" w:rsidRDefault="00F635AD" w:rsidP="00F635AD">
      <w:pPr>
        <w:pStyle w:val="11"/>
        <w:spacing w:before="0" w:line="360" w:lineRule="auto"/>
        <w:jc w:val="both"/>
        <w:rPr>
          <w:szCs w:val="28"/>
        </w:rPr>
      </w:pPr>
      <w:r w:rsidRPr="00333491">
        <w:rPr>
          <w:i/>
          <w:szCs w:val="28"/>
          <w:lang w:val="en-US"/>
        </w:rPr>
        <w:t xml:space="preserve">When are you leaving? – </w:t>
      </w:r>
      <w:r w:rsidRPr="00333491">
        <w:rPr>
          <w:i/>
          <w:szCs w:val="28"/>
          <w:u w:val="single"/>
          <w:lang w:val="en-US"/>
        </w:rPr>
        <w:t>Tomorrow</w:t>
      </w:r>
      <w:r w:rsidRPr="00333491">
        <w:rPr>
          <w:i/>
          <w:szCs w:val="28"/>
          <w:lang w:val="en-US"/>
        </w:rPr>
        <w:t xml:space="preserve">.   </w:t>
      </w:r>
      <w:r w:rsidRPr="00333491">
        <w:rPr>
          <w:i/>
          <w:szCs w:val="28"/>
        </w:rPr>
        <w:t xml:space="preserve">- </w:t>
      </w:r>
      <w:r w:rsidRPr="00333491">
        <w:rPr>
          <w:szCs w:val="28"/>
        </w:rPr>
        <w:t xml:space="preserve">Когда вы уезжаете? - </w:t>
      </w:r>
      <w:r w:rsidRPr="00333491">
        <w:rPr>
          <w:szCs w:val="28"/>
          <w:u w:val="single"/>
        </w:rPr>
        <w:t>Завтра</w:t>
      </w:r>
      <w:r w:rsidRPr="00333491">
        <w:rPr>
          <w:szCs w:val="28"/>
        </w:rPr>
        <w:t>.</w:t>
      </w:r>
    </w:p>
    <w:p w:rsidR="00F635AD" w:rsidRPr="00333491" w:rsidRDefault="00F635AD" w:rsidP="00F635AD">
      <w:pPr>
        <w:pStyle w:val="11"/>
        <w:spacing w:before="0" w:line="360" w:lineRule="auto"/>
        <w:jc w:val="both"/>
        <w:rPr>
          <w:szCs w:val="28"/>
        </w:rPr>
      </w:pPr>
      <w:r w:rsidRPr="00333491">
        <w:rPr>
          <w:i/>
          <w:szCs w:val="28"/>
          <w:lang w:val="en-US"/>
        </w:rPr>
        <w:t>What</w:t>
      </w:r>
      <w:r w:rsidRPr="00333491">
        <w:rPr>
          <w:i/>
          <w:szCs w:val="28"/>
        </w:rPr>
        <w:t>’</w:t>
      </w:r>
      <w:proofErr w:type="spellStart"/>
      <w:r w:rsidRPr="00333491">
        <w:rPr>
          <w:i/>
          <w:szCs w:val="28"/>
          <w:lang w:val="en-US"/>
        </w:rPr>
        <w:t>s</w:t>
      </w:r>
      <w:proofErr w:type="spellEnd"/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the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matter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with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you</w:t>
      </w:r>
      <w:r w:rsidRPr="00333491">
        <w:rPr>
          <w:i/>
          <w:szCs w:val="28"/>
        </w:rPr>
        <w:t xml:space="preserve">? – </w:t>
      </w:r>
      <w:r w:rsidRPr="00333491">
        <w:rPr>
          <w:i/>
          <w:szCs w:val="28"/>
          <w:u w:val="single"/>
          <w:lang w:val="en-US"/>
        </w:rPr>
        <w:t>Why</w:t>
      </w:r>
      <w:r w:rsidRPr="00333491">
        <w:rPr>
          <w:i/>
          <w:szCs w:val="28"/>
        </w:rPr>
        <w:t xml:space="preserve">,    - </w:t>
      </w:r>
      <w:r w:rsidRPr="00333491">
        <w:rPr>
          <w:szCs w:val="28"/>
        </w:rPr>
        <w:t xml:space="preserve">Что с тобой такое? - </w:t>
      </w:r>
      <w:r w:rsidRPr="00333491">
        <w:rPr>
          <w:szCs w:val="28"/>
          <w:u w:val="single"/>
        </w:rPr>
        <w:t>Да ничего.</w:t>
      </w:r>
    </w:p>
    <w:p w:rsidR="00F635AD" w:rsidRPr="00333491" w:rsidRDefault="00F635AD" w:rsidP="00F635AD">
      <w:pPr>
        <w:pStyle w:val="11"/>
        <w:spacing w:before="0" w:line="360" w:lineRule="auto"/>
        <w:jc w:val="both"/>
        <w:rPr>
          <w:i/>
          <w:szCs w:val="28"/>
          <w:lang w:val="en-US"/>
        </w:rPr>
      </w:pPr>
      <w:r w:rsidRPr="00333491">
        <w:rPr>
          <w:i/>
          <w:szCs w:val="28"/>
          <w:u w:val="single"/>
          <w:lang w:val="en-US"/>
        </w:rPr>
        <w:t>nothing</w:t>
      </w:r>
      <w:r w:rsidRPr="00333491">
        <w:rPr>
          <w:i/>
          <w:szCs w:val="28"/>
          <w:lang w:val="en-US"/>
        </w:rPr>
        <w:t>.</w:t>
      </w:r>
    </w:p>
    <w:p w:rsidR="00F635AD" w:rsidRPr="00333491" w:rsidRDefault="00F635AD" w:rsidP="00F635AD">
      <w:pPr>
        <w:pStyle w:val="11"/>
        <w:spacing w:before="0" w:line="360" w:lineRule="auto"/>
        <w:jc w:val="both"/>
        <w:rPr>
          <w:i/>
          <w:szCs w:val="28"/>
          <w:lang w:val="en-US"/>
        </w:rPr>
      </w:pPr>
      <w:r w:rsidRPr="00333491">
        <w:rPr>
          <w:i/>
          <w:szCs w:val="28"/>
          <w:lang w:val="en-US"/>
        </w:rPr>
        <w:t xml:space="preserve">Where are our seats? – </w:t>
      </w:r>
      <w:r w:rsidRPr="00333491">
        <w:rPr>
          <w:i/>
          <w:szCs w:val="28"/>
          <w:u w:val="single"/>
          <w:lang w:val="en-US"/>
        </w:rPr>
        <w:t>Row 12</w:t>
      </w:r>
      <w:r w:rsidRPr="00333491">
        <w:rPr>
          <w:i/>
          <w:szCs w:val="28"/>
          <w:lang w:val="en-US"/>
        </w:rPr>
        <w:t xml:space="preserve">,          - </w:t>
      </w:r>
      <w:r w:rsidRPr="00333491">
        <w:rPr>
          <w:szCs w:val="28"/>
        </w:rPr>
        <w:t>Где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наши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места</w:t>
      </w:r>
      <w:r w:rsidRPr="00333491">
        <w:rPr>
          <w:szCs w:val="28"/>
          <w:lang w:val="en-US"/>
        </w:rPr>
        <w:t xml:space="preserve">? - </w:t>
      </w:r>
      <w:r w:rsidRPr="00333491">
        <w:rPr>
          <w:szCs w:val="28"/>
          <w:u w:val="single"/>
        </w:rPr>
        <w:t>Двенадцатый</w:t>
      </w:r>
      <w:r w:rsidRPr="00333491">
        <w:rPr>
          <w:szCs w:val="28"/>
          <w:lang w:val="en-US"/>
        </w:rPr>
        <w:t xml:space="preserve">  </w:t>
      </w:r>
    </w:p>
    <w:p w:rsidR="00F635AD" w:rsidRPr="00333491" w:rsidRDefault="00F635AD" w:rsidP="00F635AD">
      <w:pPr>
        <w:pStyle w:val="11"/>
        <w:spacing w:before="0" w:line="360" w:lineRule="auto"/>
        <w:jc w:val="both"/>
        <w:rPr>
          <w:szCs w:val="28"/>
        </w:rPr>
      </w:pPr>
      <w:r w:rsidRPr="00333491">
        <w:rPr>
          <w:i/>
          <w:szCs w:val="28"/>
          <w:u w:val="single"/>
          <w:lang w:val="en-US"/>
        </w:rPr>
        <w:t>seats</w:t>
      </w:r>
      <w:r w:rsidRPr="00333491">
        <w:rPr>
          <w:i/>
          <w:szCs w:val="28"/>
          <w:u w:val="single"/>
        </w:rPr>
        <w:t xml:space="preserve"> 18 </w:t>
      </w:r>
      <w:r w:rsidRPr="00333491">
        <w:rPr>
          <w:i/>
          <w:szCs w:val="28"/>
          <w:u w:val="single"/>
          <w:lang w:val="en-US"/>
        </w:rPr>
        <w:t>and</w:t>
      </w:r>
      <w:r w:rsidRPr="00333491">
        <w:rPr>
          <w:i/>
          <w:szCs w:val="28"/>
          <w:u w:val="single"/>
        </w:rPr>
        <w:t xml:space="preserve"> 19</w:t>
      </w:r>
      <w:r w:rsidRPr="00333491">
        <w:rPr>
          <w:i/>
          <w:szCs w:val="28"/>
        </w:rPr>
        <w:t xml:space="preserve">.                                      </w:t>
      </w:r>
      <w:r w:rsidRPr="00333491">
        <w:rPr>
          <w:szCs w:val="28"/>
          <w:u w:val="single"/>
        </w:rPr>
        <w:t xml:space="preserve">ряд, восемнадцатое и </w:t>
      </w:r>
      <w:proofErr w:type="spellStart"/>
      <w:r w:rsidRPr="00333491">
        <w:rPr>
          <w:szCs w:val="28"/>
          <w:u w:val="single"/>
        </w:rPr>
        <w:t>девятнад</w:t>
      </w:r>
      <w:proofErr w:type="spellEnd"/>
      <w:r w:rsidRPr="00333491">
        <w:rPr>
          <w:szCs w:val="28"/>
          <w:u w:val="single"/>
        </w:rPr>
        <w:t>-</w:t>
      </w:r>
    </w:p>
    <w:p w:rsidR="00F635AD" w:rsidRPr="00333491" w:rsidRDefault="00F635AD" w:rsidP="00F635AD">
      <w:pPr>
        <w:pStyle w:val="11"/>
        <w:spacing w:before="0" w:line="360" w:lineRule="auto"/>
        <w:jc w:val="both"/>
        <w:rPr>
          <w:szCs w:val="28"/>
          <w:u w:val="single"/>
        </w:rPr>
      </w:pPr>
      <w:r w:rsidRPr="00333491">
        <w:rPr>
          <w:szCs w:val="28"/>
        </w:rPr>
        <w:t xml:space="preserve">                                                                </w:t>
      </w:r>
      <w:proofErr w:type="spellStart"/>
      <w:r w:rsidRPr="00333491">
        <w:rPr>
          <w:szCs w:val="28"/>
          <w:u w:val="single"/>
        </w:rPr>
        <w:t>цатое</w:t>
      </w:r>
      <w:proofErr w:type="spellEnd"/>
      <w:r w:rsidRPr="00333491">
        <w:rPr>
          <w:szCs w:val="28"/>
          <w:u w:val="single"/>
        </w:rPr>
        <w:t xml:space="preserve"> места.</w:t>
      </w:r>
    </w:p>
    <w:p w:rsidR="00F635AD" w:rsidRPr="007E0AA4" w:rsidRDefault="00F635AD" w:rsidP="00F635AD">
      <w:pPr>
        <w:tabs>
          <w:tab w:val="left" w:pos="0"/>
          <w:tab w:val="left" w:pos="7938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E0AA4">
        <w:rPr>
          <w:sz w:val="28"/>
          <w:szCs w:val="28"/>
        </w:rPr>
        <w:t xml:space="preserve"> Специальные вопросы произносятся с понижающейся интонацией.</w:t>
      </w:r>
      <w:bookmarkStart w:id="3" w:name="_Toc20244986"/>
    </w:p>
    <w:p w:rsidR="00F635AD" w:rsidRPr="00333491" w:rsidRDefault="00F635AD" w:rsidP="00F635AD">
      <w:pPr>
        <w:pStyle w:val="110"/>
        <w:spacing w:line="360" w:lineRule="auto"/>
        <w:jc w:val="center"/>
        <w:rPr>
          <w:szCs w:val="28"/>
        </w:rPr>
      </w:pPr>
      <w:r w:rsidRPr="00333491">
        <w:rPr>
          <w:szCs w:val="28"/>
        </w:rPr>
        <w:t>Альтернативные вопросы (</w:t>
      </w:r>
      <w:r w:rsidRPr="00333491">
        <w:rPr>
          <w:i/>
          <w:szCs w:val="28"/>
          <w:lang w:val="en-US"/>
        </w:rPr>
        <w:t>Alternative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Questions</w:t>
      </w:r>
      <w:r w:rsidRPr="00333491">
        <w:rPr>
          <w:szCs w:val="28"/>
        </w:rPr>
        <w:t>)</w:t>
      </w:r>
      <w:bookmarkEnd w:id="3"/>
    </w:p>
    <w:p w:rsidR="00F635AD" w:rsidRPr="00333491" w:rsidRDefault="00F635AD" w:rsidP="00F635AD">
      <w:pPr>
        <w:pStyle w:val="11"/>
        <w:spacing w:before="0" w:line="360" w:lineRule="auto"/>
        <w:ind w:right="-1" w:firstLine="0"/>
        <w:jc w:val="both"/>
        <w:rPr>
          <w:szCs w:val="28"/>
        </w:rPr>
      </w:pPr>
      <w:r w:rsidRPr="00333491">
        <w:rPr>
          <w:szCs w:val="28"/>
        </w:rPr>
        <w:t xml:space="preserve">          Альтернативный вопрос имеет значение выбора одного из двух лиц, предметов, действий, качеств и т.д. и может быть поставлен к любому члену предложения. Альтернативный вопрос может начинаться с глагола (как общий вопрос) или с вопросительного слова (как специальный вопрос) и обязательно содержит союз </w:t>
      </w:r>
      <w:r w:rsidRPr="00333491">
        <w:rPr>
          <w:b/>
          <w:i/>
          <w:szCs w:val="28"/>
          <w:lang w:val="en-US"/>
        </w:rPr>
        <w:t>or</w:t>
      </w:r>
      <w:r w:rsidRPr="00333491">
        <w:rPr>
          <w:szCs w:val="28"/>
        </w:rPr>
        <w:t xml:space="preserve">. Часть вопроса до союза произносится с повышающейся интонацией, после союза </w:t>
      </w:r>
      <w:r w:rsidRPr="00333491">
        <w:rPr>
          <w:b/>
          <w:i/>
          <w:szCs w:val="28"/>
        </w:rPr>
        <w:t>о</w:t>
      </w:r>
      <w:r w:rsidRPr="00333491">
        <w:rPr>
          <w:b/>
          <w:i/>
          <w:szCs w:val="28"/>
          <w:lang w:val="en-US"/>
        </w:rPr>
        <w:t>r</w:t>
      </w:r>
      <w:r w:rsidRPr="00333491">
        <w:rPr>
          <w:szCs w:val="28"/>
        </w:rPr>
        <w:t xml:space="preserve"> - с понижающейся интонацией.</w:t>
      </w:r>
    </w:p>
    <w:p w:rsidR="00F635AD" w:rsidRPr="00333491" w:rsidRDefault="00F635AD" w:rsidP="00F635AD">
      <w:pPr>
        <w:pStyle w:val="11"/>
        <w:spacing w:before="0" w:line="360" w:lineRule="auto"/>
        <w:ind w:right="-1"/>
        <w:jc w:val="both"/>
        <w:rPr>
          <w:szCs w:val="28"/>
        </w:rPr>
      </w:pPr>
      <w:r w:rsidRPr="00333491">
        <w:rPr>
          <w:szCs w:val="28"/>
        </w:rPr>
        <w:t>Ответы на альтернативные вопросы ко всем членам предложения, кроме ответа на вопрос к подлежащему, даются в полной форме:</w:t>
      </w:r>
    </w:p>
    <w:p w:rsidR="00F635AD" w:rsidRPr="00333491" w:rsidRDefault="00F635AD" w:rsidP="00F635AD">
      <w:pPr>
        <w:pStyle w:val="11"/>
        <w:spacing w:before="0" w:line="360" w:lineRule="auto"/>
        <w:ind w:right="-1"/>
        <w:jc w:val="both"/>
        <w:rPr>
          <w:szCs w:val="28"/>
        </w:rPr>
      </w:pPr>
      <w:r w:rsidRPr="00333491">
        <w:rPr>
          <w:i/>
          <w:szCs w:val="28"/>
          <w:lang w:val="en-US"/>
        </w:rPr>
        <w:t xml:space="preserve">Do you work or (do you) study?-         </w:t>
      </w:r>
      <w:r w:rsidRPr="00333491">
        <w:rPr>
          <w:i/>
          <w:szCs w:val="28"/>
        </w:rPr>
        <w:t xml:space="preserve">- </w:t>
      </w:r>
      <w:r w:rsidRPr="00333491">
        <w:rPr>
          <w:szCs w:val="28"/>
        </w:rPr>
        <w:t>Вы работаете или учитесь? -</w:t>
      </w:r>
    </w:p>
    <w:p w:rsidR="00F635AD" w:rsidRPr="00333491" w:rsidRDefault="00F635AD" w:rsidP="00F635AD">
      <w:pPr>
        <w:pStyle w:val="11"/>
        <w:spacing w:before="0" w:line="360" w:lineRule="auto"/>
        <w:ind w:right="-1"/>
        <w:jc w:val="both"/>
        <w:rPr>
          <w:szCs w:val="28"/>
          <w:lang w:val="en-US"/>
        </w:rPr>
      </w:pPr>
      <w:r w:rsidRPr="00333491">
        <w:rPr>
          <w:i/>
          <w:szCs w:val="28"/>
          <w:u w:val="single"/>
          <w:lang w:val="en-US"/>
        </w:rPr>
        <w:t>I</w:t>
      </w:r>
      <w:r w:rsidRPr="00333491">
        <w:rPr>
          <w:i/>
          <w:szCs w:val="28"/>
          <w:u w:val="single"/>
        </w:rPr>
        <w:t xml:space="preserve"> </w:t>
      </w:r>
      <w:r w:rsidRPr="00333491">
        <w:rPr>
          <w:i/>
          <w:szCs w:val="28"/>
          <w:u w:val="single"/>
          <w:lang w:val="en-US"/>
        </w:rPr>
        <w:t>study</w:t>
      </w:r>
      <w:r w:rsidRPr="00333491">
        <w:rPr>
          <w:i/>
          <w:szCs w:val="28"/>
        </w:rPr>
        <w:t xml:space="preserve">.                                                    </w:t>
      </w:r>
      <w:r w:rsidRPr="00333491">
        <w:rPr>
          <w:szCs w:val="28"/>
          <w:u w:val="single"/>
        </w:rPr>
        <w:t>Я</w:t>
      </w:r>
      <w:r w:rsidRPr="00333491">
        <w:rPr>
          <w:szCs w:val="28"/>
          <w:u w:val="single"/>
          <w:lang w:val="en-US"/>
        </w:rPr>
        <w:t xml:space="preserve"> </w:t>
      </w:r>
      <w:r w:rsidRPr="00333491">
        <w:rPr>
          <w:szCs w:val="28"/>
          <w:u w:val="single"/>
        </w:rPr>
        <w:t>учусь</w:t>
      </w:r>
      <w:r w:rsidRPr="00333491">
        <w:rPr>
          <w:szCs w:val="28"/>
          <w:u w:val="single"/>
          <w:lang w:val="en-US"/>
        </w:rPr>
        <w:t>.</w:t>
      </w:r>
    </w:p>
    <w:p w:rsidR="00F635AD" w:rsidRPr="00333491" w:rsidRDefault="00F635AD" w:rsidP="00F635AD">
      <w:pPr>
        <w:pStyle w:val="11"/>
        <w:spacing w:before="0" w:line="360" w:lineRule="auto"/>
        <w:ind w:right="-1"/>
        <w:jc w:val="both"/>
        <w:rPr>
          <w:szCs w:val="28"/>
          <w:lang w:val="en-US"/>
        </w:rPr>
      </w:pPr>
      <w:r w:rsidRPr="00333491">
        <w:rPr>
          <w:i/>
          <w:szCs w:val="28"/>
          <w:lang w:val="en-US"/>
        </w:rPr>
        <w:t xml:space="preserve">When will you come: in the evening    - </w:t>
      </w:r>
      <w:r w:rsidRPr="00333491">
        <w:rPr>
          <w:szCs w:val="28"/>
        </w:rPr>
        <w:t>Когда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вы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придете</w:t>
      </w:r>
      <w:r w:rsidRPr="00333491">
        <w:rPr>
          <w:szCs w:val="28"/>
          <w:lang w:val="en-US"/>
        </w:rPr>
        <w:t xml:space="preserve">: </w:t>
      </w:r>
      <w:r w:rsidRPr="00333491">
        <w:rPr>
          <w:szCs w:val="28"/>
        </w:rPr>
        <w:t>вечером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или</w:t>
      </w:r>
      <w:r w:rsidRPr="00333491">
        <w:rPr>
          <w:szCs w:val="28"/>
          <w:lang w:val="en-US"/>
        </w:rPr>
        <w:t xml:space="preserve"> </w:t>
      </w:r>
    </w:p>
    <w:p w:rsidR="00F635AD" w:rsidRPr="00333491" w:rsidRDefault="00F635AD" w:rsidP="00F635AD">
      <w:pPr>
        <w:pStyle w:val="11"/>
        <w:spacing w:before="0" w:line="360" w:lineRule="auto"/>
        <w:ind w:right="-1"/>
        <w:jc w:val="both"/>
        <w:rPr>
          <w:szCs w:val="28"/>
          <w:lang w:val="en-US"/>
        </w:rPr>
      </w:pPr>
      <w:r w:rsidRPr="00333491">
        <w:rPr>
          <w:i/>
          <w:szCs w:val="28"/>
          <w:lang w:val="en-US"/>
        </w:rPr>
        <w:t xml:space="preserve">or in the morning? – </w:t>
      </w:r>
      <w:r w:rsidRPr="00333491">
        <w:rPr>
          <w:i/>
          <w:szCs w:val="28"/>
          <w:u w:val="single"/>
          <w:lang w:val="en-US"/>
        </w:rPr>
        <w:t>I’ll come in</w:t>
      </w:r>
      <w:r w:rsidRPr="00333491">
        <w:rPr>
          <w:i/>
          <w:szCs w:val="28"/>
          <w:lang w:val="en-US"/>
        </w:rPr>
        <w:t xml:space="preserve">      </w:t>
      </w:r>
      <w:r w:rsidRPr="00333491">
        <w:rPr>
          <w:szCs w:val="28"/>
        </w:rPr>
        <w:t>утром</w:t>
      </w:r>
      <w:r w:rsidRPr="00333491">
        <w:rPr>
          <w:szCs w:val="28"/>
          <w:lang w:val="en-US"/>
        </w:rPr>
        <w:t xml:space="preserve">? - </w:t>
      </w:r>
      <w:r w:rsidRPr="00333491">
        <w:rPr>
          <w:szCs w:val="28"/>
          <w:u w:val="single"/>
        </w:rPr>
        <w:t>Я</w:t>
      </w:r>
      <w:r w:rsidRPr="00333491">
        <w:rPr>
          <w:szCs w:val="28"/>
          <w:u w:val="single"/>
          <w:lang w:val="en-US"/>
        </w:rPr>
        <w:t xml:space="preserve"> </w:t>
      </w:r>
      <w:proofErr w:type="spellStart"/>
      <w:r w:rsidRPr="00333491">
        <w:rPr>
          <w:szCs w:val="28"/>
          <w:u w:val="single"/>
          <w:lang w:val="en-US"/>
        </w:rPr>
        <w:t>придy</w:t>
      </w:r>
      <w:proofErr w:type="spellEnd"/>
      <w:r w:rsidRPr="00333491">
        <w:rPr>
          <w:szCs w:val="28"/>
          <w:u w:val="single"/>
          <w:lang w:val="en-US"/>
        </w:rPr>
        <w:t xml:space="preserve"> </w:t>
      </w:r>
      <w:r w:rsidRPr="00333491">
        <w:rPr>
          <w:szCs w:val="28"/>
          <w:u w:val="single"/>
        </w:rPr>
        <w:t>утром</w:t>
      </w:r>
      <w:r w:rsidRPr="00333491">
        <w:rPr>
          <w:szCs w:val="28"/>
          <w:lang w:val="en-US"/>
        </w:rPr>
        <w:t>.</w:t>
      </w:r>
    </w:p>
    <w:p w:rsidR="00F635AD" w:rsidRPr="00333491" w:rsidRDefault="00F635AD" w:rsidP="00F635AD">
      <w:pPr>
        <w:pStyle w:val="11"/>
        <w:spacing w:before="0" w:line="360" w:lineRule="auto"/>
        <w:ind w:right="-1"/>
        <w:jc w:val="both"/>
        <w:rPr>
          <w:i/>
          <w:szCs w:val="28"/>
          <w:u w:val="single"/>
        </w:rPr>
      </w:pPr>
      <w:r w:rsidRPr="00333491">
        <w:rPr>
          <w:i/>
          <w:szCs w:val="28"/>
          <w:u w:val="single"/>
          <w:lang w:val="en-US"/>
        </w:rPr>
        <w:t>the</w:t>
      </w:r>
      <w:r w:rsidRPr="00333491">
        <w:rPr>
          <w:i/>
          <w:szCs w:val="28"/>
          <w:u w:val="single"/>
        </w:rPr>
        <w:t xml:space="preserve"> </w:t>
      </w:r>
      <w:r w:rsidRPr="00333491">
        <w:rPr>
          <w:i/>
          <w:szCs w:val="28"/>
          <w:u w:val="single"/>
          <w:lang w:val="en-US"/>
        </w:rPr>
        <w:t>morning</w:t>
      </w:r>
      <w:r w:rsidRPr="00333491">
        <w:rPr>
          <w:i/>
          <w:szCs w:val="28"/>
          <w:u w:val="single"/>
        </w:rPr>
        <w:t>.</w:t>
      </w:r>
    </w:p>
    <w:p w:rsidR="00F635AD" w:rsidRPr="00333491" w:rsidRDefault="00F635AD" w:rsidP="00F635AD">
      <w:pPr>
        <w:pStyle w:val="11"/>
        <w:spacing w:before="0" w:line="360" w:lineRule="auto"/>
        <w:jc w:val="both"/>
        <w:rPr>
          <w:szCs w:val="28"/>
        </w:rPr>
      </w:pPr>
      <w:r w:rsidRPr="00333491">
        <w:rPr>
          <w:szCs w:val="28"/>
        </w:rPr>
        <w:t xml:space="preserve">Если альтернативный вопрос относится к подлежащему, то как перед первым, так и перед вторым подлежащим употребляется вспомогательный </w:t>
      </w:r>
      <w:r w:rsidRPr="00333491">
        <w:rPr>
          <w:szCs w:val="28"/>
        </w:rPr>
        <w:lastRenderedPageBreak/>
        <w:t>глагол. Такой вопрос требует краткого ответа:</w:t>
      </w:r>
    </w:p>
    <w:p w:rsidR="00F635AD" w:rsidRPr="00333491" w:rsidRDefault="00F635AD" w:rsidP="00F635AD">
      <w:pPr>
        <w:pStyle w:val="11"/>
        <w:spacing w:before="0" w:line="360" w:lineRule="auto"/>
        <w:jc w:val="both"/>
        <w:rPr>
          <w:szCs w:val="28"/>
        </w:rPr>
      </w:pPr>
      <w:r w:rsidRPr="00333491">
        <w:rPr>
          <w:i/>
          <w:szCs w:val="28"/>
          <w:u w:val="single"/>
          <w:lang w:val="en-US"/>
        </w:rPr>
        <w:t>Did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you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or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u w:val="single"/>
          <w:lang w:val="en-US"/>
        </w:rPr>
        <w:t>did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your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brother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win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the</w:t>
      </w:r>
      <w:r w:rsidRPr="00333491">
        <w:rPr>
          <w:i/>
          <w:szCs w:val="28"/>
        </w:rPr>
        <w:t xml:space="preserve">    - </w:t>
      </w:r>
      <w:r w:rsidRPr="00333491">
        <w:rPr>
          <w:szCs w:val="28"/>
        </w:rPr>
        <w:t xml:space="preserve">Вы или ваш брат завоевали пер-       </w:t>
      </w:r>
    </w:p>
    <w:p w:rsidR="00F635AD" w:rsidRPr="00333491" w:rsidRDefault="00F635AD" w:rsidP="00F635AD">
      <w:pPr>
        <w:pStyle w:val="11"/>
        <w:spacing w:before="0" w:line="360" w:lineRule="auto"/>
        <w:jc w:val="both"/>
        <w:rPr>
          <w:szCs w:val="28"/>
        </w:rPr>
      </w:pPr>
      <w:r w:rsidRPr="00333491">
        <w:rPr>
          <w:i/>
          <w:szCs w:val="28"/>
          <w:lang w:val="en-US"/>
        </w:rPr>
        <w:t xml:space="preserve">first prize at the chess tournament?-      </w:t>
      </w:r>
      <w:r w:rsidRPr="00333491">
        <w:rPr>
          <w:szCs w:val="28"/>
        </w:rPr>
        <w:t>вое место в шахматном турни-</w:t>
      </w:r>
    </w:p>
    <w:p w:rsidR="00F635AD" w:rsidRPr="00333491" w:rsidRDefault="00F635AD" w:rsidP="00F635AD">
      <w:pPr>
        <w:pStyle w:val="11"/>
        <w:spacing w:before="0" w:line="360" w:lineRule="auto"/>
        <w:jc w:val="both"/>
        <w:rPr>
          <w:szCs w:val="28"/>
          <w:lang w:val="en-US"/>
        </w:rPr>
      </w:pPr>
      <w:r w:rsidRPr="00333491">
        <w:rPr>
          <w:i/>
          <w:szCs w:val="28"/>
          <w:u w:val="single"/>
          <w:lang w:val="en-US"/>
        </w:rPr>
        <w:t>My brother did</w:t>
      </w:r>
      <w:r w:rsidRPr="00333491">
        <w:rPr>
          <w:i/>
          <w:szCs w:val="28"/>
          <w:lang w:val="en-US"/>
        </w:rPr>
        <w:t xml:space="preserve">.                                       </w:t>
      </w:r>
      <w:r w:rsidRPr="00333491">
        <w:rPr>
          <w:szCs w:val="28"/>
        </w:rPr>
        <w:t>ре</w:t>
      </w:r>
      <w:r w:rsidRPr="00333491">
        <w:rPr>
          <w:szCs w:val="28"/>
          <w:lang w:val="en-US"/>
        </w:rPr>
        <w:t xml:space="preserve">? -  </w:t>
      </w:r>
      <w:r w:rsidRPr="00333491">
        <w:rPr>
          <w:szCs w:val="28"/>
          <w:u w:val="single"/>
        </w:rPr>
        <w:t>Мой</w:t>
      </w:r>
      <w:r w:rsidRPr="00333491">
        <w:rPr>
          <w:szCs w:val="28"/>
          <w:u w:val="single"/>
          <w:lang w:val="en-US"/>
        </w:rPr>
        <w:t xml:space="preserve"> </w:t>
      </w:r>
      <w:r w:rsidRPr="00333491">
        <w:rPr>
          <w:szCs w:val="28"/>
          <w:u w:val="single"/>
        </w:rPr>
        <w:t>брат</w:t>
      </w:r>
      <w:r w:rsidRPr="00333491">
        <w:rPr>
          <w:szCs w:val="28"/>
          <w:u w:val="single"/>
          <w:lang w:val="en-US"/>
        </w:rPr>
        <w:t>.</w:t>
      </w:r>
    </w:p>
    <w:p w:rsidR="00F635AD" w:rsidRPr="00333491" w:rsidRDefault="00F635AD" w:rsidP="00F635AD">
      <w:pPr>
        <w:pStyle w:val="11"/>
        <w:spacing w:before="0" w:line="360" w:lineRule="auto"/>
        <w:ind w:firstLine="0"/>
        <w:jc w:val="both"/>
        <w:rPr>
          <w:szCs w:val="28"/>
        </w:rPr>
      </w:pPr>
      <w:r w:rsidRPr="00333491">
        <w:rPr>
          <w:szCs w:val="28"/>
          <w:lang w:val="en-US"/>
        </w:rPr>
        <w:t xml:space="preserve">          </w:t>
      </w:r>
      <w:r w:rsidRPr="00333491">
        <w:rPr>
          <w:szCs w:val="28"/>
        </w:rPr>
        <w:t>Если альтернативный вопрос относится к определению     подлежащего, употребляется прямой порядок слов:</w:t>
      </w:r>
    </w:p>
    <w:p w:rsidR="00F635AD" w:rsidRPr="003B33A7" w:rsidRDefault="00F635AD" w:rsidP="00F635AD">
      <w:pPr>
        <w:pStyle w:val="11"/>
        <w:spacing w:before="0" w:line="360" w:lineRule="auto"/>
        <w:ind w:firstLine="0"/>
        <w:jc w:val="both"/>
        <w:rPr>
          <w:i/>
          <w:szCs w:val="28"/>
        </w:rPr>
      </w:pPr>
      <w:r w:rsidRPr="00333491">
        <w:rPr>
          <w:szCs w:val="28"/>
        </w:rPr>
        <w:t xml:space="preserve">          </w:t>
      </w:r>
      <w:r w:rsidRPr="00333491">
        <w:rPr>
          <w:i/>
          <w:szCs w:val="28"/>
          <w:lang w:val="en-US"/>
        </w:rPr>
        <w:t>What</w:t>
      </w:r>
      <w:r w:rsidRPr="003B33A7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conductors</w:t>
      </w:r>
      <w:r w:rsidRPr="003B33A7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offer</w:t>
      </w:r>
      <w:r w:rsidRPr="003B33A7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more</w:t>
      </w:r>
      <w:r w:rsidRPr="003B33A7">
        <w:rPr>
          <w:i/>
          <w:szCs w:val="28"/>
        </w:rPr>
        <w:t xml:space="preserve">             - </w:t>
      </w:r>
      <w:r w:rsidRPr="00333491">
        <w:rPr>
          <w:szCs w:val="28"/>
        </w:rPr>
        <w:t>Какие</w:t>
      </w:r>
      <w:r w:rsidRPr="003B33A7">
        <w:rPr>
          <w:szCs w:val="28"/>
        </w:rPr>
        <w:t xml:space="preserve"> </w:t>
      </w:r>
      <w:r w:rsidRPr="00333491">
        <w:rPr>
          <w:szCs w:val="28"/>
        </w:rPr>
        <w:t>проводники</w:t>
      </w:r>
      <w:r w:rsidRPr="003B33A7">
        <w:rPr>
          <w:szCs w:val="28"/>
        </w:rPr>
        <w:t xml:space="preserve"> </w:t>
      </w:r>
      <w:r w:rsidRPr="00333491">
        <w:rPr>
          <w:szCs w:val="28"/>
        </w:rPr>
        <w:t>оказывают</w:t>
      </w:r>
      <w:r w:rsidRPr="003B33A7">
        <w:rPr>
          <w:szCs w:val="28"/>
        </w:rPr>
        <w:t xml:space="preserve"> </w:t>
      </w:r>
    </w:p>
    <w:p w:rsidR="00F635AD" w:rsidRPr="00333491" w:rsidRDefault="00F635AD" w:rsidP="00F635AD">
      <w:pPr>
        <w:pStyle w:val="11"/>
        <w:spacing w:before="0" w:line="360" w:lineRule="auto"/>
        <w:ind w:firstLine="0"/>
        <w:jc w:val="both"/>
        <w:rPr>
          <w:szCs w:val="28"/>
        </w:rPr>
      </w:pPr>
      <w:r w:rsidRPr="003B33A7">
        <w:rPr>
          <w:i/>
          <w:szCs w:val="28"/>
        </w:rPr>
        <w:t xml:space="preserve">          </w:t>
      </w:r>
      <w:r w:rsidRPr="00333491">
        <w:rPr>
          <w:i/>
          <w:szCs w:val="28"/>
          <w:lang w:val="en-US"/>
        </w:rPr>
        <w:t xml:space="preserve">resistance: long ones or short ones?  </w:t>
      </w:r>
      <w:r w:rsidRPr="00333491">
        <w:rPr>
          <w:szCs w:val="28"/>
        </w:rPr>
        <w:t xml:space="preserve">большее сопротивление: длинные </w:t>
      </w:r>
    </w:p>
    <w:p w:rsidR="00F635AD" w:rsidRPr="00333491" w:rsidRDefault="00F635AD" w:rsidP="00F635AD">
      <w:pPr>
        <w:pStyle w:val="11"/>
        <w:spacing w:before="0" w:line="360" w:lineRule="auto"/>
        <w:ind w:firstLine="0"/>
        <w:jc w:val="both"/>
        <w:rPr>
          <w:szCs w:val="28"/>
        </w:rPr>
      </w:pPr>
      <w:r w:rsidRPr="00333491">
        <w:rPr>
          <w:szCs w:val="28"/>
        </w:rPr>
        <w:t xml:space="preserve">                                                                      или короткие?</w:t>
      </w:r>
    </w:p>
    <w:p w:rsidR="00F635AD" w:rsidRPr="00333491" w:rsidRDefault="00F635AD" w:rsidP="00F635AD">
      <w:pPr>
        <w:pStyle w:val="110"/>
        <w:spacing w:line="360" w:lineRule="auto"/>
        <w:jc w:val="center"/>
        <w:rPr>
          <w:szCs w:val="28"/>
        </w:rPr>
      </w:pPr>
      <w:bookmarkStart w:id="4" w:name="_Toc20244987"/>
      <w:r w:rsidRPr="00333491">
        <w:rPr>
          <w:szCs w:val="28"/>
        </w:rPr>
        <w:t>Разделительные вопросы (</w:t>
      </w:r>
      <w:r w:rsidRPr="00333491">
        <w:rPr>
          <w:i/>
          <w:szCs w:val="28"/>
          <w:lang w:val="en-US"/>
        </w:rPr>
        <w:t>Disjunctive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Questions</w:t>
      </w:r>
      <w:r w:rsidRPr="00333491">
        <w:rPr>
          <w:i/>
          <w:szCs w:val="28"/>
        </w:rPr>
        <w:t>)</w:t>
      </w:r>
      <w:bookmarkEnd w:id="4"/>
    </w:p>
    <w:p w:rsidR="00F635AD" w:rsidRPr="00333491" w:rsidRDefault="00F635AD" w:rsidP="00F635AD">
      <w:pPr>
        <w:pStyle w:val="11"/>
        <w:spacing w:before="0" w:line="360" w:lineRule="auto"/>
        <w:ind w:right="-1"/>
        <w:jc w:val="both"/>
        <w:rPr>
          <w:szCs w:val="28"/>
        </w:rPr>
      </w:pPr>
      <w:r w:rsidRPr="00333491">
        <w:rPr>
          <w:szCs w:val="28"/>
        </w:rPr>
        <w:t xml:space="preserve">Разделительные вопросы состоят из двух частей. Первая - повествовательное предложение в утвердительной или отрицательной форме, вторая - краткий общий вопрос, состоящий из подлежащего-местоимения и вспомогательного или модального глагола.  Если первая часть утвердительная (когда ожидается ответ </w:t>
      </w:r>
      <w:r w:rsidRPr="00333491">
        <w:rPr>
          <w:i/>
          <w:szCs w:val="28"/>
          <w:lang w:val="en-US"/>
        </w:rPr>
        <w:t>Yes</w:t>
      </w:r>
      <w:r w:rsidRPr="00333491">
        <w:rPr>
          <w:szCs w:val="28"/>
        </w:rPr>
        <w:t xml:space="preserve">), то вторая - отрицательная; если первая часть отрицательная (когда ожидается ответ </w:t>
      </w:r>
      <w:r w:rsidRPr="00333491">
        <w:rPr>
          <w:i/>
          <w:szCs w:val="28"/>
          <w:lang w:val="en-US"/>
        </w:rPr>
        <w:t>No</w:t>
      </w:r>
      <w:r w:rsidRPr="00333491">
        <w:rPr>
          <w:szCs w:val="28"/>
        </w:rPr>
        <w:t>), то вторая не содержит отрицания.</w:t>
      </w:r>
    </w:p>
    <w:p w:rsidR="00F635AD" w:rsidRPr="00333491" w:rsidRDefault="00F635AD" w:rsidP="00F635AD">
      <w:pPr>
        <w:pStyle w:val="11"/>
        <w:spacing w:before="0" w:line="360" w:lineRule="auto"/>
        <w:ind w:right="-1"/>
        <w:jc w:val="both"/>
        <w:rPr>
          <w:szCs w:val="28"/>
        </w:rPr>
      </w:pPr>
      <w:r w:rsidRPr="00333491">
        <w:rPr>
          <w:szCs w:val="28"/>
        </w:rPr>
        <w:t>Первая часть разделительного вопроса произносится с понижающейся интонацией. Интонация второй части разделительного вопроса зависит от коммуникативного намерения спрашивающего: если спрашивающий не уверен в том, какой ответ он получит, т.е. вопрос действительно является вопросом, то вторая часть вопроса произносится с повышающейся интонацией. Если</w:t>
      </w:r>
      <w:r w:rsidRPr="00333491">
        <w:rPr>
          <w:smallCaps/>
          <w:szCs w:val="28"/>
        </w:rPr>
        <w:t xml:space="preserve"> </w:t>
      </w:r>
      <w:r w:rsidRPr="00333491">
        <w:rPr>
          <w:szCs w:val="28"/>
        </w:rPr>
        <w:t>же разделительный вопрос выполняет риторическую функцию, его вторая часть произносится с понижающейся интонацией и не требует ответа.</w:t>
      </w:r>
    </w:p>
    <w:p w:rsidR="00F635AD" w:rsidRPr="00333491" w:rsidRDefault="00F635AD" w:rsidP="00F635AD">
      <w:pPr>
        <w:pStyle w:val="11"/>
        <w:spacing w:before="0" w:line="360" w:lineRule="auto"/>
        <w:ind w:firstLine="680"/>
        <w:jc w:val="both"/>
        <w:rPr>
          <w:szCs w:val="28"/>
        </w:rPr>
      </w:pPr>
      <w:r w:rsidRPr="00333491">
        <w:rPr>
          <w:szCs w:val="28"/>
        </w:rPr>
        <w:t xml:space="preserve">Разделительные вопросы соответствуют в русском языке вопросам с вводными словами: «Не так ли? Не правда ли? Правда? Да?» или </w:t>
      </w:r>
      <w:proofErr w:type="spellStart"/>
      <w:r w:rsidRPr="00333491">
        <w:rPr>
          <w:szCs w:val="28"/>
        </w:rPr>
        <w:t>полувопросу-полуутверждению</w:t>
      </w:r>
      <w:proofErr w:type="spellEnd"/>
      <w:r w:rsidRPr="00333491">
        <w:rPr>
          <w:szCs w:val="28"/>
        </w:rPr>
        <w:t xml:space="preserve"> с усилительным наречием «ведь»:</w:t>
      </w:r>
    </w:p>
    <w:p w:rsidR="00F635AD" w:rsidRPr="00333491" w:rsidRDefault="00F635AD" w:rsidP="00F635AD">
      <w:pPr>
        <w:pStyle w:val="11"/>
        <w:spacing w:before="0" w:line="360" w:lineRule="auto"/>
        <w:ind w:right="400" w:firstLine="0"/>
        <w:jc w:val="both"/>
        <w:rPr>
          <w:szCs w:val="28"/>
        </w:rPr>
      </w:pPr>
      <w:r w:rsidRPr="00333491">
        <w:rPr>
          <w:szCs w:val="28"/>
        </w:rPr>
        <w:t xml:space="preserve">          </w:t>
      </w:r>
      <w:r w:rsidRPr="00333491">
        <w:rPr>
          <w:i/>
          <w:szCs w:val="28"/>
          <w:lang w:val="en-US"/>
        </w:rPr>
        <w:t xml:space="preserve">He is here, </w:t>
      </w:r>
      <w:r w:rsidRPr="00333491">
        <w:rPr>
          <w:i/>
          <w:szCs w:val="28"/>
          <w:u w:val="single"/>
          <w:lang w:val="en-US"/>
        </w:rPr>
        <w:t>isn’t he</w:t>
      </w:r>
      <w:r w:rsidRPr="00333491">
        <w:rPr>
          <w:i/>
          <w:szCs w:val="28"/>
          <w:lang w:val="en-US"/>
        </w:rPr>
        <w:t xml:space="preserve">?                         </w:t>
      </w:r>
      <w:r w:rsidRPr="00333491">
        <w:rPr>
          <w:i/>
          <w:szCs w:val="28"/>
        </w:rPr>
        <w:t xml:space="preserve">- </w:t>
      </w:r>
      <w:r w:rsidRPr="00333491">
        <w:rPr>
          <w:szCs w:val="28"/>
        </w:rPr>
        <w:t xml:space="preserve">Он здесь, </w:t>
      </w:r>
      <w:r w:rsidRPr="00333491">
        <w:rPr>
          <w:szCs w:val="28"/>
          <w:u w:val="single"/>
        </w:rPr>
        <w:t>не так ли</w:t>
      </w:r>
      <w:r w:rsidRPr="00333491">
        <w:rPr>
          <w:szCs w:val="28"/>
        </w:rPr>
        <w:t>?</w:t>
      </w:r>
    </w:p>
    <w:p w:rsidR="00F635AD" w:rsidRPr="00333491" w:rsidRDefault="00F635AD" w:rsidP="00F635AD">
      <w:pPr>
        <w:pStyle w:val="11"/>
        <w:spacing w:before="0" w:line="360" w:lineRule="auto"/>
        <w:ind w:right="400" w:firstLine="0"/>
        <w:jc w:val="both"/>
        <w:rPr>
          <w:szCs w:val="28"/>
        </w:rPr>
      </w:pPr>
      <w:r w:rsidRPr="00333491">
        <w:rPr>
          <w:szCs w:val="28"/>
        </w:rPr>
        <w:t xml:space="preserve">          </w:t>
      </w:r>
      <w:r w:rsidRPr="00333491">
        <w:rPr>
          <w:i/>
          <w:szCs w:val="28"/>
          <w:lang w:val="en-US"/>
        </w:rPr>
        <w:t xml:space="preserve">He isn’t here, </w:t>
      </w:r>
      <w:r w:rsidRPr="00333491">
        <w:rPr>
          <w:i/>
          <w:szCs w:val="28"/>
          <w:u w:val="single"/>
          <w:lang w:val="en-US"/>
        </w:rPr>
        <w:t>is he</w:t>
      </w:r>
      <w:r w:rsidRPr="00333491">
        <w:rPr>
          <w:i/>
          <w:szCs w:val="28"/>
          <w:lang w:val="en-US"/>
        </w:rPr>
        <w:t xml:space="preserve">?                         </w:t>
      </w:r>
      <w:r w:rsidRPr="00333491">
        <w:rPr>
          <w:i/>
          <w:szCs w:val="28"/>
        </w:rPr>
        <w:t xml:space="preserve">- </w:t>
      </w:r>
      <w:r w:rsidRPr="00333491">
        <w:rPr>
          <w:szCs w:val="28"/>
        </w:rPr>
        <w:t xml:space="preserve">Его здесь нет, </w:t>
      </w:r>
      <w:r w:rsidRPr="00333491">
        <w:rPr>
          <w:szCs w:val="28"/>
          <w:u w:val="single"/>
        </w:rPr>
        <w:t>не правда ли</w:t>
      </w:r>
      <w:r w:rsidRPr="00333491">
        <w:rPr>
          <w:szCs w:val="28"/>
        </w:rPr>
        <w:t xml:space="preserve">? </w:t>
      </w:r>
    </w:p>
    <w:p w:rsidR="00F635AD" w:rsidRPr="00333491" w:rsidRDefault="00F635AD" w:rsidP="00F635AD">
      <w:pPr>
        <w:pStyle w:val="11"/>
        <w:spacing w:before="0" w:line="360" w:lineRule="auto"/>
        <w:ind w:right="400" w:firstLine="0"/>
        <w:jc w:val="both"/>
        <w:rPr>
          <w:i/>
          <w:szCs w:val="28"/>
          <w:lang w:val="en-US"/>
        </w:rPr>
      </w:pPr>
      <w:r w:rsidRPr="00333491">
        <w:rPr>
          <w:szCs w:val="28"/>
        </w:rPr>
        <w:t xml:space="preserve">          </w:t>
      </w:r>
      <w:proofErr w:type="spellStart"/>
      <w:r w:rsidRPr="00333491">
        <w:rPr>
          <w:i/>
          <w:szCs w:val="28"/>
          <w:lang w:val="en-US"/>
        </w:rPr>
        <w:t>Jаne</w:t>
      </w:r>
      <w:proofErr w:type="spellEnd"/>
      <w:r w:rsidRPr="00333491">
        <w:rPr>
          <w:i/>
          <w:szCs w:val="28"/>
          <w:lang w:val="en-US"/>
        </w:rPr>
        <w:t xml:space="preserve"> doesn’t play tennis,</w:t>
      </w:r>
      <w:r w:rsidRPr="00333491">
        <w:rPr>
          <w:i/>
          <w:szCs w:val="28"/>
          <w:u w:val="single"/>
          <w:lang w:val="en-US"/>
        </w:rPr>
        <w:t xml:space="preserve"> does she</w:t>
      </w:r>
      <w:r w:rsidRPr="00333491">
        <w:rPr>
          <w:i/>
          <w:szCs w:val="28"/>
          <w:lang w:val="en-US"/>
        </w:rPr>
        <w:t>? -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Джейн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не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играет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в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теннис</w:t>
      </w:r>
      <w:r w:rsidRPr="00333491">
        <w:rPr>
          <w:szCs w:val="28"/>
          <w:lang w:val="en-US"/>
        </w:rPr>
        <w:t xml:space="preserve">, </w:t>
      </w:r>
      <w:r w:rsidRPr="00333491">
        <w:rPr>
          <w:szCs w:val="28"/>
          <w:u w:val="single"/>
        </w:rPr>
        <w:t>да</w:t>
      </w:r>
      <w:r w:rsidRPr="00333491">
        <w:rPr>
          <w:szCs w:val="28"/>
          <w:lang w:val="en-US"/>
        </w:rPr>
        <w:t xml:space="preserve">? </w:t>
      </w:r>
    </w:p>
    <w:p w:rsidR="00F635AD" w:rsidRPr="00333491" w:rsidRDefault="00F635AD" w:rsidP="00F635AD">
      <w:pPr>
        <w:pStyle w:val="11"/>
        <w:spacing w:before="0" w:line="360" w:lineRule="auto"/>
        <w:ind w:right="400" w:firstLine="0"/>
        <w:jc w:val="both"/>
        <w:rPr>
          <w:szCs w:val="28"/>
        </w:rPr>
      </w:pPr>
      <w:r w:rsidRPr="00333491">
        <w:rPr>
          <w:i/>
          <w:szCs w:val="28"/>
          <w:lang w:val="en-US"/>
        </w:rPr>
        <w:lastRenderedPageBreak/>
        <w:t xml:space="preserve">          You have such a book, </w:t>
      </w:r>
      <w:r w:rsidRPr="00333491">
        <w:rPr>
          <w:i/>
          <w:szCs w:val="28"/>
          <w:u w:val="single"/>
          <w:lang w:val="en-US"/>
        </w:rPr>
        <w:t>haven’t you</w:t>
      </w:r>
      <w:r w:rsidRPr="00333491">
        <w:rPr>
          <w:i/>
          <w:szCs w:val="28"/>
          <w:lang w:val="en-US"/>
        </w:rPr>
        <w:t xml:space="preserve">?- </w:t>
      </w:r>
      <w:r w:rsidRPr="00333491">
        <w:rPr>
          <w:szCs w:val="28"/>
        </w:rPr>
        <w:t xml:space="preserve">У тебя </w:t>
      </w:r>
      <w:r w:rsidRPr="00333491">
        <w:rPr>
          <w:szCs w:val="28"/>
          <w:u w:val="single"/>
        </w:rPr>
        <w:t>ведь</w:t>
      </w:r>
      <w:r w:rsidRPr="00333491">
        <w:rPr>
          <w:szCs w:val="28"/>
        </w:rPr>
        <w:t xml:space="preserve"> есть такая книга?</w:t>
      </w:r>
    </w:p>
    <w:p w:rsidR="00F635AD" w:rsidRPr="00333491" w:rsidRDefault="00F635AD" w:rsidP="00F635AD">
      <w:pPr>
        <w:pStyle w:val="11"/>
        <w:spacing w:before="0" w:line="360" w:lineRule="auto"/>
        <w:ind w:left="40" w:firstLine="0"/>
        <w:jc w:val="both"/>
        <w:rPr>
          <w:szCs w:val="28"/>
        </w:rPr>
      </w:pPr>
      <w:r w:rsidRPr="00333491">
        <w:rPr>
          <w:szCs w:val="28"/>
        </w:rPr>
        <w:t xml:space="preserve">          На разделительные вопросы обычно даются ответы с краткими утвердительными или отрицательными фразами:</w:t>
      </w:r>
    </w:p>
    <w:p w:rsidR="00F635AD" w:rsidRPr="00333491" w:rsidRDefault="00F635AD" w:rsidP="00F635AD">
      <w:pPr>
        <w:pStyle w:val="11"/>
        <w:spacing w:before="0" w:line="360" w:lineRule="auto"/>
        <w:jc w:val="both"/>
        <w:rPr>
          <w:szCs w:val="28"/>
          <w:lang w:val="en-US"/>
        </w:rPr>
      </w:pPr>
      <w:r w:rsidRPr="00333491">
        <w:rPr>
          <w:i/>
          <w:szCs w:val="28"/>
          <w:lang w:val="en-US"/>
        </w:rPr>
        <w:t xml:space="preserve">Today is Monday, isn’t it? – </w:t>
      </w:r>
      <w:r w:rsidRPr="00333491">
        <w:rPr>
          <w:i/>
          <w:szCs w:val="28"/>
          <w:u w:val="single"/>
          <w:lang w:val="en-US"/>
        </w:rPr>
        <w:t xml:space="preserve">Yes, it </w:t>
      </w:r>
      <w:r w:rsidRPr="00333491">
        <w:rPr>
          <w:i/>
          <w:szCs w:val="28"/>
          <w:lang w:val="en-US"/>
        </w:rPr>
        <w:t xml:space="preserve">- </w:t>
      </w:r>
      <w:r w:rsidRPr="00333491">
        <w:rPr>
          <w:szCs w:val="28"/>
        </w:rPr>
        <w:t>Сегодня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ведь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понедельник</w:t>
      </w:r>
      <w:r w:rsidRPr="00333491">
        <w:rPr>
          <w:szCs w:val="28"/>
          <w:lang w:val="en-US"/>
        </w:rPr>
        <w:t xml:space="preserve">? – </w:t>
      </w:r>
      <w:r w:rsidRPr="00333491">
        <w:rPr>
          <w:szCs w:val="28"/>
          <w:u w:val="single"/>
        </w:rPr>
        <w:t>Да</w:t>
      </w:r>
      <w:r w:rsidRPr="00333491">
        <w:rPr>
          <w:szCs w:val="28"/>
          <w:lang w:val="en-US"/>
        </w:rPr>
        <w:t>.</w:t>
      </w:r>
    </w:p>
    <w:p w:rsidR="00F635AD" w:rsidRPr="00333491" w:rsidRDefault="00F635AD" w:rsidP="00F635AD">
      <w:pPr>
        <w:pStyle w:val="11"/>
        <w:spacing w:before="0" w:line="360" w:lineRule="auto"/>
        <w:jc w:val="both"/>
        <w:rPr>
          <w:szCs w:val="28"/>
          <w:lang w:val="en-US"/>
        </w:rPr>
      </w:pPr>
      <w:r w:rsidRPr="00333491">
        <w:rPr>
          <w:i/>
          <w:szCs w:val="28"/>
          <w:u w:val="single"/>
          <w:lang w:val="en-US"/>
        </w:rPr>
        <w:t>is</w:t>
      </w:r>
      <w:r w:rsidRPr="00333491">
        <w:rPr>
          <w:szCs w:val="28"/>
          <w:lang w:val="en-US"/>
        </w:rPr>
        <w:t>.</w:t>
      </w:r>
    </w:p>
    <w:p w:rsidR="00F635AD" w:rsidRPr="00333491" w:rsidRDefault="00F635AD" w:rsidP="00F635AD">
      <w:pPr>
        <w:pStyle w:val="11"/>
        <w:spacing w:before="0" w:line="360" w:lineRule="auto"/>
        <w:jc w:val="both"/>
        <w:rPr>
          <w:szCs w:val="28"/>
          <w:lang w:val="en-US"/>
        </w:rPr>
      </w:pPr>
      <w:r w:rsidRPr="00333491">
        <w:rPr>
          <w:i/>
          <w:szCs w:val="28"/>
          <w:lang w:val="en-US"/>
        </w:rPr>
        <w:t xml:space="preserve">You don’t like coffee, do you? – </w:t>
      </w:r>
      <w:r w:rsidRPr="00333491">
        <w:rPr>
          <w:i/>
          <w:szCs w:val="28"/>
          <w:u w:val="single"/>
          <w:lang w:val="en-US"/>
        </w:rPr>
        <w:t>No</w:t>
      </w:r>
      <w:r w:rsidRPr="00333491">
        <w:rPr>
          <w:i/>
          <w:szCs w:val="28"/>
          <w:lang w:val="en-US"/>
        </w:rPr>
        <w:t xml:space="preserve">,- </w:t>
      </w:r>
      <w:r w:rsidRPr="00333491">
        <w:rPr>
          <w:szCs w:val="28"/>
        </w:rPr>
        <w:t>Ты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не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любишь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кофе</w:t>
      </w:r>
      <w:r w:rsidRPr="00333491">
        <w:rPr>
          <w:szCs w:val="28"/>
          <w:lang w:val="en-US"/>
        </w:rPr>
        <w:t xml:space="preserve">, </w:t>
      </w:r>
      <w:r w:rsidRPr="00333491">
        <w:rPr>
          <w:szCs w:val="28"/>
        </w:rPr>
        <w:t>да</w:t>
      </w:r>
      <w:r w:rsidRPr="00333491">
        <w:rPr>
          <w:szCs w:val="28"/>
          <w:lang w:val="en-US"/>
        </w:rPr>
        <w:t xml:space="preserve">? - </w:t>
      </w:r>
      <w:r w:rsidRPr="00333491">
        <w:rPr>
          <w:szCs w:val="28"/>
          <w:u w:val="single"/>
        </w:rPr>
        <w:t>Не</w:t>
      </w:r>
      <w:r w:rsidRPr="00333491">
        <w:rPr>
          <w:szCs w:val="28"/>
          <w:lang w:val="en-US"/>
        </w:rPr>
        <w:t xml:space="preserve"> </w:t>
      </w:r>
    </w:p>
    <w:p w:rsidR="00F635AD" w:rsidRPr="00333491" w:rsidRDefault="00F635AD" w:rsidP="00F635AD">
      <w:pPr>
        <w:pStyle w:val="11"/>
        <w:spacing w:before="0" w:line="360" w:lineRule="auto"/>
        <w:jc w:val="both"/>
        <w:rPr>
          <w:szCs w:val="28"/>
        </w:rPr>
      </w:pPr>
      <w:r w:rsidRPr="00333491">
        <w:rPr>
          <w:i/>
          <w:szCs w:val="28"/>
          <w:u w:val="single"/>
          <w:lang w:val="en-US"/>
        </w:rPr>
        <w:t>I</w:t>
      </w:r>
      <w:r w:rsidRPr="006B7233">
        <w:rPr>
          <w:i/>
          <w:szCs w:val="28"/>
          <w:u w:val="single"/>
        </w:rPr>
        <w:t xml:space="preserve"> </w:t>
      </w:r>
      <w:proofErr w:type="gramStart"/>
      <w:r w:rsidRPr="00333491">
        <w:rPr>
          <w:i/>
          <w:szCs w:val="28"/>
          <w:u w:val="single"/>
          <w:lang w:val="en-US"/>
        </w:rPr>
        <w:t>don</w:t>
      </w:r>
      <w:r w:rsidRPr="006B7233">
        <w:rPr>
          <w:i/>
          <w:szCs w:val="28"/>
          <w:u w:val="single"/>
        </w:rPr>
        <w:t>’</w:t>
      </w:r>
      <w:r w:rsidRPr="00333491">
        <w:rPr>
          <w:i/>
          <w:szCs w:val="28"/>
          <w:u w:val="single"/>
          <w:lang w:val="en-US"/>
        </w:rPr>
        <w:t>t</w:t>
      </w:r>
      <w:proofErr w:type="gramEnd"/>
      <w:r w:rsidRPr="006B7233">
        <w:rPr>
          <w:i/>
          <w:szCs w:val="28"/>
        </w:rPr>
        <w:t xml:space="preserve">.                                                </w:t>
      </w:r>
      <w:r w:rsidRPr="00333491">
        <w:rPr>
          <w:szCs w:val="28"/>
          <w:u w:val="single"/>
        </w:rPr>
        <w:t>люблю</w:t>
      </w:r>
      <w:r w:rsidRPr="00333491">
        <w:rPr>
          <w:szCs w:val="28"/>
        </w:rPr>
        <w:t>.</w:t>
      </w:r>
    </w:p>
    <w:p w:rsidR="00F635AD" w:rsidRPr="00333491" w:rsidRDefault="00F635AD" w:rsidP="00F635AD">
      <w:pPr>
        <w:pStyle w:val="11"/>
        <w:spacing w:before="0" w:line="360" w:lineRule="auto"/>
        <w:ind w:firstLine="0"/>
        <w:jc w:val="both"/>
        <w:rPr>
          <w:szCs w:val="28"/>
          <w:lang w:val="en-US"/>
        </w:rPr>
      </w:pPr>
      <w:r w:rsidRPr="00333491">
        <w:rPr>
          <w:szCs w:val="28"/>
        </w:rPr>
        <w:t xml:space="preserve">Ответом на разделительные вопросы с утвердительной первой частью часто бывают выражения </w:t>
      </w:r>
      <w:r w:rsidRPr="00333491">
        <w:rPr>
          <w:i/>
          <w:szCs w:val="28"/>
          <w:lang w:val="en-US"/>
        </w:rPr>
        <w:t>That</w:t>
      </w:r>
      <w:r w:rsidRPr="00333491">
        <w:rPr>
          <w:i/>
          <w:szCs w:val="28"/>
        </w:rPr>
        <w:t>’</w:t>
      </w:r>
      <w:r w:rsidRPr="00333491">
        <w:rPr>
          <w:i/>
          <w:szCs w:val="28"/>
          <w:lang w:val="en-US"/>
        </w:rPr>
        <w:t>s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right</w:t>
      </w:r>
      <w:r w:rsidRPr="00333491">
        <w:rPr>
          <w:i/>
          <w:szCs w:val="28"/>
        </w:rPr>
        <w:t xml:space="preserve">. </w:t>
      </w:r>
      <w:r w:rsidRPr="00333491">
        <w:rPr>
          <w:i/>
          <w:szCs w:val="28"/>
          <w:lang w:val="en-US"/>
        </w:rPr>
        <w:t>That’s so. Quite right. Quite so</w:t>
      </w:r>
      <w:r w:rsidRPr="00333491">
        <w:rPr>
          <w:szCs w:val="28"/>
          <w:lang w:val="en-US"/>
        </w:rPr>
        <w:t>:</w:t>
      </w:r>
    </w:p>
    <w:p w:rsidR="00F635AD" w:rsidRPr="00333491" w:rsidRDefault="00F635AD" w:rsidP="00F635AD">
      <w:pPr>
        <w:pStyle w:val="11"/>
        <w:spacing w:before="0" w:line="360" w:lineRule="auto"/>
        <w:ind w:firstLine="0"/>
        <w:jc w:val="both"/>
        <w:rPr>
          <w:szCs w:val="28"/>
          <w:lang w:val="en-US"/>
        </w:rPr>
      </w:pPr>
      <w:r w:rsidRPr="00333491">
        <w:rPr>
          <w:szCs w:val="28"/>
          <w:lang w:val="en-US"/>
        </w:rPr>
        <w:t xml:space="preserve">          </w:t>
      </w:r>
      <w:r w:rsidRPr="00333491">
        <w:rPr>
          <w:i/>
          <w:szCs w:val="28"/>
          <w:lang w:val="en-US"/>
        </w:rPr>
        <w:t xml:space="preserve">You have been here before, haven’t     - </w:t>
      </w:r>
      <w:r w:rsidRPr="00333491">
        <w:rPr>
          <w:szCs w:val="28"/>
        </w:rPr>
        <w:t>Вы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здесь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бывали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раньше</w:t>
      </w:r>
      <w:r w:rsidRPr="00333491">
        <w:rPr>
          <w:szCs w:val="28"/>
          <w:lang w:val="en-US"/>
        </w:rPr>
        <w:t xml:space="preserve">, </w:t>
      </w:r>
      <w:r w:rsidRPr="00333491">
        <w:rPr>
          <w:szCs w:val="28"/>
        </w:rPr>
        <w:t>не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так</w:t>
      </w:r>
      <w:r w:rsidRPr="00333491">
        <w:rPr>
          <w:szCs w:val="28"/>
          <w:lang w:val="en-US"/>
        </w:rPr>
        <w:t xml:space="preserve"> </w:t>
      </w:r>
    </w:p>
    <w:p w:rsidR="00F635AD" w:rsidRPr="00333491" w:rsidRDefault="00F635AD" w:rsidP="00F635AD">
      <w:pPr>
        <w:pStyle w:val="11"/>
        <w:spacing w:before="0" w:line="360" w:lineRule="auto"/>
        <w:ind w:firstLine="0"/>
        <w:jc w:val="both"/>
        <w:rPr>
          <w:szCs w:val="28"/>
          <w:lang w:val="en-US"/>
        </w:rPr>
      </w:pPr>
      <w:r w:rsidRPr="00333491">
        <w:rPr>
          <w:szCs w:val="28"/>
          <w:lang w:val="en-US"/>
        </w:rPr>
        <w:t xml:space="preserve">          </w:t>
      </w:r>
      <w:r w:rsidRPr="00333491">
        <w:rPr>
          <w:i/>
          <w:szCs w:val="28"/>
          <w:lang w:val="en-US"/>
        </w:rPr>
        <w:t xml:space="preserve">you? – </w:t>
      </w:r>
      <w:r w:rsidRPr="00333491">
        <w:rPr>
          <w:i/>
          <w:szCs w:val="28"/>
          <w:u w:val="single"/>
          <w:lang w:val="en-US"/>
        </w:rPr>
        <w:t>That’s right</w:t>
      </w:r>
      <w:r w:rsidRPr="00333491">
        <w:rPr>
          <w:i/>
          <w:szCs w:val="28"/>
          <w:lang w:val="en-US"/>
        </w:rPr>
        <w:t xml:space="preserve">.                                </w:t>
      </w:r>
      <w:r w:rsidRPr="00333491">
        <w:rPr>
          <w:szCs w:val="28"/>
        </w:rPr>
        <w:t>ли</w:t>
      </w:r>
      <w:r w:rsidRPr="00333491">
        <w:rPr>
          <w:szCs w:val="28"/>
          <w:lang w:val="en-US"/>
        </w:rPr>
        <w:t xml:space="preserve">?  - </w:t>
      </w:r>
      <w:r w:rsidRPr="00333491">
        <w:rPr>
          <w:szCs w:val="28"/>
          <w:u w:val="single"/>
        </w:rPr>
        <w:t>Верно</w:t>
      </w:r>
      <w:r w:rsidRPr="00333491">
        <w:rPr>
          <w:szCs w:val="28"/>
          <w:lang w:val="en-US"/>
        </w:rPr>
        <w:t xml:space="preserve">. </w:t>
      </w:r>
    </w:p>
    <w:p w:rsidR="00F635AD" w:rsidRPr="00333491" w:rsidRDefault="00F635AD" w:rsidP="00F635AD">
      <w:pPr>
        <w:pStyle w:val="11"/>
        <w:spacing w:before="0" w:line="360" w:lineRule="auto"/>
        <w:ind w:firstLine="0"/>
        <w:jc w:val="both"/>
        <w:rPr>
          <w:szCs w:val="28"/>
          <w:lang w:val="en-US"/>
        </w:rPr>
      </w:pPr>
      <w:r w:rsidRPr="00333491">
        <w:rPr>
          <w:szCs w:val="28"/>
          <w:lang w:val="en-US"/>
        </w:rPr>
        <w:t xml:space="preserve">          </w:t>
      </w:r>
      <w:r w:rsidRPr="00333491">
        <w:rPr>
          <w:i/>
          <w:szCs w:val="28"/>
          <w:lang w:val="en-US"/>
        </w:rPr>
        <w:t xml:space="preserve">You returned from the trip yester-       - </w:t>
      </w:r>
      <w:r w:rsidRPr="00333491">
        <w:rPr>
          <w:szCs w:val="28"/>
        </w:rPr>
        <w:t>Вы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ведь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вернулись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из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поездки</w:t>
      </w:r>
      <w:r w:rsidRPr="00333491">
        <w:rPr>
          <w:szCs w:val="28"/>
          <w:lang w:val="en-US"/>
        </w:rPr>
        <w:t xml:space="preserve">  </w:t>
      </w:r>
    </w:p>
    <w:p w:rsidR="00F635AD" w:rsidRPr="00333491" w:rsidRDefault="00F635AD" w:rsidP="00F635AD">
      <w:pPr>
        <w:pStyle w:val="11"/>
        <w:spacing w:before="0" w:line="360" w:lineRule="auto"/>
        <w:ind w:firstLine="0"/>
        <w:jc w:val="both"/>
        <w:rPr>
          <w:szCs w:val="28"/>
        </w:rPr>
      </w:pPr>
      <w:r w:rsidRPr="00333491">
        <w:rPr>
          <w:szCs w:val="28"/>
          <w:lang w:val="en-US"/>
        </w:rPr>
        <w:t xml:space="preserve">          </w:t>
      </w:r>
      <w:r w:rsidRPr="00333491">
        <w:rPr>
          <w:i/>
          <w:szCs w:val="28"/>
          <w:lang w:val="en-US"/>
        </w:rPr>
        <w:t xml:space="preserve">day, didn’t you? – </w:t>
      </w:r>
      <w:r w:rsidRPr="00333491">
        <w:rPr>
          <w:i/>
          <w:szCs w:val="28"/>
          <w:u w:val="single"/>
          <w:lang w:val="en-US"/>
        </w:rPr>
        <w:t>That’s so</w:t>
      </w:r>
      <w:r w:rsidRPr="00333491">
        <w:rPr>
          <w:i/>
          <w:szCs w:val="28"/>
          <w:lang w:val="en-US"/>
        </w:rPr>
        <w:t xml:space="preserve">.                  </w:t>
      </w:r>
      <w:r w:rsidRPr="00333491">
        <w:rPr>
          <w:szCs w:val="28"/>
        </w:rPr>
        <w:t xml:space="preserve">вчера?- </w:t>
      </w:r>
      <w:r w:rsidRPr="00333491">
        <w:rPr>
          <w:szCs w:val="28"/>
          <w:u w:val="single"/>
        </w:rPr>
        <w:t>Это так</w:t>
      </w:r>
      <w:r w:rsidRPr="00333491">
        <w:rPr>
          <w:szCs w:val="28"/>
        </w:rPr>
        <w:t xml:space="preserve">. </w:t>
      </w:r>
    </w:p>
    <w:p w:rsidR="00F635AD" w:rsidRPr="00333491" w:rsidRDefault="00F635AD" w:rsidP="00F635AD">
      <w:pPr>
        <w:pStyle w:val="11"/>
        <w:spacing w:before="0" w:line="360" w:lineRule="auto"/>
        <w:ind w:firstLine="0"/>
        <w:jc w:val="both"/>
        <w:rPr>
          <w:szCs w:val="28"/>
        </w:rPr>
      </w:pPr>
      <w:r w:rsidRPr="00333491">
        <w:rPr>
          <w:szCs w:val="28"/>
        </w:rPr>
        <w:t xml:space="preserve">          В отличие от русского, в английском языке в утвердительном ответе всегда употребляется слово  </w:t>
      </w:r>
      <w:r w:rsidRPr="00333491">
        <w:rPr>
          <w:i/>
          <w:szCs w:val="28"/>
          <w:lang w:val="en-US"/>
        </w:rPr>
        <w:t>yes</w:t>
      </w:r>
      <w:r w:rsidRPr="00333491">
        <w:rPr>
          <w:szCs w:val="28"/>
        </w:rPr>
        <w:t xml:space="preserve">, а в отрицательном - </w:t>
      </w:r>
      <w:r w:rsidRPr="00333491">
        <w:rPr>
          <w:i/>
          <w:szCs w:val="28"/>
          <w:lang w:val="en-US"/>
        </w:rPr>
        <w:t>no</w:t>
      </w:r>
      <w:r w:rsidRPr="00333491">
        <w:rPr>
          <w:szCs w:val="28"/>
        </w:rPr>
        <w:t>, независимо от того, подтверждается или опровергается мысль спрашивающего. Сравните:</w:t>
      </w:r>
    </w:p>
    <w:p w:rsidR="00F635AD" w:rsidRPr="00333491" w:rsidRDefault="00F635AD" w:rsidP="00F635AD">
      <w:pPr>
        <w:pStyle w:val="11"/>
        <w:spacing w:before="0" w:line="360" w:lineRule="auto"/>
        <w:ind w:firstLine="0"/>
        <w:jc w:val="both"/>
        <w:rPr>
          <w:szCs w:val="28"/>
          <w:lang w:val="en-US"/>
        </w:rPr>
      </w:pPr>
      <w:r w:rsidRPr="00333491">
        <w:rPr>
          <w:szCs w:val="28"/>
        </w:rPr>
        <w:t xml:space="preserve">          </w:t>
      </w:r>
      <w:r w:rsidRPr="00333491">
        <w:rPr>
          <w:i/>
          <w:szCs w:val="28"/>
          <w:lang w:val="en-US"/>
        </w:rPr>
        <w:t xml:space="preserve">You didn’t like the song, did you? - </w:t>
      </w:r>
      <w:r w:rsidRPr="00333491">
        <w:rPr>
          <w:szCs w:val="28"/>
        </w:rPr>
        <w:t>Вам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не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понравилась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песня</w:t>
      </w:r>
      <w:r w:rsidRPr="00333491">
        <w:rPr>
          <w:szCs w:val="28"/>
          <w:lang w:val="en-US"/>
        </w:rPr>
        <w:t xml:space="preserve">, </w:t>
      </w:r>
      <w:r w:rsidRPr="00333491">
        <w:rPr>
          <w:szCs w:val="28"/>
        </w:rPr>
        <w:t>правда</w:t>
      </w:r>
      <w:r w:rsidRPr="00333491">
        <w:rPr>
          <w:szCs w:val="28"/>
          <w:lang w:val="en-US"/>
        </w:rPr>
        <w:t>?</w:t>
      </w:r>
    </w:p>
    <w:p w:rsidR="00F635AD" w:rsidRPr="00333491" w:rsidRDefault="00F635AD" w:rsidP="00F635AD">
      <w:pPr>
        <w:pStyle w:val="11"/>
        <w:spacing w:before="0" w:line="360" w:lineRule="auto"/>
        <w:ind w:firstLine="0"/>
        <w:jc w:val="both"/>
        <w:rPr>
          <w:szCs w:val="28"/>
        </w:rPr>
      </w:pPr>
      <w:r w:rsidRPr="00333491">
        <w:rPr>
          <w:szCs w:val="28"/>
          <w:lang w:val="en-US"/>
        </w:rPr>
        <w:t xml:space="preserve">          </w:t>
      </w:r>
      <w:r w:rsidRPr="00333491">
        <w:rPr>
          <w:i/>
          <w:szCs w:val="28"/>
          <w:u w:val="single"/>
          <w:lang w:val="en-US"/>
        </w:rPr>
        <w:t>Yes, I did</w:t>
      </w:r>
      <w:r w:rsidRPr="00333491">
        <w:rPr>
          <w:i/>
          <w:szCs w:val="28"/>
          <w:lang w:val="en-US"/>
        </w:rPr>
        <w:t xml:space="preserve">.                                       </w:t>
      </w:r>
      <w:r w:rsidRPr="00333491">
        <w:rPr>
          <w:i/>
          <w:szCs w:val="28"/>
        </w:rPr>
        <w:t>-</w:t>
      </w:r>
      <w:r w:rsidRPr="00333491">
        <w:rPr>
          <w:i/>
          <w:szCs w:val="28"/>
          <w:u w:val="single"/>
        </w:rPr>
        <w:t xml:space="preserve"> </w:t>
      </w:r>
      <w:r w:rsidRPr="00333491">
        <w:rPr>
          <w:szCs w:val="28"/>
          <w:u w:val="single"/>
        </w:rPr>
        <w:t>Нет, понравилась</w:t>
      </w:r>
      <w:r w:rsidRPr="00333491">
        <w:rPr>
          <w:szCs w:val="28"/>
        </w:rPr>
        <w:t>.</w:t>
      </w:r>
    </w:p>
    <w:p w:rsidR="00F635AD" w:rsidRPr="00F635AD" w:rsidRDefault="00F635AD" w:rsidP="00F635AD">
      <w:pPr>
        <w:pStyle w:val="11"/>
        <w:spacing w:before="0" w:line="360" w:lineRule="auto"/>
        <w:ind w:firstLine="0"/>
        <w:jc w:val="both"/>
        <w:rPr>
          <w:szCs w:val="28"/>
          <w:u w:val="single"/>
        </w:rPr>
      </w:pPr>
      <w:r w:rsidRPr="00333491">
        <w:rPr>
          <w:szCs w:val="28"/>
        </w:rPr>
        <w:t xml:space="preserve">          </w:t>
      </w:r>
      <w:r w:rsidRPr="00333491">
        <w:rPr>
          <w:i/>
          <w:szCs w:val="28"/>
          <w:u w:val="single"/>
          <w:lang w:val="en-US"/>
        </w:rPr>
        <w:t>No</w:t>
      </w:r>
      <w:r w:rsidRPr="00333491">
        <w:rPr>
          <w:i/>
          <w:szCs w:val="28"/>
          <w:u w:val="single"/>
        </w:rPr>
        <w:t xml:space="preserve">, </w:t>
      </w:r>
      <w:r w:rsidRPr="00333491">
        <w:rPr>
          <w:i/>
          <w:szCs w:val="28"/>
          <w:u w:val="single"/>
          <w:lang w:val="en-US"/>
        </w:rPr>
        <w:t>I</w:t>
      </w:r>
      <w:r w:rsidRPr="00333491">
        <w:rPr>
          <w:i/>
          <w:szCs w:val="28"/>
          <w:u w:val="single"/>
        </w:rPr>
        <w:t xml:space="preserve"> </w:t>
      </w:r>
      <w:proofErr w:type="spellStart"/>
      <w:r w:rsidRPr="00333491">
        <w:rPr>
          <w:i/>
          <w:szCs w:val="28"/>
          <w:u w:val="single"/>
          <w:lang w:val="en-US"/>
        </w:rPr>
        <w:t>didn</w:t>
      </w:r>
      <w:proofErr w:type="spellEnd"/>
      <w:r w:rsidRPr="00333491">
        <w:rPr>
          <w:i/>
          <w:szCs w:val="28"/>
          <w:u w:val="single"/>
        </w:rPr>
        <w:t>’</w:t>
      </w:r>
      <w:r w:rsidRPr="00333491">
        <w:rPr>
          <w:i/>
          <w:szCs w:val="28"/>
          <w:u w:val="single"/>
          <w:lang w:val="en-US"/>
        </w:rPr>
        <w:t>t</w:t>
      </w:r>
      <w:r w:rsidRPr="00333491">
        <w:rPr>
          <w:i/>
          <w:szCs w:val="28"/>
        </w:rPr>
        <w:t>.                                   -</w:t>
      </w:r>
      <w:r w:rsidRPr="00333491">
        <w:rPr>
          <w:szCs w:val="28"/>
        </w:rPr>
        <w:t xml:space="preserve"> </w:t>
      </w:r>
      <w:r w:rsidRPr="00333491">
        <w:rPr>
          <w:szCs w:val="28"/>
          <w:u w:val="single"/>
        </w:rPr>
        <w:t>Да, не понравилась.</w:t>
      </w:r>
    </w:p>
    <w:p w:rsidR="00F635AD" w:rsidRDefault="00F635AD" w:rsidP="00F635AD">
      <w:pPr>
        <w:pStyle w:val="11"/>
        <w:spacing w:before="0" w:line="360" w:lineRule="auto"/>
        <w:ind w:firstLine="0"/>
        <w:jc w:val="both"/>
        <w:rPr>
          <w:b/>
          <w:szCs w:val="28"/>
        </w:rPr>
      </w:pPr>
    </w:p>
    <w:p w:rsidR="00F635AD" w:rsidRDefault="00F635AD" w:rsidP="00F635AD">
      <w:pPr>
        <w:spacing w:line="360" w:lineRule="auto"/>
        <w:jc w:val="center"/>
        <w:rPr>
          <w:color w:val="000000"/>
          <w:sz w:val="28"/>
          <w:szCs w:val="28"/>
        </w:rPr>
      </w:pPr>
    </w:p>
    <w:p w:rsidR="00F635AD" w:rsidRPr="008959E5" w:rsidRDefault="00F635AD" w:rsidP="00F635AD">
      <w:pPr>
        <w:spacing w:line="360" w:lineRule="auto"/>
        <w:jc w:val="center"/>
        <w:rPr>
          <w:b/>
          <w:sz w:val="28"/>
          <w:szCs w:val="28"/>
        </w:rPr>
      </w:pPr>
      <w:r w:rsidRPr="008959E5">
        <w:rPr>
          <w:b/>
          <w:color w:val="000000"/>
          <w:sz w:val="28"/>
          <w:szCs w:val="28"/>
          <w:lang w:val="en-US"/>
        </w:rPr>
        <w:t>Present</w:t>
      </w:r>
      <w:r w:rsidRPr="008959E5">
        <w:rPr>
          <w:b/>
          <w:color w:val="000000"/>
          <w:sz w:val="28"/>
          <w:szCs w:val="28"/>
        </w:rPr>
        <w:t xml:space="preserve"> </w:t>
      </w:r>
      <w:r w:rsidRPr="008959E5">
        <w:rPr>
          <w:b/>
          <w:color w:val="000000"/>
          <w:sz w:val="28"/>
          <w:szCs w:val="28"/>
          <w:lang w:val="en-US"/>
        </w:rPr>
        <w:t>Simple</w:t>
      </w:r>
      <w:r w:rsidRPr="008959E5">
        <w:rPr>
          <w:b/>
          <w:color w:val="000000"/>
          <w:sz w:val="28"/>
          <w:szCs w:val="28"/>
        </w:rPr>
        <w:t xml:space="preserve"> </w:t>
      </w:r>
      <w:r w:rsidRPr="008959E5">
        <w:rPr>
          <w:b/>
          <w:color w:val="000000"/>
          <w:sz w:val="28"/>
          <w:szCs w:val="28"/>
          <w:lang w:val="en-US"/>
        </w:rPr>
        <w:t>Tense</w:t>
      </w:r>
      <w:r w:rsidRPr="008959E5">
        <w:rPr>
          <w:b/>
          <w:color w:val="000000"/>
          <w:sz w:val="28"/>
          <w:szCs w:val="28"/>
        </w:rPr>
        <w:t xml:space="preserve"> (</w:t>
      </w:r>
      <w:r w:rsidRPr="008959E5">
        <w:rPr>
          <w:b/>
          <w:sz w:val="28"/>
          <w:szCs w:val="28"/>
        </w:rPr>
        <w:t>Настоящее неопределенное время</w:t>
      </w:r>
      <w:bookmarkStart w:id="5" w:name="_Toc20244909"/>
      <w:r w:rsidRPr="008959E5">
        <w:rPr>
          <w:b/>
          <w:sz w:val="28"/>
          <w:szCs w:val="28"/>
        </w:rPr>
        <w:t>)</w:t>
      </w:r>
      <w:bookmarkEnd w:id="5"/>
    </w:p>
    <w:p w:rsidR="00F635AD" w:rsidRPr="0072018A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b/>
          <w:i/>
          <w:szCs w:val="28"/>
        </w:rPr>
      </w:pPr>
      <w:r w:rsidRPr="007E0AA4">
        <w:rPr>
          <w:szCs w:val="28"/>
          <w:u w:val="single"/>
        </w:rPr>
        <w:t>Утвердительная форма</w:t>
      </w:r>
      <w:r w:rsidRPr="007E0AA4">
        <w:rPr>
          <w:szCs w:val="28"/>
        </w:rPr>
        <w:t xml:space="preserve"> </w:t>
      </w:r>
      <w:r w:rsidRPr="007E0AA4">
        <w:rPr>
          <w:i/>
          <w:szCs w:val="28"/>
        </w:rPr>
        <w:t>Р</w:t>
      </w:r>
      <w:r w:rsidRPr="007E0AA4">
        <w:rPr>
          <w:i/>
          <w:szCs w:val="28"/>
          <w:lang w:val="en-US"/>
        </w:rPr>
        <w:t>r</w:t>
      </w:r>
      <w:r w:rsidRPr="007E0AA4">
        <w:rPr>
          <w:i/>
          <w:szCs w:val="28"/>
        </w:rPr>
        <w:t>е</w:t>
      </w:r>
      <w:r w:rsidRPr="007E0AA4">
        <w:rPr>
          <w:i/>
          <w:szCs w:val="28"/>
          <w:lang w:val="en-US"/>
        </w:rPr>
        <w:t>sent</w:t>
      </w:r>
      <w:r w:rsidRPr="007E0AA4">
        <w:rPr>
          <w:i/>
          <w:szCs w:val="28"/>
        </w:rPr>
        <w:t xml:space="preserve"> </w:t>
      </w:r>
      <w:r w:rsidRPr="007E0AA4">
        <w:rPr>
          <w:i/>
          <w:szCs w:val="28"/>
          <w:lang w:val="en-US"/>
        </w:rPr>
        <w:t>Simple</w:t>
      </w:r>
      <w:r w:rsidRPr="007E0AA4">
        <w:rPr>
          <w:i/>
          <w:szCs w:val="28"/>
        </w:rPr>
        <w:t xml:space="preserve"> в</w:t>
      </w:r>
      <w:r w:rsidRPr="007E0AA4">
        <w:rPr>
          <w:szCs w:val="28"/>
        </w:rPr>
        <w:t xml:space="preserve">о всех лицах единственного и  множественного числа, кроме 3-го лица единственного числа, образуется при помощи  инфинитива  смыслового глагола без частицы </w:t>
      </w:r>
      <w:r w:rsidRPr="007E0AA4">
        <w:rPr>
          <w:szCs w:val="28"/>
          <w:lang w:val="en-US"/>
        </w:rPr>
        <w:t>to</w:t>
      </w:r>
      <w:r w:rsidRPr="007E0AA4">
        <w:rPr>
          <w:szCs w:val="28"/>
        </w:rPr>
        <w:t xml:space="preserve">. В 3-м лице единственного числа глагол в </w:t>
      </w:r>
      <w:r w:rsidRPr="007E0AA4">
        <w:rPr>
          <w:i/>
          <w:szCs w:val="28"/>
        </w:rPr>
        <w:t>Р</w:t>
      </w:r>
      <w:r w:rsidRPr="007E0AA4">
        <w:rPr>
          <w:i/>
          <w:szCs w:val="28"/>
          <w:lang w:val="en-US"/>
        </w:rPr>
        <w:t>r</w:t>
      </w:r>
      <w:r w:rsidRPr="007E0AA4">
        <w:rPr>
          <w:i/>
          <w:szCs w:val="28"/>
        </w:rPr>
        <w:t>е</w:t>
      </w:r>
      <w:r w:rsidRPr="007E0AA4">
        <w:rPr>
          <w:i/>
          <w:szCs w:val="28"/>
          <w:lang w:val="en-US"/>
        </w:rPr>
        <w:t>sent</w:t>
      </w:r>
      <w:r w:rsidRPr="007E0AA4">
        <w:rPr>
          <w:i/>
          <w:szCs w:val="28"/>
        </w:rPr>
        <w:t xml:space="preserve"> </w:t>
      </w:r>
      <w:r w:rsidRPr="007E0AA4">
        <w:rPr>
          <w:i/>
          <w:szCs w:val="28"/>
          <w:lang w:val="en-US"/>
        </w:rPr>
        <w:t>Simple</w:t>
      </w:r>
      <w:r w:rsidRPr="007E0AA4">
        <w:rPr>
          <w:i/>
          <w:szCs w:val="28"/>
        </w:rPr>
        <w:t xml:space="preserve"> </w:t>
      </w:r>
      <w:r w:rsidRPr="007E0AA4">
        <w:rPr>
          <w:szCs w:val="28"/>
        </w:rPr>
        <w:t>принимает окончание –</w:t>
      </w:r>
      <w:r w:rsidRPr="007E0AA4">
        <w:rPr>
          <w:b/>
          <w:i/>
          <w:szCs w:val="28"/>
          <w:lang w:val="en-US"/>
        </w:rPr>
        <w:t>s</w:t>
      </w:r>
      <w:r w:rsidRPr="007E0AA4">
        <w:rPr>
          <w:b/>
          <w:i/>
          <w:szCs w:val="28"/>
        </w:rPr>
        <w:t xml:space="preserve">, </w:t>
      </w:r>
      <w:r w:rsidRPr="0072018A">
        <w:rPr>
          <w:szCs w:val="28"/>
        </w:rPr>
        <w:t xml:space="preserve">а если глагол оканчивается на гласную или  </w:t>
      </w:r>
      <w:r w:rsidRPr="007E0AA4">
        <w:rPr>
          <w:i/>
          <w:szCs w:val="28"/>
        </w:rPr>
        <w:t>–</w:t>
      </w:r>
      <w:r w:rsidRPr="007E0AA4">
        <w:rPr>
          <w:i/>
          <w:szCs w:val="28"/>
          <w:lang w:val="en-US"/>
        </w:rPr>
        <w:t>s</w:t>
      </w:r>
      <w:r w:rsidRPr="007E0AA4">
        <w:rPr>
          <w:i/>
          <w:szCs w:val="28"/>
        </w:rPr>
        <w:t>, -</w:t>
      </w:r>
      <w:proofErr w:type="spellStart"/>
      <w:r w:rsidRPr="007E0AA4">
        <w:rPr>
          <w:i/>
          <w:szCs w:val="28"/>
          <w:lang w:val="en-US"/>
        </w:rPr>
        <w:t>ss</w:t>
      </w:r>
      <w:proofErr w:type="spellEnd"/>
      <w:r w:rsidRPr="007E0AA4">
        <w:rPr>
          <w:i/>
          <w:szCs w:val="28"/>
        </w:rPr>
        <w:t>, -</w:t>
      </w:r>
      <w:r w:rsidRPr="007E0AA4">
        <w:rPr>
          <w:i/>
          <w:szCs w:val="28"/>
          <w:lang w:val="en-US"/>
        </w:rPr>
        <w:t>x</w:t>
      </w:r>
      <w:r w:rsidRPr="007E0AA4">
        <w:rPr>
          <w:i/>
          <w:szCs w:val="28"/>
        </w:rPr>
        <w:t>, -</w:t>
      </w:r>
      <w:r w:rsidRPr="007E0AA4">
        <w:rPr>
          <w:i/>
          <w:szCs w:val="28"/>
          <w:lang w:val="en-US"/>
        </w:rPr>
        <w:t>z</w:t>
      </w:r>
      <w:r w:rsidRPr="007E0AA4">
        <w:rPr>
          <w:i/>
          <w:szCs w:val="28"/>
        </w:rPr>
        <w:t>, -</w:t>
      </w:r>
      <w:proofErr w:type="spellStart"/>
      <w:r w:rsidRPr="007E0AA4">
        <w:rPr>
          <w:i/>
          <w:szCs w:val="28"/>
          <w:lang w:val="en-US"/>
        </w:rPr>
        <w:t>ch</w:t>
      </w:r>
      <w:proofErr w:type="spellEnd"/>
      <w:r w:rsidRPr="007E0AA4">
        <w:rPr>
          <w:i/>
          <w:szCs w:val="28"/>
        </w:rPr>
        <w:t>, -</w:t>
      </w:r>
      <w:proofErr w:type="spellStart"/>
      <w:r w:rsidRPr="007E0AA4">
        <w:rPr>
          <w:i/>
          <w:szCs w:val="28"/>
          <w:lang w:val="en-US"/>
        </w:rPr>
        <w:t>tch</w:t>
      </w:r>
      <w:proofErr w:type="spellEnd"/>
      <w:r w:rsidRPr="007E0AA4">
        <w:rPr>
          <w:i/>
          <w:szCs w:val="28"/>
        </w:rPr>
        <w:t>, -</w:t>
      </w:r>
      <w:proofErr w:type="spellStart"/>
      <w:r w:rsidRPr="007E0AA4">
        <w:rPr>
          <w:i/>
          <w:szCs w:val="28"/>
          <w:lang w:val="en-US"/>
        </w:rPr>
        <w:t>sh</w:t>
      </w:r>
      <w:proofErr w:type="spellEnd"/>
      <w:r w:rsidRPr="007E0AA4">
        <w:rPr>
          <w:i/>
          <w:szCs w:val="28"/>
        </w:rPr>
        <w:t xml:space="preserve">, </w:t>
      </w:r>
      <w:r w:rsidRPr="0072018A">
        <w:rPr>
          <w:szCs w:val="28"/>
        </w:rPr>
        <w:t>то</w:t>
      </w:r>
      <w:r w:rsidRPr="007E0AA4">
        <w:rPr>
          <w:b/>
          <w:i/>
          <w:szCs w:val="28"/>
        </w:rPr>
        <w:t xml:space="preserve"> – </w:t>
      </w:r>
      <w:proofErr w:type="spellStart"/>
      <w:r w:rsidRPr="007E0AA4">
        <w:rPr>
          <w:b/>
          <w:i/>
          <w:szCs w:val="28"/>
          <w:lang w:val="en-US"/>
        </w:rPr>
        <w:t>es</w:t>
      </w:r>
      <w:proofErr w:type="spellEnd"/>
    </w:p>
    <w:p w:rsidR="00F635AD" w:rsidRPr="007E0AA4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szCs w:val="28"/>
        </w:rPr>
      </w:pPr>
      <w:r w:rsidRPr="007E0AA4">
        <w:rPr>
          <w:szCs w:val="28"/>
        </w:rPr>
        <w:t xml:space="preserve">Спряжение глаголов в </w:t>
      </w:r>
      <w:r w:rsidRPr="007E0AA4">
        <w:rPr>
          <w:i/>
          <w:szCs w:val="28"/>
          <w:lang w:val="en-US"/>
        </w:rPr>
        <w:t>Pres</w:t>
      </w:r>
      <w:r w:rsidRPr="007E0AA4">
        <w:rPr>
          <w:i/>
          <w:szCs w:val="28"/>
        </w:rPr>
        <w:t>е</w:t>
      </w:r>
      <w:proofErr w:type="spellStart"/>
      <w:r w:rsidRPr="007E0AA4">
        <w:rPr>
          <w:i/>
          <w:szCs w:val="28"/>
          <w:lang w:val="en-US"/>
        </w:rPr>
        <w:t>nt</w:t>
      </w:r>
      <w:proofErr w:type="spellEnd"/>
      <w:r w:rsidRPr="007E0AA4">
        <w:rPr>
          <w:i/>
          <w:szCs w:val="28"/>
        </w:rPr>
        <w:t xml:space="preserve"> </w:t>
      </w:r>
      <w:r w:rsidRPr="007E0AA4">
        <w:rPr>
          <w:i/>
          <w:szCs w:val="28"/>
          <w:lang w:val="en-US"/>
        </w:rPr>
        <w:t>Simple</w:t>
      </w:r>
      <w:r w:rsidRPr="007E0AA4">
        <w:rPr>
          <w:i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5"/>
        <w:gridCol w:w="890"/>
        <w:gridCol w:w="1634"/>
        <w:gridCol w:w="1979"/>
        <w:gridCol w:w="2178"/>
      </w:tblGrid>
      <w:tr w:rsidR="00F635AD" w:rsidRPr="00333491" w:rsidTr="00046CCE">
        <w:trPr>
          <w:trHeight w:val="968"/>
        </w:trPr>
        <w:tc>
          <w:tcPr>
            <w:tcW w:w="1005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szCs w:val="28"/>
              </w:rPr>
            </w:pPr>
            <w:r w:rsidRPr="00333491">
              <w:rPr>
                <w:szCs w:val="28"/>
              </w:rPr>
              <w:t>число</w:t>
            </w:r>
          </w:p>
        </w:tc>
        <w:tc>
          <w:tcPr>
            <w:tcW w:w="890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szCs w:val="28"/>
              </w:rPr>
            </w:pPr>
            <w:r w:rsidRPr="00333491">
              <w:rPr>
                <w:szCs w:val="28"/>
              </w:rPr>
              <w:t>лицо</w:t>
            </w:r>
          </w:p>
        </w:tc>
        <w:tc>
          <w:tcPr>
            <w:tcW w:w="1634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left="-108" w:right="-108" w:firstLine="0"/>
              <w:jc w:val="both"/>
              <w:rPr>
                <w:szCs w:val="28"/>
              </w:rPr>
            </w:pPr>
            <w:r w:rsidRPr="00333491">
              <w:rPr>
                <w:szCs w:val="28"/>
              </w:rPr>
              <w:t>утвердите-</w:t>
            </w:r>
            <w:proofErr w:type="spellStart"/>
            <w:r w:rsidRPr="00333491">
              <w:rPr>
                <w:szCs w:val="28"/>
              </w:rPr>
              <w:t>льная</w:t>
            </w:r>
            <w:proofErr w:type="spellEnd"/>
            <w:r w:rsidRPr="00333491">
              <w:rPr>
                <w:szCs w:val="28"/>
              </w:rPr>
              <w:t xml:space="preserve"> форма</w:t>
            </w:r>
          </w:p>
        </w:tc>
        <w:tc>
          <w:tcPr>
            <w:tcW w:w="1979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szCs w:val="28"/>
              </w:rPr>
            </w:pPr>
            <w:r w:rsidRPr="00333491">
              <w:rPr>
                <w:szCs w:val="28"/>
              </w:rPr>
              <w:t>отрицательная форма</w:t>
            </w:r>
          </w:p>
        </w:tc>
        <w:tc>
          <w:tcPr>
            <w:tcW w:w="2178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left="-109" w:right="-108" w:firstLine="0"/>
              <w:jc w:val="both"/>
              <w:rPr>
                <w:szCs w:val="28"/>
              </w:rPr>
            </w:pPr>
            <w:r w:rsidRPr="00333491">
              <w:rPr>
                <w:szCs w:val="28"/>
              </w:rPr>
              <w:t>вопросительная форма</w:t>
            </w:r>
          </w:p>
        </w:tc>
      </w:tr>
      <w:tr w:rsidR="00F635AD" w:rsidRPr="00333491" w:rsidTr="00046CCE">
        <w:trPr>
          <w:cantSplit/>
          <w:trHeight w:val="473"/>
        </w:trPr>
        <w:tc>
          <w:tcPr>
            <w:tcW w:w="1005" w:type="dxa"/>
            <w:vMerge w:val="restart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szCs w:val="28"/>
                <w:lang w:val="en-US"/>
              </w:rPr>
            </w:pPr>
          </w:p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szCs w:val="28"/>
                <w:lang w:val="en-US"/>
              </w:rPr>
            </w:pPr>
          </w:p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szCs w:val="28"/>
              </w:rPr>
            </w:pPr>
            <w:r w:rsidRPr="00333491">
              <w:rPr>
                <w:szCs w:val="28"/>
              </w:rPr>
              <w:t>един.</w:t>
            </w:r>
          </w:p>
        </w:tc>
        <w:tc>
          <w:tcPr>
            <w:tcW w:w="890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szCs w:val="28"/>
                <w:lang w:val="en-US"/>
              </w:rPr>
            </w:pPr>
            <w:r w:rsidRPr="00333491">
              <w:rPr>
                <w:szCs w:val="28"/>
                <w:lang w:val="en-US"/>
              </w:rPr>
              <w:t>1</w:t>
            </w:r>
          </w:p>
        </w:tc>
        <w:tc>
          <w:tcPr>
            <w:tcW w:w="1634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I            ask</w:t>
            </w:r>
          </w:p>
        </w:tc>
        <w:tc>
          <w:tcPr>
            <w:tcW w:w="1979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I      do not ask</w:t>
            </w:r>
          </w:p>
        </w:tc>
        <w:tc>
          <w:tcPr>
            <w:tcW w:w="2178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Do I ask?</w:t>
            </w:r>
          </w:p>
        </w:tc>
      </w:tr>
      <w:tr w:rsidR="00F635AD" w:rsidRPr="00333491" w:rsidTr="00046CCE">
        <w:trPr>
          <w:cantSplit/>
          <w:trHeight w:val="162"/>
        </w:trPr>
        <w:tc>
          <w:tcPr>
            <w:tcW w:w="1005" w:type="dxa"/>
            <w:vMerge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szCs w:val="28"/>
                <w:lang w:val="en-US"/>
              </w:rPr>
            </w:pPr>
          </w:p>
        </w:tc>
        <w:tc>
          <w:tcPr>
            <w:tcW w:w="890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szCs w:val="28"/>
                <w:lang w:val="en-US"/>
              </w:rPr>
            </w:pPr>
            <w:r w:rsidRPr="00333491">
              <w:rPr>
                <w:szCs w:val="28"/>
                <w:lang w:val="en-US"/>
              </w:rPr>
              <w:t>2</w:t>
            </w:r>
          </w:p>
        </w:tc>
        <w:tc>
          <w:tcPr>
            <w:tcW w:w="1634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left="-108"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You        ask</w:t>
            </w:r>
          </w:p>
        </w:tc>
        <w:tc>
          <w:tcPr>
            <w:tcW w:w="1979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You do not ask</w:t>
            </w:r>
          </w:p>
        </w:tc>
        <w:tc>
          <w:tcPr>
            <w:tcW w:w="2178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Do you ask?</w:t>
            </w:r>
          </w:p>
        </w:tc>
      </w:tr>
      <w:tr w:rsidR="00F635AD" w:rsidRPr="006B7233" w:rsidTr="00046CCE">
        <w:trPr>
          <w:cantSplit/>
          <w:trHeight w:val="162"/>
        </w:trPr>
        <w:tc>
          <w:tcPr>
            <w:tcW w:w="1005" w:type="dxa"/>
            <w:vMerge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szCs w:val="28"/>
                <w:lang w:val="en-US"/>
              </w:rPr>
            </w:pPr>
          </w:p>
        </w:tc>
        <w:tc>
          <w:tcPr>
            <w:tcW w:w="890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szCs w:val="28"/>
                <w:lang w:val="en-US"/>
              </w:rPr>
            </w:pPr>
          </w:p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szCs w:val="28"/>
                <w:lang w:val="en-US"/>
              </w:rPr>
            </w:pPr>
            <w:r w:rsidRPr="00333491">
              <w:rPr>
                <w:szCs w:val="28"/>
                <w:lang w:val="en-US"/>
              </w:rPr>
              <w:t>3</w:t>
            </w:r>
          </w:p>
        </w:tc>
        <w:tc>
          <w:tcPr>
            <w:tcW w:w="1634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left="-108"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noProof/>
                <w:snapToGrid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315595</wp:posOffset>
                      </wp:positionH>
                      <wp:positionV relativeFrom="paragraph">
                        <wp:posOffset>105410</wp:posOffset>
                      </wp:positionV>
                      <wp:extent cx="152400" cy="571500"/>
                      <wp:effectExtent l="10160" t="12065" r="8890" b="6985"/>
                      <wp:wrapNone/>
                      <wp:docPr id="29" name="Правая фигурная скобка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2400" cy="571500"/>
                              </a:xfrm>
                              <a:prstGeom prst="rightBrace">
                                <a:avLst>
                                  <a:gd name="adj1" fmla="val 3125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856B78" id="Правая фигурная скобка 29" o:spid="_x0000_s1026" type="#_x0000_t88" style="position:absolute;margin-left:24.85pt;margin-top:8.3pt;width:12pt;height: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"/>
                  </w:pict>
                </mc:Fallback>
              </mc:AlternateContent>
            </w:r>
            <w:r w:rsidRPr="00333491">
              <w:rPr>
                <w:i/>
                <w:szCs w:val="28"/>
                <w:lang w:val="en-US"/>
              </w:rPr>
              <w:t>He</w:t>
            </w:r>
          </w:p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left="-108"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She        asks</w:t>
            </w:r>
          </w:p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left="-108"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It</w:t>
            </w:r>
          </w:p>
        </w:tc>
        <w:tc>
          <w:tcPr>
            <w:tcW w:w="1979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left="-108"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noProof/>
                <w:snapToGrid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266065</wp:posOffset>
                      </wp:positionH>
                      <wp:positionV relativeFrom="paragraph">
                        <wp:posOffset>95885</wp:posOffset>
                      </wp:positionV>
                      <wp:extent cx="152400" cy="571500"/>
                      <wp:effectExtent l="7620" t="12065" r="11430" b="6985"/>
                      <wp:wrapNone/>
                      <wp:docPr id="28" name="Правая фигурная скобка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2400" cy="571500"/>
                              </a:xfrm>
                              <a:prstGeom prst="rightBrace">
                                <a:avLst>
                                  <a:gd name="adj1" fmla="val 3125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B9437B" id="Правая фигурная скобка 28" o:spid="_x0000_s1026" type="#_x0000_t88" style="position:absolute;margin-left:20.95pt;margin-top:7.55pt;width:12pt;height: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"/>
                  </w:pict>
                </mc:Fallback>
              </mc:AlternateContent>
            </w:r>
            <w:r w:rsidRPr="00333491">
              <w:rPr>
                <w:i/>
                <w:szCs w:val="28"/>
                <w:lang w:val="en-US"/>
              </w:rPr>
              <w:t xml:space="preserve">He    </w:t>
            </w:r>
            <w:r>
              <w:rPr>
                <w:i/>
                <w:szCs w:val="28"/>
                <w:lang w:val="en-US"/>
              </w:rPr>
              <w:t xml:space="preserve">  </w:t>
            </w:r>
            <w:r w:rsidRPr="00333491">
              <w:rPr>
                <w:i/>
                <w:szCs w:val="28"/>
                <w:lang w:val="en-US"/>
              </w:rPr>
              <w:t xml:space="preserve"> does not</w:t>
            </w:r>
          </w:p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left="-108"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She        ask</w:t>
            </w:r>
          </w:p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 xml:space="preserve">It     </w:t>
            </w:r>
          </w:p>
        </w:tc>
        <w:tc>
          <w:tcPr>
            <w:tcW w:w="2178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noProof/>
                <w:snapToGrid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391795</wp:posOffset>
                      </wp:positionH>
                      <wp:positionV relativeFrom="paragraph">
                        <wp:posOffset>95885</wp:posOffset>
                      </wp:positionV>
                      <wp:extent cx="114300" cy="571500"/>
                      <wp:effectExtent l="8890" t="12065" r="10160" b="6985"/>
                      <wp:wrapNone/>
                      <wp:docPr id="27" name="Левая фигурная скобка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4300" cy="571500"/>
                              </a:xfrm>
                              <a:prstGeom prst="leftBrace">
                                <a:avLst>
                                  <a:gd name="adj1" fmla="val 41667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A1EB85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Левая фигурная скобка 27" o:spid="_x0000_s1026" type="#_x0000_t87" style="position:absolute;margin-left:30.85pt;margin-top:7.55pt;width:9pt;height: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"/>
                  </w:pict>
                </mc:Fallback>
              </mc:AlternateContent>
            </w:r>
            <w:r w:rsidRPr="00333491">
              <w:rPr>
                <w:noProof/>
                <w:snapToGrid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696595</wp:posOffset>
                      </wp:positionH>
                      <wp:positionV relativeFrom="paragraph">
                        <wp:posOffset>95885</wp:posOffset>
                      </wp:positionV>
                      <wp:extent cx="152400" cy="571500"/>
                      <wp:effectExtent l="8890" t="12065" r="10160" b="6985"/>
                      <wp:wrapNone/>
                      <wp:docPr id="26" name="Правая фигурная скобка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2400" cy="571500"/>
                              </a:xfrm>
                              <a:prstGeom prst="rightBrace">
                                <a:avLst>
                                  <a:gd name="adj1" fmla="val 3125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980F95" id="Правая фигурная скобка 26" o:spid="_x0000_s1026" type="#_x0000_t88" style="position:absolute;margin-left:54.85pt;margin-top:7.55pt;width:12pt;height: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"/>
                  </w:pict>
                </mc:Fallback>
              </mc:AlternateContent>
            </w:r>
            <w:r w:rsidRPr="00333491">
              <w:rPr>
                <w:i/>
                <w:szCs w:val="28"/>
                <w:lang w:val="en-US"/>
              </w:rPr>
              <w:t xml:space="preserve">           he</w:t>
            </w:r>
          </w:p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Does   she   ask?</w:t>
            </w:r>
          </w:p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 xml:space="preserve">           it </w:t>
            </w:r>
          </w:p>
        </w:tc>
      </w:tr>
      <w:tr w:rsidR="00F635AD" w:rsidRPr="00333491" w:rsidTr="00046CCE">
        <w:trPr>
          <w:cantSplit/>
          <w:trHeight w:val="495"/>
        </w:trPr>
        <w:tc>
          <w:tcPr>
            <w:tcW w:w="1005" w:type="dxa"/>
            <w:vMerge w:val="restart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szCs w:val="28"/>
                <w:lang w:val="en-US"/>
              </w:rPr>
            </w:pPr>
          </w:p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szCs w:val="28"/>
                <w:lang w:val="en-US"/>
              </w:rPr>
            </w:pPr>
            <w:proofErr w:type="spellStart"/>
            <w:r w:rsidRPr="00333491">
              <w:rPr>
                <w:szCs w:val="28"/>
                <w:lang w:val="en-US"/>
              </w:rPr>
              <w:t>множ</w:t>
            </w:r>
            <w:proofErr w:type="spellEnd"/>
            <w:r w:rsidRPr="00333491">
              <w:rPr>
                <w:szCs w:val="28"/>
                <w:lang w:val="en-US"/>
              </w:rPr>
              <w:t>.</w:t>
            </w:r>
          </w:p>
        </w:tc>
        <w:tc>
          <w:tcPr>
            <w:tcW w:w="890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szCs w:val="28"/>
                <w:lang w:val="en-US"/>
              </w:rPr>
            </w:pPr>
            <w:r w:rsidRPr="00333491">
              <w:rPr>
                <w:szCs w:val="28"/>
                <w:lang w:val="en-US"/>
              </w:rPr>
              <w:t>1</w:t>
            </w:r>
          </w:p>
        </w:tc>
        <w:tc>
          <w:tcPr>
            <w:tcW w:w="1634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We        ask</w:t>
            </w:r>
          </w:p>
        </w:tc>
        <w:tc>
          <w:tcPr>
            <w:tcW w:w="1979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We  do not ask</w:t>
            </w:r>
          </w:p>
        </w:tc>
        <w:tc>
          <w:tcPr>
            <w:tcW w:w="2178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Do   we   ask?</w:t>
            </w:r>
          </w:p>
        </w:tc>
      </w:tr>
      <w:tr w:rsidR="00F635AD" w:rsidRPr="00333491" w:rsidTr="00046CCE">
        <w:trPr>
          <w:cantSplit/>
          <w:trHeight w:val="162"/>
        </w:trPr>
        <w:tc>
          <w:tcPr>
            <w:tcW w:w="1005" w:type="dxa"/>
            <w:vMerge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szCs w:val="28"/>
                <w:lang w:val="en-US"/>
              </w:rPr>
            </w:pPr>
          </w:p>
        </w:tc>
        <w:tc>
          <w:tcPr>
            <w:tcW w:w="890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szCs w:val="28"/>
                <w:lang w:val="en-US"/>
              </w:rPr>
            </w:pPr>
            <w:r w:rsidRPr="00333491">
              <w:rPr>
                <w:szCs w:val="28"/>
                <w:lang w:val="en-US"/>
              </w:rPr>
              <w:t>2</w:t>
            </w:r>
          </w:p>
        </w:tc>
        <w:tc>
          <w:tcPr>
            <w:tcW w:w="1634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You      ask</w:t>
            </w:r>
          </w:p>
        </w:tc>
        <w:tc>
          <w:tcPr>
            <w:tcW w:w="1979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You do not ask</w:t>
            </w:r>
          </w:p>
        </w:tc>
        <w:tc>
          <w:tcPr>
            <w:tcW w:w="2178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Do you ask?</w:t>
            </w:r>
          </w:p>
        </w:tc>
      </w:tr>
      <w:tr w:rsidR="00F635AD" w:rsidRPr="00333491" w:rsidTr="00046CCE">
        <w:trPr>
          <w:cantSplit/>
          <w:trHeight w:val="162"/>
        </w:trPr>
        <w:tc>
          <w:tcPr>
            <w:tcW w:w="1005" w:type="dxa"/>
            <w:vMerge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szCs w:val="28"/>
                <w:lang w:val="en-US"/>
              </w:rPr>
            </w:pPr>
          </w:p>
        </w:tc>
        <w:tc>
          <w:tcPr>
            <w:tcW w:w="890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szCs w:val="28"/>
                <w:lang w:val="en-US"/>
              </w:rPr>
            </w:pPr>
            <w:r w:rsidRPr="00333491">
              <w:rPr>
                <w:szCs w:val="28"/>
                <w:lang w:val="en-US"/>
              </w:rPr>
              <w:t>3</w:t>
            </w:r>
          </w:p>
        </w:tc>
        <w:tc>
          <w:tcPr>
            <w:tcW w:w="1634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They    ask</w:t>
            </w:r>
          </w:p>
        </w:tc>
        <w:tc>
          <w:tcPr>
            <w:tcW w:w="1979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hanging="108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They do not ask</w:t>
            </w:r>
          </w:p>
        </w:tc>
        <w:tc>
          <w:tcPr>
            <w:tcW w:w="2178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Do they ask?</w:t>
            </w:r>
          </w:p>
        </w:tc>
      </w:tr>
    </w:tbl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szCs w:val="28"/>
        </w:rPr>
      </w:pPr>
      <w:r w:rsidRPr="00333491">
        <w:rPr>
          <w:szCs w:val="28"/>
        </w:rPr>
        <w:t xml:space="preserve">Следующие группы глаголов образуют форму 3-го лица единственного числа </w:t>
      </w:r>
      <w:r w:rsidRPr="00333491">
        <w:rPr>
          <w:i/>
          <w:szCs w:val="28"/>
        </w:rPr>
        <w:t>Р</w:t>
      </w:r>
      <w:r w:rsidRPr="00333491">
        <w:rPr>
          <w:i/>
          <w:szCs w:val="28"/>
          <w:lang w:val="en-US"/>
        </w:rPr>
        <w:t>r</w:t>
      </w:r>
      <w:r w:rsidRPr="00333491">
        <w:rPr>
          <w:i/>
          <w:szCs w:val="28"/>
        </w:rPr>
        <w:t>е</w:t>
      </w:r>
      <w:r w:rsidRPr="00333491">
        <w:rPr>
          <w:i/>
          <w:szCs w:val="28"/>
          <w:lang w:val="en-US"/>
        </w:rPr>
        <w:t>sent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Simple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>не по общему правилу:</w:t>
      </w:r>
    </w:p>
    <w:p w:rsidR="00F635AD" w:rsidRPr="00333491" w:rsidRDefault="00F635AD" w:rsidP="00F635AD">
      <w:pPr>
        <w:pStyle w:val="11"/>
        <w:numPr>
          <w:ilvl w:val="0"/>
          <w:numId w:val="7"/>
        </w:numPr>
        <w:tabs>
          <w:tab w:val="left" w:pos="5529"/>
        </w:tabs>
        <w:spacing w:before="0" w:line="360" w:lineRule="auto"/>
        <w:jc w:val="both"/>
        <w:rPr>
          <w:szCs w:val="28"/>
        </w:rPr>
      </w:pPr>
      <w:r w:rsidRPr="00333491">
        <w:rPr>
          <w:szCs w:val="28"/>
        </w:rPr>
        <w:t xml:space="preserve">у глаголов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do</w:t>
      </w:r>
      <w:r w:rsidRPr="00333491">
        <w:rPr>
          <w:i/>
          <w:szCs w:val="28"/>
        </w:rPr>
        <w:t xml:space="preserve">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say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>присоединение окончания сопровождается изменением произношения гласной корня: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szCs w:val="28"/>
          <w:lang w:val="en-US"/>
        </w:rPr>
      </w:pPr>
      <w:r w:rsidRPr="00333491">
        <w:rPr>
          <w:szCs w:val="28"/>
        </w:rPr>
        <w:t xml:space="preserve">          </w:t>
      </w:r>
      <w:r w:rsidRPr="00333491">
        <w:rPr>
          <w:i/>
          <w:szCs w:val="28"/>
          <w:lang w:val="en-US"/>
        </w:rPr>
        <w:t xml:space="preserve">do </w:t>
      </w:r>
      <w:r w:rsidRPr="00333491">
        <w:rPr>
          <w:szCs w:val="28"/>
          <w:lang w:val="en-US"/>
        </w:rPr>
        <w:t xml:space="preserve">[du:] – </w:t>
      </w:r>
      <w:r w:rsidRPr="00333491">
        <w:rPr>
          <w:i/>
          <w:szCs w:val="28"/>
          <w:lang w:val="en-US"/>
        </w:rPr>
        <w:t xml:space="preserve">does </w:t>
      </w:r>
      <w:r w:rsidRPr="00333491">
        <w:rPr>
          <w:szCs w:val="28"/>
          <w:lang w:val="en-US"/>
        </w:rPr>
        <w:t>[</w:t>
      </w:r>
      <w:proofErr w:type="spellStart"/>
      <w:r w:rsidRPr="00333491">
        <w:rPr>
          <w:szCs w:val="28"/>
          <w:lang w:val="en-US"/>
        </w:rPr>
        <w:t>dΛz</w:t>
      </w:r>
      <w:proofErr w:type="spellEnd"/>
      <w:r w:rsidRPr="00333491">
        <w:rPr>
          <w:szCs w:val="28"/>
          <w:lang w:val="en-US"/>
        </w:rPr>
        <w:t xml:space="preserve">];           </w:t>
      </w:r>
      <w:r w:rsidRPr="00333491">
        <w:rPr>
          <w:i/>
          <w:szCs w:val="28"/>
          <w:lang w:val="en-US"/>
        </w:rPr>
        <w:t xml:space="preserve">say </w:t>
      </w:r>
      <w:r w:rsidRPr="00333491">
        <w:rPr>
          <w:szCs w:val="28"/>
          <w:lang w:val="en-US"/>
        </w:rPr>
        <w:t>[</w:t>
      </w:r>
      <w:proofErr w:type="spellStart"/>
      <w:r w:rsidRPr="00333491">
        <w:rPr>
          <w:szCs w:val="28"/>
          <w:lang w:val="en-US"/>
        </w:rPr>
        <w:t>sei</w:t>
      </w:r>
      <w:proofErr w:type="spellEnd"/>
      <w:r w:rsidRPr="00333491">
        <w:rPr>
          <w:szCs w:val="28"/>
          <w:lang w:val="en-US"/>
        </w:rPr>
        <w:t xml:space="preserve">] – </w:t>
      </w:r>
      <w:r w:rsidRPr="00333491">
        <w:rPr>
          <w:i/>
          <w:szCs w:val="28"/>
          <w:lang w:val="en-US"/>
        </w:rPr>
        <w:t xml:space="preserve">says </w:t>
      </w:r>
      <w:r w:rsidRPr="00333491">
        <w:rPr>
          <w:szCs w:val="28"/>
          <w:lang w:val="en-US"/>
        </w:rPr>
        <w:t>[</w:t>
      </w:r>
      <w:proofErr w:type="spellStart"/>
      <w:r w:rsidRPr="00333491">
        <w:rPr>
          <w:szCs w:val="28"/>
          <w:lang w:val="en-US"/>
        </w:rPr>
        <w:t>sez</w:t>
      </w:r>
      <w:proofErr w:type="spellEnd"/>
      <w:r w:rsidRPr="00333491">
        <w:rPr>
          <w:szCs w:val="28"/>
          <w:lang w:val="en-US"/>
        </w:rPr>
        <w:t>];</w:t>
      </w:r>
    </w:p>
    <w:p w:rsidR="00F635AD" w:rsidRPr="00333491" w:rsidRDefault="00F635AD" w:rsidP="00F635AD">
      <w:pPr>
        <w:pStyle w:val="11"/>
        <w:numPr>
          <w:ilvl w:val="0"/>
          <w:numId w:val="7"/>
        </w:numPr>
        <w:tabs>
          <w:tab w:val="left" w:pos="5529"/>
        </w:tabs>
        <w:spacing w:before="0" w:line="360" w:lineRule="auto"/>
        <w:ind w:right="1600"/>
        <w:jc w:val="both"/>
        <w:rPr>
          <w:szCs w:val="28"/>
        </w:rPr>
      </w:pPr>
      <w:r w:rsidRPr="00333491">
        <w:rPr>
          <w:szCs w:val="28"/>
        </w:rPr>
        <w:t xml:space="preserve">у модальных глаголов эта форма не имеет окончания: </w:t>
      </w:r>
      <w:r w:rsidRPr="00333491">
        <w:rPr>
          <w:i/>
          <w:szCs w:val="28"/>
        </w:rPr>
        <w:t xml:space="preserve">           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right="1600" w:firstLine="0"/>
        <w:jc w:val="both"/>
        <w:rPr>
          <w:i/>
          <w:szCs w:val="28"/>
          <w:lang w:val="en-US"/>
        </w:rPr>
      </w:pPr>
      <w:r w:rsidRPr="00333491">
        <w:rPr>
          <w:i/>
          <w:szCs w:val="28"/>
        </w:rPr>
        <w:t xml:space="preserve">          </w:t>
      </w:r>
      <w:r w:rsidRPr="00333491">
        <w:rPr>
          <w:i/>
          <w:szCs w:val="28"/>
          <w:lang w:val="en-US"/>
        </w:rPr>
        <w:t>I can</w:t>
      </w:r>
      <w:r w:rsidRPr="00333491">
        <w:rPr>
          <w:szCs w:val="28"/>
          <w:lang w:val="en-US"/>
        </w:rPr>
        <w:t xml:space="preserve">  – </w:t>
      </w:r>
      <w:r w:rsidRPr="00333491">
        <w:rPr>
          <w:i/>
          <w:szCs w:val="28"/>
          <w:lang w:val="en-US"/>
        </w:rPr>
        <w:t>he can                     I ought  – she ought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right="1600" w:firstLine="0"/>
        <w:jc w:val="both"/>
        <w:rPr>
          <w:i/>
          <w:szCs w:val="28"/>
          <w:lang w:val="en-US"/>
        </w:rPr>
      </w:pPr>
      <w:r w:rsidRPr="00333491">
        <w:rPr>
          <w:i/>
          <w:szCs w:val="28"/>
          <w:lang w:val="en-US"/>
        </w:rPr>
        <w:t xml:space="preserve">          I may  – he may                   I should – she should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right="1600" w:firstLine="0"/>
        <w:jc w:val="both"/>
        <w:rPr>
          <w:i/>
          <w:szCs w:val="28"/>
          <w:lang w:val="en-US"/>
        </w:rPr>
      </w:pPr>
      <w:r w:rsidRPr="00333491">
        <w:rPr>
          <w:i/>
          <w:szCs w:val="28"/>
          <w:lang w:val="en-US"/>
        </w:rPr>
        <w:t xml:space="preserve">          I must – he must                  I would  - she would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szCs w:val="28"/>
        </w:rPr>
      </w:pPr>
      <w:r w:rsidRPr="00333491">
        <w:rPr>
          <w:szCs w:val="28"/>
        </w:rPr>
        <w:t xml:space="preserve">З) глаголы </w:t>
      </w:r>
      <w:r w:rsidRPr="00333491">
        <w:rPr>
          <w:i/>
          <w:szCs w:val="28"/>
          <w:lang w:val="en-US"/>
        </w:rPr>
        <w:t>t</w:t>
      </w:r>
      <w:r w:rsidRPr="00333491">
        <w:rPr>
          <w:i/>
          <w:szCs w:val="28"/>
        </w:rPr>
        <w:t xml:space="preserve">о </w:t>
      </w:r>
      <w:r w:rsidRPr="00333491">
        <w:rPr>
          <w:i/>
          <w:szCs w:val="28"/>
          <w:lang w:val="en-US"/>
        </w:rPr>
        <w:t>be</w:t>
      </w:r>
      <w:r w:rsidRPr="00333491">
        <w:rPr>
          <w:szCs w:val="28"/>
        </w:rPr>
        <w:t xml:space="preserve"> и 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have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образуют формы </w:t>
      </w:r>
      <w:r w:rsidRPr="00333491">
        <w:rPr>
          <w:i/>
          <w:szCs w:val="28"/>
        </w:rPr>
        <w:t>Р</w:t>
      </w:r>
      <w:r w:rsidRPr="00333491">
        <w:rPr>
          <w:i/>
          <w:szCs w:val="28"/>
          <w:lang w:val="en-US"/>
        </w:rPr>
        <w:t>res</w:t>
      </w:r>
      <w:r w:rsidRPr="00333491">
        <w:rPr>
          <w:i/>
          <w:szCs w:val="28"/>
        </w:rPr>
        <w:t>е</w:t>
      </w:r>
      <w:proofErr w:type="spellStart"/>
      <w:r w:rsidRPr="00333491">
        <w:rPr>
          <w:i/>
          <w:szCs w:val="28"/>
          <w:lang w:val="en-US"/>
        </w:rPr>
        <w:t>nt</w:t>
      </w:r>
      <w:proofErr w:type="spellEnd"/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Simple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 не по общим правилам.</w:t>
      </w:r>
    </w:p>
    <w:p w:rsidR="00F635AD" w:rsidRPr="0072018A" w:rsidRDefault="00F635AD" w:rsidP="00F635AD">
      <w:pPr>
        <w:pStyle w:val="11"/>
        <w:tabs>
          <w:tab w:val="left" w:pos="5529"/>
        </w:tabs>
        <w:spacing w:before="0" w:line="360" w:lineRule="auto"/>
        <w:ind w:left="1840" w:hanging="1131"/>
        <w:jc w:val="both"/>
        <w:outlineLvl w:val="0"/>
        <w:rPr>
          <w:i/>
          <w:szCs w:val="28"/>
        </w:rPr>
      </w:pPr>
      <w:r w:rsidRPr="00333491">
        <w:rPr>
          <w:szCs w:val="28"/>
        </w:rPr>
        <w:t xml:space="preserve">Спряжение глагола </w:t>
      </w:r>
      <w:r w:rsidRPr="00333491">
        <w:rPr>
          <w:i/>
          <w:szCs w:val="28"/>
          <w:lang w:val="en-US"/>
        </w:rPr>
        <w:t>t</w:t>
      </w:r>
      <w:r w:rsidRPr="00333491">
        <w:rPr>
          <w:i/>
          <w:szCs w:val="28"/>
        </w:rPr>
        <w:t xml:space="preserve">о </w:t>
      </w:r>
      <w:r w:rsidRPr="00333491">
        <w:rPr>
          <w:i/>
          <w:szCs w:val="28"/>
          <w:lang w:val="en-US"/>
        </w:rPr>
        <w:t>be: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709"/>
        <w:gridCol w:w="1701"/>
        <w:gridCol w:w="2126"/>
        <w:gridCol w:w="1843"/>
        <w:gridCol w:w="1984"/>
      </w:tblGrid>
      <w:tr w:rsidR="00F635AD" w:rsidRPr="00333491" w:rsidTr="00046CCE">
        <w:tc>
          <w:tcPr>
            <w:tcW w:w="817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right="-108" w:firstLine="0"/>
              <w:jc w:val="both"/>
              <w:outlineLvl w:val="0"/>
              <w:rPr>
                <w:szCs w:val="28"/>
              </w:rPr>
            </w:pPr>
            <w:r w:rsidRPr="00333491">
              <w:rPr>
                <w:szCs w:val="28"/>
              </w:rPr>
              <w:t>число</w:t>
            </w:r>
          </w:p>
        </w:tc>
        <w:tc>
          <w:tcPr>
            <w:tcW w:w="709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left="-108" w:right="-108" w:firstLine="0"/>
              <w:jc w:val="both"/>
              <w:outlineLvl w:val="0"/>
              <w:rPr>
                <w:szCs w:val="28"/>
              </w:rPr>
            </w:pPr>
            <w:r w:rsidRPr="00333491">
              <w:rPr>
                <w:szCs w:val="28"/>
              </w:rPr>
              <w:t>лицо</w:t>
            </w:r>
          </w:p>
        </w:tc>
        <w:tc>
          <w:tcPr>
            <w:tcW w:w="1701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right="-108" w:firstLine="0"/>
              <w:jc w:val="both"/>
              <w:outlineLvl w:val="0"/>
              <w:rPr>
                <w:szCs w:val="28"/>
              </w:rPr>
            </w:pPr>
            <w:proofErr w:type="spellStart"/>
            <w:r w:rsidRPr="00333491">
              <w:rPr>
                <w:szCs w:val="28"/>
              </w:rPr>
              <w:t>утвердитель-ная</w:t>
            </w:r>
            <w:proofErr w:type="spellEnd"/>
            <w:r w:rsidRPr="00333491">
              <w:rPr>
                <w:szCs w:val="28"/>
              </w:rPr>
              <w:t xml:space="preserve"> форма</w:t>
            </w:r>
          </w:p>
        </w:tc>
        <w:tc>
          <w:tcPr>
            <w:tcW w:w="2126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right="-108" w:hanging="108"/>
              <w:jc w:val="both"/>
              <w:outlineLvl w:val="0"/>
              <w:rPr>
                <w:szCs w:val="28"/>
              </w:rPr>
            </w:pPr>
            <w:r w:rsidRPr="00333491">
              <w:rPr>
                <w:szCs w:val="28"/>
              </w:rPr>
              <w:t>отрицательная форма</w:t>
            </w:r>
          </w:p>
        </w:tc>
        <w:tc>
          <w:tcPr>
            <w:tcW w:w="1843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szCs w:val="28"/>
              </w:rPr>
            </w:pPr>
            <w:proofErr w:type="spellStart"/>
            <w:r w:rsidRPr="00333491">
              <w:rPr>
                <w:szCs w:val="28"/>
              </w:rPr>
              <w:t>вопроситель-ная</w:t>
            </w:r>
            <w:proofErr w:type="spellEnd"/>
            <w:r w:rsidRPr="00333491">
              <w:rPr>
                <w:szCs w:val="28"/>
              </w:rPr>
              <w:t xml:space="preserve"> форма</w:t>
            </w:r>
          </w:p>
        </w:tc>
        <w:tc>
          <w:tcPr>
            <w:tcW w:w="1984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left="-108" w:right="-108" w:firstLine="0"/>
              <w:jc w:val="both"/>
              <w:outlineLvl w:val="0"/>
              <w:rPr>
                <w:szCs w:val="28"/>
              </w:rPr>
            </w:pPr>
            <w:r w:rsidRPr="00333491">
              <w:rPr>
                <w:szCs w:val="28"/>
              </w:rPr>
              <w:t xml:space="preserve">утвердительно-усилительная </w:t>
            </w:r>
          </w:p>
        </w:tc>
      </w:tr>
      <w:tr w:rsidR="00F635AD" w:rsidRPr="00333491" w:rsidTr="00046CCE">
        <w:trPr>
          <w:cantSplit/>
        </w:trPr>
        <w:tc>
          <w:tcPr>
            <w:tcW w:w="817" w:type="dxa"/>
            <w:vMerge w:val="restart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right="-250" w:firstLine="0"/>
              <w:jc w:val="both"/>
              <w:outlineLvl w:val="0"/>
              <w:rPr>
                <w:szCs w:val="28"/>
              </w:rPr>
            </w:pPr>
            <w:r w:rsidRPr="00333491">
              <w:rPr>
                <w:szCs w:val="28"/>
              </w:rPr>
              <w:t>един.</w:t>
            </w:r>
          </w:p>
        </w:tc>
        <w:tc>
          <w:tcPr>
            <w:tcW w:w="709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szCs w:val="28"/>
                <w:lang w:val="en-US"/>
              </w:rPr>
            </w:pPr>
            <w:r w:rsidRPr="00333491">
              <w:rPr>
                <w:szCs w:val="28"/>
                <w:lang w:val="en-US"/>
              </w:rPr>
              <w:t>1</w:t>
            </w:r>
          </w:p>
        </w:tc>
        <w:tc>
          <w:tcPr>
            <w:tcW w:w="1701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I             am</w:t>
            </w:r>
          </w:p>
        </w:tc>
        <w:tc>
          <w:tcPr>
            <w:tcW w:w="2126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 xml:space="preserve">   I          am not</w:t>
            </w:r>
          </w:p>
        </w:tc>
        <w:tc>
          <w:tcPr>
            <w:tcW w:w="1843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Am I?</w:t>
            </w:r>
          </w:p>
        </w:tc>
        <w:tc>
          <w:tcPr>
            <w:tcW w:w="1984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 xml:space="preserve">   I     am</w:t>
            </w:r>
          </w:p>
        </w:tc>
      </w:tr>
      <w:tr w:rsidR="00F635AD" w:rsidRPr="00333491" w:rsidTr="00046CCE">
        <w:trPr>
          <w:cantSplit/>
        </w:trPr>
        <w:tc>
          <w:tcPr>
            <w:tcW w:w="817" w:type="dxa"/>
            <w:vMerge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szCs w:val="28"/>
                <w:lang w:val="en-US"/>
              </w:rPr>
            </w:pPr>
          </w:p>
        </w:tc>
        <w:tc>
          <w:tcPr>
            <w:tcW w:w="709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szCs w:val="28"/>
                <w:lang w:val="en-US"/>
              </w:rPr>
            </w:pPr>
            <w:r w:rsidRPr="00333491">
              <w:rPr>
                <w:szCs w:val="28"/>
                <w:lang w:val="en-US"/>
              </w:rPr>
              <w:t>2</w:t>
            </w:r>
          </w:p>
        </w:tc>
        <w:tc>
          <w:tcPr>
            <w:tcW w:w="1701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You       are</w:t>
            </w:r>
          </w:p>
        </w:tc>
        <w:tc>
          <w:tcPr>
            <w:tcW w:w="2126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 xml:space="preserve"> You      are not</w:t>
            </w:r>
          </w:p>
        </w:tc>
        <w:tc>
          <w:tcPr>
            <w:tcW w:w="1843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Are you?</w:t>
            </w:r>
          </w:p>
        </w:tc>
        <w:tc>
          <w:tcPr>
            <w:tcW w:w="1984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You  are</w:t>
            </w:r>
          </w:p>
        </w:tc>
      </w:tr>
      <w:tr w:rsidR="00F635AD" w:rsidRPr="00333491" w:rsidTr="00046CCE">
        <w:trPr>
          <w:cantSplit/>
        </w:trPr>
        <w:tc>
          <w:tcPr>
            <w:tcW w:w="817" w:type="dxa"/>
            <w:vMerge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szCs w:val="28"/>
                <w:lang w:val="en-US"/>
              </w:rPr>
            </w:pPr>
          </w:p>
        </w:tc>
        <w:tc>
          <w:tcPr>
            <w:tcW w:w="709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szCs w:val="28"/>
                <w:lang w:val="en-US"/>
              </w:rPr>
            </w:pPr>
            <w:r w:rsidRPr="00333491">
              <w:rPr>
                <w:szCs w:val="28"/>
                <w:lang w:val="en-US"/>
              </w:rPr>
              <w:t>3</w:t>
            </w:r>
          </w:p>
        </w:tc>
        <w:tc>
          <w:tcPr>
            <w:tcW w:w="1701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i/>
                <w:szCs w:val="28"/>
                <w:lang w:val="en-US"/>
              </w:rPr>
            </w:pPr>
            <w:r w:rsidRPr="00333491">
              <w:rPr>
                <w:noProof/>
                <w:snapToGrid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258445</wp:posOffset>
                      </wp:positionH>
                      <wp:positionV relativeFrom="paragraph">
                        <wp:posOffset>219710</wp:posOffset>
                      </wp:positionV>
                      <wp:extent cx="220980" cy="450850"/>
                      <wp:effectExtent l="13970" t="10160" r="12700" b="5715"/>
                      <wp:wrapNone/>
                      <wp:docPr id="25" name="Правая фигурная скобка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0980" cy="450850"/>
                              </a:xfrm>
                              <a:prstGeom prst="rightBrace">
                                <a:avLst>
                                  <a:gd name="adj1" fmla="val 0"/>
                                  <a:gd name="adj2" fmla="val 47889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1C96D9" id="Правая фигурная скобка 25" o:spid="_x0000_s1026" type="#_x0000_t88" style="position:absolute;margin-left:20.35pt;margin-top:17.3pt;width:17.4pt;height:3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" adj="0,10344"/>
                  </w:pict>
                </mc:Fallback>
              </mc:AlternateContent>
            </w:r>
            <w:r w:rsidRPr="00333491">
              <w:rPr>
                <w:i/>
                <w:szCs w:val="28"/>
                <w:lang w:val="en-US"/>
              </w:rPr>
              <w:t>He</w:t>
            </w:r>
          </w:p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 xml:space="preserve">She      </w:t>
            </w:r>
            <w:r>
              <w:rPr>
                <w:i/>
                <w:szCs w:val="28"/>
              </w:rPr>
              <w:t xml:space="preserve"> </w:t>
            </w:r>
            <w:r w:rsidRPr="00333491">
              <w:rPr>
                <w:i/>
                <w:szCs w:val="28"/>
                <w:lang w:val="en-US"/>
              </w:rPr>
              <w:t>is</w:t>
            </w:r>
          </w:p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It</w:t>
            </w:r>
          </w:p>
        </w:tc>
        <w:tc>
          <w:tcPr>
            <w:tcW w:w="2126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He</w:t>
            </w:r>
          </w:p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i/>
                <w:szCs w:val="28"/>
                <w:lang w:val="en-US"/>
              </w:rPr>
            </w:pPr>
            <w:r w:rsidRPr="00333491">
              <w:rPr>
                <w:noProof/>
                <w:snapToGrid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236855</wp:posOffset>
                      </wp:positionH>
                      <wp:positionV relativeFrom="paragraph">
                        <wp:posOffset>-84455</wp:posOffset>
                      </wp:positionV>
                      <wp:extent cx="220980" cy="450850"/>
                      <wp:effectExtent l="5715" t="12700" r="11430" b="12700"/>
                      <wp:wrapNone/>
                      <wp:docPr id="24" name="Правая фигурная скобка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0980" cy="450850"/>
                              </a:xfrm>
                              <a:prstGeom prst="rightBrace">
                                <a:avLst>
                                  <a:gd name="adj1" fmla="val 0"/>
                                  <a:gd name="adj2" fmla="val 47889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98B3F2" id="Правая фигурная скобка 24" o:spid="_x0000_s1026" type="#_x0000_t88" style="position:absolute;margin-left:18.65pt;margin-top:-6.65pt;width:17.4pt;height:3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" adj="0,10344"/>
                  </w:pict>
                </mc:Fallback>
              </mc:AlternateContent>
            </w:r>
            <w:r w:rsidRPr="00333491">
              <w:rPr>
                <w:i/>
                <w:szCs w:val="28"/>
                <w:lang w:val="en-US"/>
              </w:rPr>
              <w:t xml:space="preserve">She     </w:t>
            </w:r>
            <w:r w:rsidRPr="00F635AD">
              <w:rPr>
                <w:i/>
                <w:szCs w:val="28"/>
                <w:lang w:val="en-US"/>
              </w:rPr>
              <w:t xml:space="preserve"> </w:t>
            </w:r>
            <w:r w:rsidRPr="00333491">
              <w:rPr>
                <w:i/>
                <w:szCs w:val="28"/>
                <w:lang w:val="en-US"/>
              </w:rPr>
              <w:t xml:space="preserve"> is not</w:t>
            </w:r>
          </w:p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It</w:t>
            </w:r>
          </w:p>
        </w:tc>
        <w:tc>
          <w:tcPr>
            <w:tcW w:w="1843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 xml:space="preserve">           he?</w:t>
            </w:r>
          </w:p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i/>
                <w:szCs w:val="28"/>
                <w:lang w:val="en-US"/>
              </w:rPr>
            </w:pPr>
            <w:r w:rsidRPr="00333491">
              <w:rPr>
                <w:noProof/>
                <w:snapToGrid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-84455</wp:posOffset>
                      </wp:positionV>
                      <wp:extent cx="114300" cy="450850"/>
                      <wp:effectExtent l="5715" t="12700" r="13335" b="12700"/>
                      <wp:wrapNone/>
                      <wp:docPr id="23" name="Правая фигурная скобка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114300" cy="450850"/>
                              </a:xfrm>
                              <a:prstGeom prst="rightBrace">
                                <a:avLst>
                                  <a:gd name="adj1" fmla="val 0"/>
                                  <a:gd name="adj2" fmla="val 47889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94A20F" id="Правая фигурная скобка 23" o:spid="_x0000_s1026" type="#_x0000_t88" style="position:absolute;margin-left:14.35pt;margin-top:-6.65pt;width:9pt;height:35.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" adj="0,10344"/>
                  </w:pict>
                </mc:Fallback>
              </mc:AlternateContent>
            </w:r>
            <w:r w:rsidRPr="00333491">
              <w:rPr>
                <w:i/>
                <w:szCs w:val="28"/>
                <w:lang w:val="en-US"/>
              </w:rPr>
              <w:t>Is       she?</w:t>
            </w:r>
          </w:p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 xml:space="preserve">          it?</w:t>
            </w:r>
          </w:p>
        </w:tc>
        <w:tc>
          <w:tcPr>
            <w:tcW w:w="1984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i/>
                <w:szCs w:val="28"/>
                <w:lang w:val="en-US"/>
              </w:rPr>
            </w:pPr>
            <w:r>
              <w:rPr>
                <w:i/>
                <w:noProof/>
                <w:snapToGrid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315595</wp:posOffset>
                      </wp:positionH>
                      <wp:positionV relativeFrom="paragraph">
                        <wp:posOffset>219710</wp:posOffset>
                      </wp:positionV>
                      <wp:extent cx="220980" cy="450850"/>
                      <wp:effectExtent l="13970" t="10160" r="12700" b="5715"/>
                      <wp:wrapNone/>
                      <wp:docPr id="22" name="Правая фигурная скобка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0980" cy="450850"/>
                              </a:xfrm>
                              <a:prstGeom prst="rightBrace">
                                <a:avLst>
                                  <a:gd name="adj1" fmla="val 0"/>
                                  <a:gd name="adj2" fmla="val 47889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9F1783" id="Правая фигурная скобка 22" o:spid="_x0000_s1026" type="#_x0000_t88" style="position:absolute;margin-left:24.85pt;margin-top:17.3pt;width:17.4pt;height:35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" adj="0,10344"/>
                  </w:pict>
                </mc:Fallback>
              </mc:AlternateContent>
            </w:r>
            <w:r w:rsidRPr="00333491">
              <w:rPr>
                <w:i/>
                <w:szCs w:val="28"/>
                <w:lang w:val="en-US"/>
              </w:rPr>
              <w:t>He</w:t>
            </w:r>
          </w:p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She        is</w:t>
            </w:r>
          </w:p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It</w:t>
            </w:r>
          </w:p>
        </w:tc>
      </w:tr>
      <w:tr w:rsidR="00F635AD" w:rsidRPr="00333491" w:rsidTr="00046CCE">
        <w:trPr>
          <w:cantSplit/>
        </w:trPr>
        <w:tc>
          <w:tcPr>
            <w:tcW w:w="817" w:type="dxa"/>
            <w:vMerge w:val="restart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right="-108" w:firstLine="0"/>
              <w:jc w:val="both"/>
              <w:outlineLvl w:val="0"/>
              <w:rPr>
                <w:szCs w:val="28"/>
                <w:lang w:val="en-US"/>
              </w:rPr>
            </w:pPr>
            <w:proofErr w:type="spellStart"/>
            <w:r w:rsidRPr="00333491">
              <w:rPr>
                <w:szCs w:val="28"/>
              </w:rPr>
              <w:t>множ</w:t>
            </w:r>
            <w:proofErr w:type="spellEnd"/>
          </w:p>
        </w:tc>
        <w:tc>
          <w:tcPr>
            <w:tcW w:w="709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szCs w:val="28"/>
                <w:lang w:val="en-US"/>
              </w:rPr>
            </w:pPr>
            <w:r w:rsidRPr="00333491">
              <w:rPr>
                <w:szCs w:val="28"/>
                <w:lang w:val="en-US"/>
              </w:rPr>
              <w:t>1</w:t>
            </w:r>
          </w:p>
        </w:tc>
        <w:tc>
          <w:tcPr>
            <w:tcW w:w="1701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We         are</w:t>
            </w:r>
          </w:p>
        </w:tc>
        <w:tc>
          <w:tcPr>
            <w:tcW w:w="2126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 xml:space="preserve"> We        are not</w:t>
            </w:r>
          </w:p>
        </w:tc>
        <w:tc>
          <w:tcPr>
            <w:tcW w:w="1843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Are we?</w:t>
            </w:r>
          </w:p>
        </w:tc>
        <w:tc>
          <w:tcPr>
            <w:tcW w:w="1984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 xml:space="preserve"> We    are</w:t>
            </w:r>
          </w:p>
        </w:tc>
      </w:tr>
      <w:tr w:rsidR="00F635AD" w:rsidRPr="00333491" w:rsidTr="00046CCE">
        <w:trPr>
          <w:cantSplit/>
        </w:trPr>
        <w:tc>
          <w:tcPr>
            <w:tcW w:w="817" w:type="dxa"/>
            <w:vMerge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szCs w:val="28"/>
                <w:lang w:val="en-US"/>
              </w:rPr>
            </w:pPr>
          </w:p>
        </w:tc>
        <w:tc>
          <w:tcPr>
            <w:tcW w:w="709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szCs w:val="28"/>
                <w:lang w:val="en-US"/>
              </w:rPr>
            </w:pPr>
            <w:r w:rsidRPr="00333491">
              <w:rPr>
                <w:szCs w:val="28"/>
                <w:lang w:val="en-US"/>
              </w:rPr>
              <w:t>2</w:t>
            </w:r>
          </w:p>
        </w:tc>
        <w:tc>
          <w:tcPr>
            <w:tcW w:w="1701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You       are</w:t>
            </w:r>
          </w:p>
        </w:tc>
        <w:tc>
          <w:tcPr>
            <w:tcW w:w="2126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 xml:space="preserve"> You       are not</w:t>
            </w:r>
          </w:p>
        </w:tc>
        <w:tc>
          <w:tcPr>
            <w:tcW w:w="1843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Are you?</w:t>
            </w:r>
          </w:p>
        </w:tc>
        <w:tc>
          <w:tcPr>
            <w:tcW w:w="1984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 xml:space="preserve"> You   are</w:t>
            </w:r>
          </w:p>
        </w:tc>
      </w:tr>
      <w:tr w:rsidR="00F635AD" w:rsidRPr="00333491" w:rsidTr="00046CCE">
        <w:trPr>
          <w:cantSplit/>
        </w:trPr>
        <w:tc>
          <w:tcPr>
            <w:tcW w:w="817" w:type="dxa"/>
            <w:vMerge/>
            <w:tcBorders>
              <w:top w:val="nil"/>
            </w:tcBorders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szCs w:val="28"/>
                <w:lang w:val="en-US"/>
              </w:rPr>
            </w:pPr>
          </w:p>
        </w:tc>
        <w:tc>
          <w:tcPr>
            <w:tcW w:w="709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szCs w:val="28"/>
                <w:lang w:val="en-US"/>
              </w:rPr>
            </w:pPr>
            <w:r w:rsidRPr="00333491">
              <w:rPr>
                <w:szCs w:val="28"/>
                <w:lang w:val="en-US"/>
              </w:rPr>
              <w:t>3</w:t>
            </w:r>
          </w:p>
        </w:tc>
        <w:tc>
          <w:tcPr>
            <w:tcW w:w="1701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They      are</w:t>
            </w:r>
          </w:p>
        </w:tc>
        <w:tc>
          <w:tcPr>
            <w:tcW w:w="2126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They       are not</w:t>
            </w:r>
          </w:p>
        </w:tc>
        <w:tc>
          <w:tcPr>
            <w:tcW w:w="1843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Are they?</w:t>
            </w:r>
          </w:p>
        </w:tc>
        <w:tc>
          <w:tcPr>
            <w:tcW w:w="1984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They    are</w:t>
            </w:r>
          </w:p>
        </w:tc>
      </w:tr>
    </w:tbl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szCs w:val="28"/>
        </w:rPr>
      </w:pPr>
      <w:r w:rsidRPr="00333491">
        <w:rPr>
          <w:szCs w:val="28"/>
        </w:rPr>
        <w:t xml:space="preserve">Спряжение глагола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have</w:t>
      </w:r>
      <w:r w:rsidRPr="00333491">
        <w:rPr>
          <w:i/>
          <w:szCs w:val="28"/>
        </w:rPr>
        <w:t>:</w:t>
      </w:r>
      <w:r w:rsidRPr="00333491">
        <w:rPr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9"/>
        <w:gridCol w:w="724"/>
        <w:gridCol w:w="2027"/>
        <w:gridCol w:w="1881"/>
        <w:gridCol w:w="1737"/>
      </w:tblGrid>
      <w:tr w:rsidR="00F635AD" w:rsidRPr="00333491" w:rsidTr="00046CCE">
        <w:trPr>
          <w:trHeight w:val="959"/>
        </w:trPr>
        <w:tc>
          <w:tcPr>
            <w:tcW w:w="979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szCs w:val="28"/>
              </w:rPr>
            </w:pPr>
            <w:r w:rsidRPr="00333491">
              <w:rPr>
                <w:szCs w:val="28"/>
              </w:rPr>
              <w:t>число</w:t>
            </w:r>
          </w:p>
        </w:tc>
        <w:tc>
          <w:tcPr>
            <w:tcW w:w="724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right="-108" w:firstLine="0"/>
              <w:jc w:val="both"/>
              <w:rPr>
                <w:szCs w:val="28"/>
              </w:rPr>
            </w:pPr>
            <w:r w:rsidRPr="00333491">
              <w:rPr>
                <w:szCs w:val="28"/>
              </w:rPr>
              <w:t>лицо</w:t>
            </w:r>
          </w:p>
        </w:tc>
        <w:tc>
          <w:tcPr>
            <w:tcW w:w="2027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right="-107" w:firstLine="0"/>
              <w:jc w:val="both"/>
              <w:rPr>
                <w:szCs w:val="28"/>
              </w:rPr>
            </w:pPr>
            <w:r w:rsidRPr="00333491">
              <w:rPr>
                <w:szCs w:val="28"/>
              </w:rPr>
              <w:t>утвердительная форма</w:t>
            </w:r>
          </w:p>
        </w:tc>
        <w:tc>
          <w:tcPr>
            <w:tcW w:w="1881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left="-109" w:right="-108" w:firstLine="0"/>
              <w:jc w:val="both"/>
              <w:rPr>
                <w:szCs w:val="28"/>
              </w:rPr>
            </w:pPr>
            <w:r w:rsidRPr="00333491">
              <w:rPr>
                <w:szCs w:val="28"/>
              </w:rPr>
              <w:t>отрицательная форма</w:t>
            </w:r>
          </w:p>
        </w:tc>
        <w:tc>
          <w:tcPr>
            <w:tcW w:w="1737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left="-108" w:firstLine="0"/>
              <w:jc w:val="both"/>
              <w:rPr>
                <w:szCs w:val="28"/>
              </w:rPr>
            </w:pPr>
            <w:proofErr w:type="spellStart"/>
            <w:r w:rsidRPr="00333491">
              <w:rPr>
                <w:szCs w:val="28"/>
              </w:rPr>
              <w:t>вопроситель</w:t>
            </w:r>
            <w:proofErr w:type="spellEnd"/>
            <w:r w:rsidRPr="00333491">
              <w:rPr>
                <w:szCs w:val="28"/>
              </w:rPr>
              <w:t xml:space="preserve">- </w:t>
            </w:r>
            <w:proofErr w:type="spellStart"/>
            <w:r w:rsidRPr="00333491">
              <w:rPr>
                <w:szCs w:val="28"/>
              </w:rPr>
              <w:t>ная</w:t>
            </w:r>
            <w:proofErr w:type="spellEnd"/>
            <w:r w:rsidRPr="00333491">
              <w:rPr>
                <w:szCs w:val="28"/>
              </w:rPr>
              <w:t xml:space="preserve"> форма</w:t>
            </w:r>
          </w:p>
        </w:tc>
      </w:tr>
      <w:tr w:rsidR="00F635AD" w:rsidRPr="00333491" w:rsidTr="00046CCE">
        <w:trPr>
          <w:cantSplit/>
          <w:trHeight w:val="959"/>
        </w:trPr>
        <w:tc>
          <w:tcPr>
            <w:tcW w:w="979" w:type="dxa"/>
            <w:vMerge w:val="restart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szCs w:val="28"/>
              </w:rPr>
            </w:pPr>
            <w:r w:rsidRPr="00333491">
              <w:rPr>
                <w:noProof/>
                <w:snapToGrid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2741295</wp:posOffset>
                      </wp:positionH>
                      <wp:positionV relativeFrom="paragraph">
                        <wp:posOffset>70485</wp:posOffset>
                      </wp:positionV>
                      <wp:extent cx="175260" cy="335280"/>
                      <wp:effectExtent l="13335" t="11430" r="11430" b="5715"/>
                      <wp:wrapNone/>
                      <wp:docPr id="21" name="Правая фигурная скобка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5260" cy="335280"/>
                              </a:xfrm>
                              <a:prstGeom prst="rightBrace">
                                <a:avLst>
                                  <a:gd name="adj1" fmla="val 0"/>
                                  <a:gd name="adj2" fmla="val 47889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3F7707" id="Правая фигурная скобка 21" o:spid="_x0000_s1026" type="#_x0000_t88" style="position:absolute;margin-left:215.85pt;margin-top:5.55pt;width:13.8pt;height:26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" adj="0,10344"/>
                  </w:pict>
                </mc:Fallback>
              </mc:AlternateContent>
            </w:r>
            <w:r w:rsidRPr="00333491">
              <w:rPr>
                <w:noProof/>
                <w:snapToGrid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0" allowOverlap="1">
                      <wp:simplePos x="0" y="0"/>
                      <wp:positionH relativeFrom="column">
                        <wp:posOffset>1388745</wp:posOffset>
                      </wp:positionH>
                      <wp:positionV relativeFrom="paragraph">
                        <wp:posOffset>29210</wp:posOffset>
                      </wp:positionV>
                      <wp:extent cx="175260" cy="335280"/>
                      <wp:effectExtent l="13335" t="11430" r="11430" b="5715"/>
                      <wp:wrapNone/>
                      <wp:docPr id="20" name="Правая фигурная скобка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5260" cy="335280"/>
                              </a:xfrm>
                              <a:prstGeom prst="rightBrace">
                                <a:avLst>
                                  <a:gd name="adj1" fmla="val 0"/>
                                  <a:gd name="adj2" fmla="val 47889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772801" id="Правая фигурная скобка 20" o:spid="_x0000_s1026" type="#_x0000_t88" style="position:absolute;margin-left:109.35pt;margin-top:2.3pt;width:13.8pt;height:26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" o:allowincell="f" adj="0,10344"/>
                  </w:pict>
                </mc:Fallback>
              </mc:AlternateContent>
            </w:r>
            <w:r w:rsidRPr="00333491">
              <w:rPr>
                <w:szCs w:val="28"/>
              </w:rPr>
              <w:t>един.</w:t>
            </w:r>
          </w:p>
        </w:tc>
        <w:tc>
          <w:tcPr>
            <w:tcW w:w="724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szCs w:val="28"/>
                <w:lang w:val="en-US"/>
              </w:rPr>
            </w:pPr>
            <w:r w:rsidRPr="00333491">
              <w:rPr>
                <w:szCs w:val="28"/>
                <w:lang w:val="en-US"/>
              </w:rPr>
              <w:t>1, 2</w:t>
            </w:r>
          </w:p>
        </w:tc>
        <w:tc>
          <w:tcPr>
            <w:tcW w:w="2027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I            have</w:t>
            </w:r>
          </w:p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 xml:space="preserve">You     </w:t>
            </w:r>
          </w:p>
        </w:tc>
        <w:tc>
          <w:tcPr>
            <w:tcW w:w="1881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I            have</w:t>
            </w:r>
          </w:p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You       not</w:t>
            </w:r>
          </w:p>
        </w:tc>
        <w:tc>
          <w:tcPr>
            <w:tcW w:w="1737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Have I, you?</w:t>
            </w:r>
          </w:p>
        </w:tc>
      </w:tr>
      <w:tr w:rsidR="00F635AD" w:rsidRPr="00333491" w:rsidTr="00046CCE">
        <w:trPr>
          <w:cantSplit/>
          <w:trHeight w:val="144"/>
        </w:trPr>
        <w:tc>
          <w:tcPr>
            <w:tcW w:w="979" w:type="dxa"/>
            <w:vMerge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szCs w:val="28"/>
                <w:lang w:val="en-US"/>
              </w:rPr>
            </w:pPr>
          </w:p>
        </w:tc>
        <w:tc>
          <w:tcPr>
            <w:tcW w:w="724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szCs w:val="28"/>
                <w:lang w:val="en-US"/>
              </w:rPr>
            </w:pPr>
          </w:p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szCs w:val="28"/>
                <w:lang w:val="en-US"/>
              </w:rPr>
            </w:pPr>
            <w:r w:rsidRPr="00333491">
              <w:rPr>
                <w:szCs w:val="28"/>
                <w:lang w:val="en-US"/>
              </w:rPr>
              <w:t xml:space="preserve">  3</w:t>
            </w:r>
          </w:p>
        </w:tc>
        <w:tc>
          <w:tcPr>
            <w:tcW w:w="2027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He</w:t>
            </w:r>
          </w:p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She       has</w:t>
            </w:r>
          </w:p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It</w:t>
            </w:r>
          </w:p>
        </w:tc>
        <w:tc>
          <w:tcPr>
            <w:tcW w:w="1881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He        has</w:t>
            </w:r>
          </w:p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She       not</w:t>
            </w:r>
          </w:p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It</w:t>
            </w:r>
          </w:p>
        </w:tc>
        <w:tc>
          <w:tcPr>
            <w:tcW w:w="1737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i/>
                <w:szCs w:val="28"/>
                <w:lang w:val="en-US"/>
              </w:rPr>
            </w:pPr>
            <w:r>
              <w:rPr>
                <w:noProof/>
                <w:snapToGrid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323215</wp:posOffset>
                      </wp:positionH>
                      <wp:positionV relativeFrom="paragraph">
                        <wp:posOffset>161925</wp:posOffset>
                      </wp:positionV>
                      <wp:extent cx="114300" cy="450850"/>
                      <wp:effectExtent l="5715" t="7620" r="13335" b="8255"/>
                      <wp:wrapNone/>
                      <wp:docPr id="19" name="Правая фигурная скобка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114300" cy="450850"/>
                              </a:xfrm>
                              <a:prstGeom prst="rightBrace">
                                <a:avLst>
                                  <a:gd name="adj1" fmla="val 0"/>
                                  <a:gd name="adj2" fmla="val 47889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326967" id="Правая фигурная скобка 19" o:spid="_x0000_s1026" type="#_x0000_t88" style="position:absolute;margin-left:25.45pt;margin-top:12.75pt;width:9pt;height:35.5pt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" adj="0,10344"/>
                  </w:pict>
                </mc:Fallback>
              </mc:AlternateContent>
            </w:r>
            <w:r w:rsidRPr="00333491">
              <w:rPr>
                <w:i/>
                <w:szCs w:val="28"/>
                <w:lang w:val="en-US"/>
              </w:rPr>
              <w:t xml:space="preserve">           he?</w:t>
            </w:r>
          </w:p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i/>
                <w:szCs w:val="28"/>
                <w:lang w:val="en-US"/>
              </w:rPr>
            </w:pPr>
            <w:r>
              <w:rPr>
                <w:i/>
                <w:szCs w:val="28"/>
                <w:lang w:val="en-US"/>
              </w:rPr>
              <w:t>Has</w:t>
            </w:r>
            <w:r w:rsidRPr="00333491">
              <w:rPr>
                <w:i/>
                <w:szCs w:val="28"/>
                <w:lang w:val="en-US"/>
              </w:rPr>
              <w:t xml:space="preserve">    she?</w:t>
            </w:r>
          </w:p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right="-108"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 xml:space="preserve">          it?</w:t>
            </w:r>
          </w:p>
        </w:tc>
      </w:tr>
      <w:tr w:rsidR="00F635AD" w:rsidRPr="00333491" w:rsidTr="00046CCE">
        <w:trPr>
          <w:trHeight w:val="995"/>
        </w:trPr>
        <w:tc>
          <w:tcPr>
            <w:tcW w:w="979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szCs w:val="28"/>
                <w:lang w:val="en-US"/>
              </w:rPr>
            </w:pPr>
            <w:r w:rsidRPr="00333491">
              <w:rPr>
                <w:noProof/>
                <w:snapToGrid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1445895</wp:posOffset>
                      </wp:positionH>
                      <wp:positionV relativeFrom="paragraph">
                        <wp:posOffset>210185</wp:posOffset>
                      </wp:positionV>
                      <wp:extent cx="220980" cy="450850"/>
                      <wp:effectExtent l="13335" t="10795" r="13335" b="5080"/>
                      <wp:wrapNone/>
                      <wp:docPr id="18" name="Правая фигурная скобка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0980" cy="450850"/>
                              </a:xfrm>
                              <a:prstGeom prst="rightBrace">
                                <a:avLst>
                                  <a:gd name="adj1" fmla="val 0"/>
                                  <a:gd name="adj2" fmla="val 47889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FB7739" id="Правая фигурная скобка 18" o:spid="_x0000_s1026" type="#_x0000_t88" style="position:absolute;margin-left:113.85pt;margin-top:16.55pt;width:17.4pt;height:35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" adj="0,10344"/>
                  </w:pict>
                </mc:Fallback>
              </mc:AlternateContent>
            </w:r>
            <w:r w:rsidRPr="00333491">
              <w:rPr>
                <w:noProof/>
                <w:snapToGrid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3960495</wp:posOffset>
                      </wp:positionH>
                      <wp:positionV relativeFrom="paragraph">
                        <wp:posOffset>210185</wp:posOffset>
                      </wp:positionV>
                      <wp:extent cx="114300" cy="450850"/>
                      <wp:effectExtent l="13335" t="10795" r="5715" b="5080"/>
                      <wp:wrapNone/>
                      <wp:docPr id="17" name="Правая фигурная скобка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114300" cy="450850"/>
                              </a:xfrm>
                              <a:prstGeom prst="rightBrace">
                                <a:avLst>
                                  <a:gd name="adj1" fmla="val 0"/>
                                  <a:gd name="adj2" fmla="val 47889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823B5E" id="Правая фигурная скобка 17" o:spid="_x0000_s1026" type="#_x0000_t88" style="position:absolute;margin-left:311.85pt;margin-top:16.55pt;width:9pt;height:35.5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" adj="0,10344"/>
                  </w:pict>
                </mc:Fallback>
              </mc:AlternateContent>
            </w:r>
            <w:r w:rsidRPr="00333491">
              <w:rPr>
                <w:noProof/>
                <w:snapToGrid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2667000</wp:posOffset>
                      </wp:positionH>
                      <wp:positionV relativeFrom="paragraph">
                        <wp:posOffset>-704215</wp:posOffset>
                      </wp:positionV>
                      <wp:extent cx="220980" cy="450850"/>
                      <wp:effectExtent l="5715" t="10795" r="11430" b="5080"/>
                      <wp:wrapNone/>
                      <wp:docPr id="16" name="Правая фигурная скобка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0980" cy="450850"/>
                              </a:xfrm>
                              <a:prstGeom prst="rightBrace">
                                <a:avLst>
                                  <a:gd name="adj1" fmla="val 0"/>
                                  <a:gd name="adj2" fmla="val 47889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632EC6" id="Правая фигурная скобка 16" o:spid="_x0000_s1026" type="#_x0000_t88" style="position:absolute;margin-left:210pt;margin-top:-55.45pt;width:17.4pt;height:35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" adj="0,10344"/>
                  </w:pict>
                </mc:Fallback>
              </mc:AlternateContent>
            </w:r>
            <w:r w:rsidRPr="00333491">
              <w:rPr>
                <w:noProof/>
                <w:snapToGrid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1371600</wp:posOffset>
                      </wp:positionH>
                      <wp:positionV relativeFrom="paragraph">
                        <wp:posOffset>-704215</wp:posOffset>
                      </wp:positionV>
                      <wp:extent cx="220980" cy="450850"/>
                      <wp:effectExtent l="5715" t="10795" r="11430" b="5080"/>
                      <wp:wrapNone/>
                      <wp:docPr id="15" name="Правая фигурная скобка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0980" cy="450850"/>
                              </a:xfrm>
                              <a:prstGeom prst="rightBrace">
                                <a:avLst>
                                  <a:gd name="adj1" fmla="val 0"/>
                                  <a:gd name="adj2" fmla="val 47889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A61DAD" id="Правая фигурная скобка 15" o:spid="_x0000_s1026" type="#_x0000_t88" style="position:absolute;margin-left:108pt;margin-top:-55.45pt;width:17.4pt;height:35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" adj="0,10344"/>
                  </w:pict>
                </mc:Fallback>
              </mc:AlternateContent>
            </w:r>
            <w:r w:rsidRPr="00333491">
              <w:rPr>
                <w:noProof/>
                <w:snapToGrid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0" allowOverlap="1">
                      <wp:simplePos x="0" y="0"/>
                      <wp:positionH relativeFrom="column">
                        <wp:posOffset>2668905</wp:posOffset>
                      </wp:positionH>
                      <wp:positionV relativeFrom="paragraph">
                        <wp:posOffset>38100</wp:posOffset>
                      </wp:positionV>
                      <wp:extent cx="220980" cy="450850"/>
                      <wp:effectExtent l="7620" t="13335" r="9525" b="12065"/>
                      <wp:wrapNone/>
                      <wp:docPr id="14" name="Правая фигурная скобка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0980" cy="450850"/>
                              </a:xfrm>
                              <a:prstGeom prst="rightBrace">
                                <a:avLst>
                                  <a:gd name="adj1" fmla="val 0"/>
                                  <a:gd name="adj2" fmla="val 47889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50BC39" id="Правая фигурная скобка 14" o:spid="_x0000_s1026" type="#_x0000_t88" style="position:absolute;margin-left:210.15pt;margin-top:3pt;width:17.4pt;height:35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" o:allowincell="f" adj="0,10344"/>
                  </w:pict>
                </mc:Fallback>
              </mc:AlternateContent>
            </w:r>
            <w:proofErr w:type="spellStart"/>
            <w:r w:rsidRPr="00333491">
              <w:rPr>
                <w:szCs w:val="28"/>
              </w:rPr>
              <w:t>множ</w:t>
            </w:r>
            <w:proofErr w:type="spellEnd"/>
            <w:r w:rsidRPr="00333491">
              <w:rPr>
                <w:szCs w:val="28"/>
                <w:lang w:val="en-US"/>
              </w:rPr>
              <w:t>.</w:t>
            </w:r>
          </w:p>
        </w:tc>
        <w:tc>
          <w:tcPr>
            <w:tcW w:w="724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right="-108" w:firstLine="0"/>
              <w:jc w:val="both"/>
              <w:rPr>
                <w:szCs w:val="28"/>
                <w:lang w:val="en-US"/>
              </w:rPr>
            </w:pPr>
            <w:r w:rsidRPr="00333491">
              <w:rPr>
                <w:szCs w:val="28"/>
                <w:lang w:val="en-US"/>
              </w:rPr>
              <w:t>1,2,3</w:t>
            </w:r>
          </w:p>
        </w:tc>
        <w:tc>
          <w:tcPr>
            <w:tcW w:w="2027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We</w:t>
            </w:r>
          </w:p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You         have</w:t>
            </w:r>
          </w:p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They</w:t>
            </w:r>
          </w:p>
        </w:tc>
        <w:tc>
          <w:tcPr>
            <w:tcW w:w="1881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We        have</w:t>
            </w:r>
          </w:p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You        not</w:t>
            </w:r>
          </w:p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They</w:t>
            </w:r>
          </w:p>
        </w:tc>
        <w:tc>
          <w:tcPr>
            <w:tcW w:w="1737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right="-108"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 xml:space="preserve">             we</w:t>
            </w:r>
          </w:p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right="-108"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Have    you</w:t>
            </w:r>
          </w:p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right="-108"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 xml:space="preserve">            they?</w:t>
            </w:r>
          </w:p>
        </w:tc>
      </w:tr>
    </w:tbl>
    <w:p w:rsidR="00F635AD" w:rsidRDefault="00F635AD" w:rsidP="00F635AD">
      <w:pPr>
        <w:pStyle w:val="11"/>
        <w:tabs>
          <w:tab w:val="left" w:pos="5529"/>
        </w:tabs>
        <w:spacing w:line="360" w:lineRule="auto"/>
        <w:ind w:firstLine="709"/>
        <w:jc w:val="both"/>
        <w:rPr>
          <w:szCs w:val="28"/>
        </w:rPr>
      </w:pPr>
    </w:p>
    <w:p w:rsidR="00F635AD" w:rsidRDefault="00F635AD" w:rsidP="00F635AD">
      <w:pPr>
        <w:pStyle w:val="11"/>
        <w:tabs>
          <w:tab w:val="left" w:pos="5529"/>
        </w:tabs>
        <w:spacing w:line="360" w:lineRule="auto"/>
        <w:ind w:firstLine="709"/>
        <w:jc w:val="both"/>
        <w:rPr>
          <w:szCs w:val="28"/>
        </w:rPr>
      </w:pPr>
      <w:r w:rsidRPr="00333491">
        <w:rPr>
          <w:szCs w:val="28"/>
        </w:rPr>
        <w:t xml:space="preserve">В разговорной речи следующие элементы форм </w:t>
      </w:r>
      <w:r w:rsidRPr="00333491">
        <w:rPr>
          <w:i/>
          <w:szCs w:val="28"/>
        </w:rPr>
        <w:t>Р</w:t>
      </w:r>
      <w:r w:rsidRPr="00333491">
        <w:rPr>
          <w:i/>
          <w:szCs w:val="28"/>
          <w:lang w:val="en-US"/>
        </w:rPr>
        <w:t>r</w:t>
      </w:r>
      <w:r w:rsidRPr="00333491">
        <w:rPr>
          <w:i/>
          <w:szCs w:val="28"/>
        </w:rPr>
        <w:t>е</w:t>
      </w:r>
      <w:r w:rsidRPr="00333491">
        <w:rPr>
          <w:i/>
          <w:szCs w:val="28"/>
          <w:lang w:val="en-US"/>
        </w:rPr>
        <w:t>sent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Simple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>могут сокращаться:</w:t>
      </w:r>
    </w:p>
    <w:p w:rsidR="00F635AD" w:rsidRPr="00333491" w:rsidRDefault="00F635AD" w:rsidP="00F635AD">
      <w:pPr>
        <w:pStyle w:val="11"/>
        <w:tabs>
          <w:tab w:val="left" w:pos="5529"/>
        </w:tabs>
        <w:spacing w:line="360" w:lineRule="auto"/>
        <w:ind w:firstLine="709"/>
        <w:jc w:val="both"/>
        <w:rPr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4"/>
        <w:gridCol w:w="3045"/>
        <w:gridCol w:w="2705"/>
      </w:tblGrid>
      <w:tr w:rsidR="00F635AD" w:rsidRPr="00333491" w:rsidTr="00046CCE">
        <w:trPr>
          <w:trHeight w:val="476"/>
          <w:jc w:val="center"/>
        </w:trPr>
        <w:tc>
          <w:tcPr>
            <w:tcW w:w="2834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do not = don’t</w:t>
            </w:r>
          </w:p>
        </w:tc>
        <w:tc>
          <w:tcPr>
            <w:tcW w:w="3045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I have = I’ve</w:t>
            </w:r>
          </w:p>
        </w:tc>
        <w:tc>
          <w:tcPr>
            <w:tcW w:w="2705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I am = I’m</w:t>
            </w:r>
          </w:p>
        </w:tc>
      </w:tr>
      <w:tr w:rsidR="00F635AD" w:rsidRPr="00333491" w:rsidTr="00046CCE">
        <w:trPr>
          <w:trHeight w:val="458"/>
          <w:jc w:val="center"/>
        </w:trPr>
        <w:tc>
          <w:tcPr>
            <w:tcW w:w="2834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does not = doesn’t</w:t>
            </w:r>
          </w:p>
        </w:tc>
        <w:tc>
          <w:tcPr>
            <w:tcW w:w="3045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you have = you’ve</w:t>
            </w:r>
          </w:p>
        </w:tc>
        <w:tc>
          <w:tcPr>
            <w:tcW w:w="2705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you are = you’re</w:t>
            </w:r>
          </w:p>
        </w:tc>
      </w:tr>
      <w:tr w:rsidR="00F635AD" w:rsidRPr="00333491" w:rsidTr="00046CCE">
        <w:trPr>
          <w:trHeight w:val="476"/>
          <w:jc w:val="center"/>
        </w:trPr>
        <w:tc>
          <w:tcPr>
            <w:tcW w:w="2834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have not = haven’t</w:t>
            </w:r>
          </w:p>
        </w:tc>
        <w:tc>
          <w:tcPr>
            <w:tcW w:w="3045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we have = we’ve</w:t>
            </w:r>
          </w:p>
        </w:tc>
        <w:tc>
          <w:tcPr>
            <w:tcW w:w="2705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we are = we’re</w:t>
            </w:r>
          </w:p>
        </w:tc>
      </w:tr>
      <w:tr w:rsidR="00F635AD" w:rsidRPr="00333491" w:rsidTr="00046CCE">
        <w:trPr>
          <w:trHeight w:val="476"/>
          <w:jc w:val="center"/>
        </w:trPr>
        <w:tc>
          <w:tcPr>
            <w:tcW w:w="2834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has not = hasn’t</w:t>
            </w:r>
          </w:p>
        </w:tc>
        <w:tc>
          <w:tcPr>
            <w:tcW w:w="3045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they have = they’ve</w:t>
            </w:r>
          </w:p>
        </w:tc>
        <w:tc>
          <w:tcPr>
            <w:tcW w:w="2705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they are = they’re</w:t>
            </w:r>
          </w:p>
        </w:tc>
      </w:tr>
      <w:tr w:rsidR="00F635AD" w:rsidRPr="00333491" w:rsidTr="00046CCE">
        <w:trPr>
          <w:trHeight w:val="458"/>
          <w:jc w:val="center"/>
        </w:trPr>
        <w:tc>
          <w:tcPr>
            <w:tcW w:w="2834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is not = isn’t</w:t>
            </w:r>
          </w:p>
        </w:tc>
        <w:tc>
          <w:tcPr>
            <w:tcW w:w="3045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he has = he’s</w:t>
            </w:r>
          </w:p>
        </w:tc>
        <w:tc>
          <w:tcPr>
            <w:tcW w:w="2705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he is = he’s</w:t>
            </w:r>
          </w:p>
        </w:tc>
      </w:tr>
      <w:tr w:rsidR="00F635AD" w:rsidRPr="00333491" w:rsidTr="00046CCE">
        <w:trPr>
          <w:trHeight w:val="476"/>
          <w:jc w:val="center"/>
        </w:trPr>
        <w:tc>
          <w:tcPr>
            <w:tcW w:w="2834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are not = aren’t</w:t>
            </w:r>
          </w:p>
        </w:tc>
        <w:tc>
          <w:tcPr>
            <w:tcW w:w="3045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she has = she’s</w:t>
            </w:r>
          </w:p>
        </w:tc>
        <w:tc>
          <w:tcPr>
            <w:tcW w:w="2705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she is = she’s</w:t>
            </w:r>
          </w:p>
        </w:tc>
      </w:tr>
      <w:tr w:rsidR="00F635AD" w:rsidRPr="00333491" w:rsidTr="00046CCE">
        <w:trPr>
          <w:trHeight w:val="476"/>
          <w:jc w:val="center"/>
        </w:trPr>
        <w:tc>
          <w:tcPr>
            <w:tcW w:w="2834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 xml:space="preserve">do you = </w:t>
            </w:r>
            <w:proofErr w:type="spellStart"/>
            <w:r w:rsidRPr="00333491">
              <w:rPr>
                <w:i/>
                <w:szCs w:val="28"/>
                <w:lang w:val="en-US"/>
              </w:rPr>
              <w:t>d’you</w:t>
            </w:r>
            <w:proofErr w:type="spellEnd"/>
          </w:p>
        </w:tc>
        <w:tc>
          <w:tcPr>
            <w:tcW w:w="3045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it has = it’s</w:t>
            </w:r>
          </w:p>
        </w:tc>
        <w:tc>
          <w:tcPr>
            <w:tcW w:w="2705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line="360" w:lineRule="auto"/>
              <w:ind w:left="34" w:firstLine="142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he is = he’s</w:t>
            </w:r>
          </w:p>
        </w:tc>
      </w:tr>
    </w:tbl>
    <w:p w:rsidR="00F635AD" w:rsidRDefault="00F635AD" w:rsidP="00F635AD">
      <w:pPr>
        <w:pStyle w:val="11"/>
        <w:tabs>
          <w:tab w:val="left" w:pos="5529"/>
        </w:tabs>
        <w:spacing w:line="360" w:lineRule="auto"/>
        <w:ind w:firstLine="0"/>
        <w:jc w:val="both"/>
        <w:rPr>
          <w:szCs w:val="28"/>
        </w:rPr>
      </w:pPr>
      <w:r w:rsidRPr="00333491">
        <w:rPr>
          <w:szCs w:val="28"/>
          <w:lang w:val="en-US"/>
        </w:rPr>
        <w:t xml:space="preserve">         </w:t>
      </w:r>
    </w:p>
    <w:p w:rsidR="00F635AD" w:rsidRPr="0072018A" w:rsidRDefault="00F635AD" w:rsidP="00F635AD">
      <w:pPr>
        <w:pStyle w:val="11"/>
        <w:tabs>
          <w:tab w:val="left" w:pos="5529"/>
        </w:tabs>
        <w:spacing w:line="360" w:lineRule="auto"/>
        <w:ind w:firstLine="0"/>
        <w:jc w:val="both"/>
        <w:rPr>
          <w:szCs w:val="28"/>
        </w:rPr>
      </w:pPr>
      <w:r w:rsidRPr="0072018A">
        <w:rPr>
          <w:szCs w:val="28"/>
        </w:rPr>
        <w:t xml:space="preserve"> </w:t>
      </w:r>
      <w:r w:rsidRPr="00333491">
        <w:rPr>
          <w:szCs w:val="28"/>
          <w:u w:val="single"/>
        </w:rPr>
        <w:t xml:space="preserve">Значение и употребление </w:t>
      </w:r>
      <w:r w:rsidRPr="00333491">
        <w:rPr>
          <w:i/>
          <w:szCs w:val="28"/>
          <w:u w:val="single"/>
        </w:rPr>
        <w:t>Р</w:t>
      </w:r>
      <w:r w:rsidRPr="00333491">
        <w:rPr>
          <w:i/>
          <w:szCs w:val="28"/>
          <w:u w:val="single"/>
          <w:lang w:val="en-US"/>
        </w:rPr>
        <w:t>r</w:t>
      </w:r>
      <w:r w:rsidRPr="00333491">
        <w:rPr>
          <w:i/>
          <w:szCs w:val="28"/>
          <w:u w:val="single"/>
        </w:rPr>
        <w:t>е</w:t>
      </w:r>
      <w:r w:rsidRPr="00333491">
        <w:rPr>
          <w:i/>
          <w:szCs w:val="28"/>
          <w:u w:val="single"/>
          <w:lang w:val="en-US"/>
        </w:rPr>
        <w:t>sent</w:t>
      </w:r>
      <w:r w:rsidRPr="0072018A">
        <w:rPr>
          <w:i/>
          <w:szCs w:val="28"/>
          <w:u w:val="single"/>
        </w:rPr>
        <w:t xml:space="preserve"> </w:t>
      </w:r>
      <w:r w:rsidRPr="00333491">
        <w:rPr>
          <w:i/>
          <w:szCs w:val="28"/>
          <w:u w:val="single"/>
          <w:lang w:val="en-US"/>
        </w:rPr>
        <w:t>Simple</w:t>
      </w:r>
    </w:p>
    <w:p w:rsidR="00F635AD" w:rsidRPr="00333491" w:rsidRDefault="00F635AD" w:rsidP="00F635AD">
      <w:pPr>
        <w:pStyle w:val="11"/>
        <w:tabs>
          <w:tab w:val="left" w:pos="5529"/>
        </w:tabs>
        <w:spacing w:line="360" w:lineRule="auto"/>
        <w:ind w:firstLine="0"/>
        <w:jc w:val="both"/>
        <w:rPr>
          <w:szCs w:val="28"/>
        </w:rPr>
      </w:pPr>
      <w:r w:rsidRPr="00333491">
        <w:rPr>
          <w:i/>
          <w:szCs w:val="28"/>
        </w:rPr>
        <w:t xml:space="preserve">          Р</w:t>
      </w:r>
      <w:r w:rsidRPr="00333491">
        <w:rPr>
          <w:i/>
          <w:szCs w:val="28"/>
          <w:lang w:val="en-US"/>
        </w:rPr>
        <w:t>r</w:t>
      </w:r>
      <w:r w:rsidRPr="00333491">
        <w:rPr>
          <w:i/>
          <w:szCs w:val="28"/>
        </w:rPr>
        <w:t>е</w:t>
      </w:r>
      <w:r w:rsidRPr="00333491">
        <w:rPr>
          <w:i/>
          <w:szCs w:val="28"/>
          <w:lang w:val="en-US"/>
        </w:rPr>
        <w:t>sent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Simple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выражает действия, относящиеся к настоящему времени, но обычно не происходящие в момент речи. </w:t>
      </w:r>
      <w:r w:rsidRPr="00333491">
        <w:rPr>
          <w:i/>
          <w:szCs w:val="28"/>
        </w:rPr>
        <w:t>Р</w:t>
      </w:r>
      <w:r w:rsidRPr="00333491">
        <w:rPr>
          <w:i/>
          <w:szCs w:val="28"/>
          <w:lang w:val="en-US"/>
        </w:rPr>
        <w:t>r</w:t>
      </w:r>
      <w:r w:rsidRPr="00333491">
        <w:rPr>
          <w:i/>
          <w:szCs w:val="28"/>
        </w:rPr>
        <w:t>е</w:t>
      </w:r>
      <w:r w:rsidRPr="00333491">
        <w:rPr>
          <w:i/>
          <w:szCs w:val="28"/>
          <w:lang w:val="en-US"/>
        </w:rPr>
        <w:t>sent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Simple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>употребляется:</w:t>
      </w:r>
    </w:p>
    <w:p w:rsidR="00F635AD" w:rsidRPr="00333491" w:rsidRDefault="00F635AD" w:rsidP="00F635AD">
      <w:pPr>
        <w:pStyle w:val="11"/>
        <w:tabs>
          <w:tab w:val="left" w:pos="5529"/>
        </w:tabs>
        <w:spacing w:line="360" w:lineRule="auto"/>
        <w:ind w:firstLine="0"/>
        <w:jc w:val="both"/>
        <w:rPr>
          <w:szCs w:val="28"/>
        </w:rPr>
      </w:pPr>
      <w:r w:rsidRPr="00333491">
        <w:rPr>
          <w:szCs w:val="28"/>
        </w:rPr>
        <w:t>1) для выражения обычных, повторяющихся или по</w:t>
      </w:r>
      <w:r w:rsidRPr="00333491">
        <w:rPr>
          <w:szCs w:val="28"/>
          <w:lang w:val="en-US"/>
        </w:rPr>
        <w:t>c</w:t>
      </w:r>
      <w:proofErr w:type="spellStart"/>
      <w:r w:rsidRPr="00333491">
        <w:rPr>
          <w:szCs w:val="28"/>
        </w:rPr>
        <w:t>тоянных</w:t>
      </w:r>
      <w:proofErr w:type="spellEnd"/>
      <w:r w:rsidRPr="00333491">
        <w:rPr>
          <w:szCs w:val="28"/>
        </w:rPr>
        <w:t xml:space="preserve"> действий в настоящем времени; в этом случае употребляются обстоятельства  времени, </w:t>
      </w:r>
      <w:r w:rsidRPr="00333491">
        <w:rPr>
          <w:szCs w:val="28"/>
        </w:rPr>
        <w:lastRenderedPageBreak/>
        <w:t>выражающие частоту и повторяемость действия и др.:</w:t>
      </w:r>
    </w:p>
    <w:p w:rsidR="00F635AD" w:rsidRPr="00333491" w:rsidRDefault="00F635AD" w:rsidP="00F635AD">
      <w:pPr>
        <w:pStyle w:val="11"/>
        <w:tabs>
          <w:tab w:val="left" w:pos="5529"/>
        </w:tabs>
        <w:spacing w:line="360" w:lineRule="auto"/>
        <w:jc w:val="both"/>
        <w:rPr>
          <w:szCs w:val="28"/>
        </w:rPr>
      </w:pPr>
      <w:r w:rsidRPr="00333491">
        <w:rPr>
          <w:i/>
          <w:szCs w:val="28"/>
          <w:lang w:val="en-US"/>
        </w:rPr>
        <w:t xml:space="preserve">I </w:t>
      </w:r>
      <w:r w:rsidRPr="00333491">
        <w:rPr>
          <w:i/>
          <w:szCs w:val="28"/>
          <w:u w:val="single"/>
          <w:lang w:val="en-US"/>
        </w:rPr>
        <w:t>usually get up</w:t>
      </w:r>
      <w:r w:rsidRPr="00333491">
        <w:rPr>
          <w:i/>
          <w:szCs w:val="28"/>
          <w:lang w:val="en-US"/>
        </w:rPr>
        <w:t xml:space="preserve"> at 6 sharp.             </w:t>
      </w:r>
      <w:r w:rsidRPr="00333491">
        <w:rPr>
          <w:szCs w:val="28"/>
        </w:rPr>
        <w:t xml:space="preserve">- Я </w:t>
      </w:r>
      <w:r w:rsidRPr="00333491">
        <w:rPr>
          <w:szCs w:val="28"/>
          <w:u w:val="single"/>
        </w:rPr>
        <w:t>обычно встаю</w:t>
      </w:r>
      <w:r w:rsidRPr="00333491">
        <w:rPr>
          <w:szCs w:val="28"/>
        </w:rPr>
        <w:t xml:space="preserve"> ровно в 6.</w:t>
      </w:r>
    </w:p>
    <w:p w:rsidR="00F635AD" w:rsidRPr="00333491" w:rsidRDefault="00F635AD" w:rsidP="00F635AD">
      <w:pPr>
        <w:pStyle w:val="11"/>
        <w:tabs>
          <w:tab w:val="left" w:pos="5529"/>
        </w:tabs>
        <w:spacing w:line="360" w:lineRule="auto"/>
        <w:jc w:val="both"/>
        <w:rPr>
          <w:szCs w:val="28"/>
        </w:rPr>
      </w:pPr>
      <w:r w:rsidRPr="00333491">
        <w:rPr>
          <w:i/>
          <w:szCs w:val="28"/>
          <w:lang w:val="en-US"/>
        </w:rPr>
        <w:t xml:space="preserve">We </w:t>
      </w:r>
      <w:r w:rsidRPr="00333491">
        <w:rPr>
          <w:i/>
          <w:szCs w:val="28"/>
          <w:u w:val="single"/>
          <w:lang w:val="en-US"/>
        </w:rPr>
        <w:t>go</w:t>
      </w:r>
      <w:r w:rsidRPr="00333491">
        <w:rPr>
          <w:i/>
          <w:szCs w:val="28"/>
          <w:lang w:val="en-US"/>
        </w:rPr>
        <w:t xml:space="preserve"> to school </w:t>
      </w:r>
      <w:r w:rsidRPr="00333491">
        <w:rPr>
          <w:i/>
          <w:szCs w:val="28"/>
          <w:u w:val="single"/>
          <w:lang w:val="en-US"/>
        </w:rPr>
        <w:t>every day</w:t>
      </w:r>
      <w:r w:rsidRPr="00333491">
        <w:rPr>
          <w:i/>
          <w:szCs w:val="28"/>
          <w:lang w:val="en-US"/>
        </w:rPr>
        <w:t xml:space="preserve">.            </w:t>
      </w:r>
      <w:r w:rsidRPr="00333491">
        <w:rPr>
          <w:szCs w:val="28"/>
        </w:rPr>
        <w:t xml:space="preserve">- Мы </w:t>
      </w:r>
      <w:r w:rsidRPr="00333491">
        <w:rPr>
          <w:szCs w:val="28"/>
          <w:u w:val="single"/>
        </w:rPr>
        <w:t>ходим</w:t>
      </w:r>
      <w:r w:rsidRPr="00333491">
        <w:rPr>
          <w:szCs w:val="28"/>
        </w:rPr>
        <w:t xml:space="preserve"> в школу каждый </w:t>
      </w:r>
      <w:r w:rsidRPr="00333491">
        <w:rPr>
          <w:szCs w:val="28"/>
          <w:u w:val="single"/>
        </w:rPr>
        <w:t>день</w:t>
      </w:r>
      <w:r w:rsidRPr="00333491">
        <w:rPr>
          <w:szCs w:val="28"/>
        </w:rPr>
        <w:t>.</w:t>
      </w:r>
    </w:p>
    <w:p w:rsidR="00F635AD" w:rsidRPr="00333491" w:rsidRDefault="00F635AD" w:rsidP="00F635AD">
      <w:pPr>
        <w:pStyle w:val="11"/>
        <w:tabs>
          <w:tab w:val="left" w:pos="5529"/>
        </w:tabs>
        <w:spacing w:line="360" w:lineRule="auto"/>
        <w:jc w:val="both"/>
        <w:rPr>
          <w:szCs w:val="28"/>
        </w:rPr>
      </w:pPr>
      <w:r w:rsidRPr="00333491">
        <w:rPr>
          <w:i/>
          <w:szCs w:val="28"/>
          <w:lang w:val="en-US"/>
        </w:rPr>
        <w:t xml:space="preserve">She </w:t>
      </w:r>
      <w:r w:rsidRPr="00333491">
        <w:rPr>
          <w:i/>
          <w:szCs w:val="28"/>
          <w:u w:val="single"/>
          <w:lang w:val="en-US"/>
        </w:rPr>
        <w:t>often writes</w:t>
      </w:r>
      <w:r w:rsidRPr="00333491">
        <w:rPr>
          <w:i/>
          <w:szCs w:val="28"/>
          <w:lang w:val="en-US"/>
        </w:rPr>
        <w:t xml:space="preserve"> letters to him.       </w:t>
      </w:r>
      <w:r w:rsidRPr="00333491">
        <w:rPr>
          <w:szCs w:val="28"/>
        </w:rPr>
        <w:t xml:space="preserve">- Она </w:t>
      </w:r>
      <w:r w:rsidRPr="00333491">
        <w:rPr>
          <w:szCs w:val="28"/>
          <w:u w:val="single"/>
        </w:rPr>
        <w:t>часто</w:t>
      </w:r>
      <w:r w:rsidRPr="00333491">
        <w:rPr>
          <w:szCs w:val="28"/>
        </w:rPr>
        <w:t xml:space="preserve"> пишет ему </w:t>
      </w:r>
      <w:r w:rsidRPr="00333491">
        <w:rPr>
          <w:szCs w:val="28"/>
          <w:u w:val="single"/>
        </w:rPr>
        <w:t>письма</w:t>
      </w:r>
      <w:r w:rsidRPr="00333491">
        <w:rPr>
          <w:szCs w:val="28"/>
        </w:rPr>
        <w:t>.</w:t>
      </w:r>
    </w:p>
    <w:p w:rsidR="00F635AD" w:rsidRPr="00333491" w:rsidRDefault="00F635AD" w:rsidP="00F635AD">
      <w:pPr>
        <w:tabs>
          <w:tab w:val="left" w:pos="5529"/>
        </w:tabs>
        <w:spacing w:line="360" w:lineRule="auto"/>
        <w:ind w:right="800"/>
        <w:jc w:val="both"/>
        <w:rPr>
          <w:sz w:val="28"/>
          <w:szCs w:val="28"/>
        </w:rPr>
      </w:pPr>
      <w:r w:rsidRPr="00333491">
        <w:rPr>
          <w:sz w:val="28"/>
          <w:szCs w:val="28"/>
        </w:rPr>
        <w:t>2) для выражения общеизвестной истины безотносительно времени:</w:t>
      </w:r>
    </w:p>
    <w:p w:rsidR="00F635AD" w:rsidRPr="00333491" w:rsidRDefault="00F635AD" w:rsidP="00F635AD">
      <w:pPr>
        <w:tabs>
          <w:tab w:val="left" w:pos="5529"/>
        </w:tabs>
        <w:spacing w:line="360" w:lineRule="auto"/>
        <w:jc w:val="both"/>
        <w:rPr>
          <w:sz w:val="28"/>
          <w:szCs w:val="28"/>
          <w:lang w:val="en-US"/>
        </w:rPr>
      </w:pPr>
      <w:r w:rsidRPr="00333491">
        <w:rPr>
          <w:sz w:val="28"/>
          <w:szCs w:val="28"/>
        </w:rPr>
        <w:t xml:space="preserve">          </w:t>
      </w:r>
      <w:r w:rsidRPr="00333491">
        <w:rPr>
          <w:i/>
          <w:sz w:val="28"/>
          <w:szCs w:val="28"/>
          <w:lang w:val="en-US"/>
        </w:rPr>
        <w:t xml:space="preserve">The earth </w:t>
      </w:r>
      <w:r w:rsidRPr="00333491">
        <w:rPr>
          <w:i/>
          <w:sz w:val="28"/>
          <w:szCs w:val="28"/>
          <w:u w:val="single"/>
          <w:lang w:val="en-US"/>
        </w:rPr>
        <w:t>goes round</w:t>
      </w:r>
      <w:r w:rsidRPr="00333491">
        <w:rPr>
          <w:i/>
          <w:sz w:val="28"/>
          <w:szCs w:val="28"/>
          <w:lang w:val="en-US"/>
        </w:rPr>
        <w:t xml:space="preserve"> the sun in   - </w:t>
      </w:r>
      <w:r w:rsidRPr="00333491">
        <w:rPr>
          <w:sz w:val="28"/>
          <w:szCs w:val="28"/>
        </w:rPr>
        <w:t>Земля</w:t>
      </w:r>
      <w:r w:rsidRPr="00333491">
        <w:rPr>
          <w:sz w:val="28"/>
          <w:szCs w:val="28"/>
          <w:lang w:val="en-US"/>
        </w:rPr>
        <w:t xml:space="preserve"> </w:t>
      </w:r>
      <w:r w:rsidRPr="00333491">
        <w:rPr>
          <w:sz w:val="28"/>
          <w:szCs w:val="28"/>
          <w:u w:val="single"/>
        </w:rPr>
        <w:t>совершает</w:t>
      </w:r>
      <w:r w:rsidRPr="00333491">
        <w:rPr>
          <w:sz w:val="28"/>
          <w:szCs w:val="28"/>
          <w:lang w:val="en-US"/>
        </w:rPr>
        <w:t xml:space="preserve"> </w:t>
      </w:r>
      <w:r w:rsidRPr="00333491">
        <w:rPr>
          <w:sz w:val="28"/>
          <w:szCs w:val="28"/>
        </w:rPr>
        <w:t>оборот</w:t>
      </w:r>
      <w:r w:rsidRPr="00333491">
        <w:rPr>
          <w:sz w:val="28"/>
          <w:szCs w:val="28"/>
          <w:lang w:val="en-US"/>
        </w:rPr>
        <w:t xml:space="preserve"> </w:t>
      </w:r>
      <w:r w:rsidRPr="00333491">
        <w:rPr>
          <w:sz w:val="28"/>
          <w:szCs w:val="28"/>
        </w:rPr>
        <w:t>вокруг</w:t>
      </w:r>
      <w:r w:rsidRPr="00333491">
        <w:rPr>
          <w:sz w:val="28"/>
          <w:szCs w:val="28"/>
          <w:lang w:val="en-US"/>
        </w:rPr>
        <w:t xml:space="preserve"> </w:t>
      </w:r>
    </w:p>
    <w:p w:rsidR="00F635AD" w:rsidRPr="00F635AD" w:rsidRDefault="00F635AD" w:rsidP="00F635AD">
      <w:pPr>
        <w:tabs>
          <w:tab w:val="left" w:pos="5529"/>
        </w:tabs>
        <w:spacing w:line="360" w:lineRule="auto"/>
        <w:ind w:right="800"/>
        <w:jc w:val="both"/>
        <w:rPr>
          <w:sz w:val="28"/>
          <w:szCs w:val="28"/>
          <w:lang w:val="en-US"/>
        </w:rPr>
      </w:pPr>
      <w:r w:rsidRPr="00333491">
        <w:rPr>
          <w:sz w:val="28"/>
          <w:szCs w:val="28"/>
          <w:lang w:val="en-US"/>
        </w:rPr>
        <w:t xml:space="preserve">          </w:t>
      </w:r>
      <w:r w:rsidRPr="00F635AD">
        <w:rPr>
          <w:i/>
          <w:sz w:val="28"/>
          <w:szCs w:val="28"/>
          <w:lang w:val="en-US"/>
        </w:rPr>
        <w:t xml:space="preserve">24 </w:t>
      </w:r>
      <w:r w:rsidRPr="00333491">
        <w:rPr>
          <w:i/>
          <w:sz w:val="28"/>
          <w:szCs w:val="28"/>
          <w:lang w:val="en-US"/>
        </w:rPr>
        <w:t>hours</w:t>
      </w:r>
      <w:r w:rsidRPr="00F635AD">
        <w:rPr>
          <w:i/>
          <w:sz w:val="28"/>
          <w:szCs w:val="28"/>
          <w:lang w:val="en-US"/>
        </w:rPr>
        <w:t xml:space="preserve">.                                         </w:t>
      </w:r>
      <w:r w:rsidRPr="00333491">
        <w:rPr>
          <w:sz w:val="28"/>
          <w:szCs w:val="28"/>
        </w:rPr>
        <w:t>солнца</w:t>
      </w:r>
      <w:r w:rsidRPr="00F635AD">
        <w:rPr>
          <w:sz w:val="28"/>
          <w:szCs w:val="28"/>
          <w:lang w:val="en-US"/>
        </w:rPr>
        <w:t xml:space="preserve"> </w:t>
      </w:r>
      <w:r w:rsidRPr="00333491">
        <w:rPr>
          <w:sz w:val="28"/>
          <w:szCs w:val="28"/>
        </w:rPr>
        <w:t>за</w:t>
      </w:r>
      <w:r w:rsidRPr="00F635AD">
        <w:rPr>
          <w:sz w:val="28"/>
          <w:szCs w:val="28"/>
          <w:lang w:val="en-US"/>
        </w:rPr>
        <w:t xml:space="preserve"> 24 </w:t>
      </w:r>
      <w:r w:rsidRPr="00333491">
        <w:rPr>
          <w:sz w:val="28"/>
          <w:szCs w:val="28"/>
        </w:rPr>
        <w:t>часа</w:t>
      </w:r>
      <w:r w:rsidRPr="00F635AD">
        <w:rPr>
          <w:sz w:val="28"/>
          <w:szCs w:val="28"/>
          <w:lang w:val="en-US"/>
        </w:rPr>
        <w:t>.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szCs w:val="28"/>
          <w:lang w:val="en-US"/>
        </w:rPr>
      </w:pPr>
      <w:r w:rsidRPr="00333491">
        <w:rPr>
          <w:i/>
          <w:szCs w:val="28"/>
          <w:lang w:val="en-US"/>
        </w:rPr>
        <w:t xml:space="preserve">Rockets </w:t>
      </w:r>
      <w:r w:rsidRPr="00333491">
        <w:rPr>
          <w:i/>
          <w:szCs w:val="28"/>
          <w:u w:val="single"/>
          <w:lang w:val="en-US"/>
        </w:rPr>
        <w:t>fly</w:t>
      </w:r>
      <w:r w:rsidRPr="00333491">
        <w:rPr>
          <w:i/>
          <w:szCs w:val="28"/>
          <w:lang w:val="en-US"/>
        </w:rPr>
        <w:t xml:space="preserve"> faster than airplanes. - </w:t>
      </w:r>
      <w:r w:rsidRPr="00333491">
        <w:rPr>
          <w:szCs w:val="28"/>
        </w:rPr>
        <w:t>Ракеты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  <w:u w:val="single"/>
        </w:rPr>
        <w:t>летают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быстрее</w:t>
      </w:r>
      <w:r w:rsidRPr="00333491">
        <w:rPr>
          <w:szCs w:val="28"/>
          <w:lang w:val="en-US"/>
        </w:rPr>
        <w:t xml:space="preserve">, </w:t>
      </w:r>
      <w:r w:rsidRPr="00333491">
        <w:rPr>
          <w:szCs w:val="28"/>
        </w:rPr>
        <w:t>чем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left="40"/>
        <w:jc w:val="both"/>
        <w:rPr>
          <w:szCs w:val="28"/>
        </w:rPr>
      </w:pPr>
      <w:r w:rsidRPr="00333491">
        <w:rPr>
          <w:szCs w:val="28"/>
          <w:lang w:val="en-US"/>
        </w:rPr>
        <w:t xml:space="preserve">                                                       </w:t>
      </w:r>
      <w:r w:rsidRPr="00333491">
        <w:rPr>
          <w:szCs w:val="28"/>
        </w:rPr>
        <w:t>самолеты.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szCs w:val="28"/>
        </w:rPr>
      </w:pPr>
      <w:r w:rsidRPr="00333491">
        <w:rPr>
          <w:szCs w:val="28"/>
        </w:rPr>
        <w:t>3) для выражения действия или свойства, характеризующего подлежащее постоянно или в настоящий период времени: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outlineLvl w:val="0"/>
        <w:rPr>
          <w:szCs w:val="28"/>
        </w:rPr>
      </w:pPr>
      <w:r w:rsidRPr="00333491">
        <w:rPr>
          <w:i/>
          <w:szCs w:val="28"/>
        </w:rPr>
        <w:t>То</w:t>
      </w:r>
      <w:r w:rsidRPr="00333491">
        <w:rPr>
          <w:i/>
          <w:szCs w:val="28"/>
          <w:lang w:val="en-US"/>
        </w:rPr>
        <w:t xml:space="preserve">m </w:t>
      </w:r>
      <w:r w:rsidRPr="00333491">
        <w:rPr>
          <w:i/>
          <w:szCs w:val="28"/>
          <w:u w:val="single"/>
          <w:lang w:val="en-US"/>
        </w:rPr>
        <w:t>speaks</w:t>
      </w:r>
      <w:r w:rsidRPr="00333491">
        <w:rPr>
          <w:i/>
          <w:szCs w:val="28"/>
          <w:lang w:val="en-US"/>
        </w:rPr>
        <w:t xml:space="preserve"> English very well</w:t>
      </w:r>
      <w:r w:rsidRPr="00333491">
        <w:rPr>
          <w:szCs w:val="28"/>
          <w:lang w:val="en-US"/>
        </w:rPr>
        <w:t xml:space="preserve">.     </w:t>
      </w:r>
      <w:r w:rsidRPr="00333491">
        <w:rPr>
          <w:szCs w:val="28"/>
        </w:rPr>
        <w:t xml:space="preserve">-  Том очень хорошо </w:t>
      </w:r>
      <w:r w:rsidRPr="00333491">
        <w:rPr>
          <w:szCs w:val="28"/>
          <w:u w:val="single"/>
        </w:rPr>
        <w:t>говорит</w:t>
      </w:r>
      <w:r w:rsidRPr="00333491">
        <w:rPr>
          <w:szCs w:val="28"/>
        </w:rPr>
        <w:t xml:space="preserve">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outlineLvl w:val="0"/>
        <w:rPr>
          <w:szCs w:val="28"/>
        </w:rPr>
      </w:pPr>
      <w:r w:rsidRPr="00333491">
        <w:rPr>
          <w:szCs w:val="28"/>
        </w:rPr>
        <w:t xml:space="preserve">                                                         по-английски.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szCs w:val="28"/>
        </w:rPr>
      </w:pPr>
      <w:proofErr w:type="spellStart"/>
      <w:r w:rsidRPr="00333491">
        <w:rPr>
          <w:i/>
          <w:szCs w:val="28"/>
          <w:lang w:val="en-US"/>
        </w:rPr>
        <w:t>Нis</w:t>
      </w:r>
      <w:proofErr w:type="spellEnd"/>
      <w:r w:rsidRPr="00333491">
        <w:rPr>
          <w:i/>
          <w:szCs w:val="28"/>
          <w:lang w:val="en-US"/>
        </w:rPr>
        <w:t xml:space="preserve"> sister </w:t>
      </w:r>
      <w:r w:rsidRPr="00333491">
        <w:rPr>
          <w:i/>
          <w:szCs w:val="28"/>
          <w:u w:val="single"/>
          <w:lang w:val="en-US"/>
        </w:rPr>
        <w:t>plays</w:t>
      </w:r>
      <w:r w:rsidRPr="00333491">
        <w:rPr>
          <w:i/>
          <w:szCs w:val="28"/>
          <w:lang w:val="en-US"/>
        </w:rPr>
        <w:t xml:space="preserve"> the piano.              </w:t>
      </w:r>
      <w:r w:rsidRPr="00333491">
        <w:rPr>
          <w:i/>
          <w:szCs w:val="28"/>
        </w:rPr>
        <w:t xml:space="preserve">- </w:t>
      </w:r>
      <w:r w:rsidRPr="00333491">
        <w:rPr>
          <w:szCs w:val="28"/>
        </w:rPr>
        <w:t xml:space="preserve"> Его сестра </w:t>
      </w:r>
      <w:r w:rsidRPr="00333491">
        <w:rPr>
          <w:szCs w:val="28"/>
          <w:u w:val="single"/>
        </w:rPr>
        <w:t>играет</w:t>
      </w:r>
      <w:r w:rsidRPr="00333491">
        <w:rPr>
          <w:szCs w:val="28"/>
        </w:rPr>
        <w:t xml:space="preserve"> на пианино.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szCs w:val="28"/>
        </w:rPr>
      </w:pPr>
      <w:r w:rsidRPr="00333491">
        <w:rPr>
          <w:i/>
          <w:szCs w:val="28"/>
          <w:lang w:val="en-US"/>
        </w:rPr>
        <w:t xml:space="preserve">Jane’s mother </w:t>
      </w:r>
      <w:r w:rsidRPr="00333491">
        <w:rPr>
          <w:i/>
          <w:szCs w:val="28"/>
          <w:u w:val="single"/>
          <w:lang w:val="en-US"/>
        </w:rPr>
        <w:t>works</w:t>
      </w:r>
      <w:r w:rsidRPr="00333491">
        <w:rPr>
          <w:i/>
          <w:szCs w:val="28"/>
          <w:lang w:val="en-US"/>
        </w:rPr>
        <w:t xml:space="preserve"> on a farm.     </w:t>
      </w:r>
      <w:r w:rsidRPr="00333491">
        <w:rPr>
          <w:szCs w:val="28"/>
        </w:rPr>
        <w:t xml:space="preserve">- Мама Джейн </w:t>
      </w:r>
      <w:r w:rsidRPr="00333491">
        <w:rPr>
          <w:szCs w:val="28"/>
          <w:u w:val="single"/>
        </w:rPr>
        <w:t>работает</w:t>
      </w:r>
      <w:r w:rsidRPr="00333491">
        <w:rPr>
          <w:szCs w:val="28"/>
        </w:rPr>
        <w:t xml:space="preserve"> на ферме.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szCs w:val="28"/>
          <w:lang w:val="en-US"/>
        </w:rPr>
      </w:pPr>
      <w:r w:rsidRPr="00333491">
        <w:rPr>
          <w:i/>
          <w:szCs w:val="28"/>
          <w:lang w:val="en-US"/>
        </w:rPr>
        <w:t xml:space="preserve">Where </w:t>
      </w:r>
      <w:r w:rsidRPr="00333491">
        <w:rPr>
          <w:i/>
          <w:szCs w:val="28"/>
          <w:u w:val="single"/>
          <w:lang w:val="en-US"/>
        </w:rPr>
        <w:t>do</w:t>
      </w:r>
      <w:r w:rsidRPr="00333491">
        <w:rPr>
          <w:i/>
          <w:szCs w:val="28"/>
          <w:lang w:val="en-US"/>
        </w:rPr>
        <w:t xml:space="preserve"> you </w:t>
      </w:r>
      <w:r w:rsidRPr="00333491">
        <w:rPr>
          <w:i/>
          <w:szCs w:val="28"/>
          <w:u w:val="single"/>
          <w:lang w:val="en-US"/>
        </w:rPr>
        <w:t>live</w:t>
      </w:r>
      <w:r w:rsidRPr="00333491">
        <w:rPr>
          <w:i/>
          <w:szCs w:val="28"/>
          <w:lang w:val="en-US"/>
        </w:rPr>
        <w:t xml:space="preserve">?                         </w:t>
      </w:r>
      <w:r w:rsidRPr="00333491">
        <w:rPr>
          <w:szCs w:val="28"/>
          <w:lang w:val="en-US"/>
        </w:rPr>
        <w:t xml:space="preserve">- </w:t>
      </w:r>
      <w:r w:rsidRPr="00333491">
        <w:rPr>
          <w:szCs w:val="28"/>
        </w:rPr>
        <w:t>Где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ты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  <w:u w:val="single"/>
        </w:rPr>
        <w:t>живешь</w:t>
      </w:r>
      <w:r w:rsidRPr="00333491">
        <w:rPr>
          <w:szCs w:val="28"/>
          <w:lang w:val="en-US"/>
        </w:rPr>
        <w:t xml:space="preserve">?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szCs w:val="28"/>
        </w:rPr>
      </w:pPr>
      <w:r w:rsidRPr="00333491">
        <w:rPr>
          <w:szCs w:val="28"/>
        </w:rPr>
        <w:t xml:space="preserve">4) для обозначения действия или состояния, имеющих место в момент речи, если они выражены глаголами, которые, как правило, не употребляются в формах длительного времени. Это  глаголы, которые по своему лексическому значению обозначают не действия, а состояния, восприятия, отношения, не поддающиеся непосредственному наблюдению, в отличие от действий, выраженных динамическими глаголами - действий, которые можно видеть, слышать, наблюдать и т.п. Основные из них предназначены для обозначения: 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szCs w:val="28"/>
        </w:rPr>
      </w:pPr>
      <w:r w:rsidRPr="00333491">
        <w:rPr>
          <w:szCs w:val="28"/>
        </w:rPr>
        <w:t xml:space="preserve">          а) физических восприятий: </w:t>
      </w:r>
      <w:r w:rsidRPr="00333491">
        <w:rPr>
          <w:i/>
          <w:szCs w:val="28"/>
          <w:lang w:val="en-US"/>
        </w:rPr>
        <w:t>t</w:t>
      </w:r>
      <w:r w:rsidRPr="00333491">
        <w:rPr>
          <w:i/>
          <w:szCs w:val="28"/>
        </w:rPr>
        <w:t xml:space="preserve">о </w:t>
      </w:r>
      <w:r w:rsidRPr="00333491">
        <w:rPr>
          <w:i/>
          <w:szCs w:val="28"/>
          <w:lang w:val="en-US"/>
        </w:rPr>
        <w:t>see</w:t>
      </w:r>
      <w:r w:rsidRPr="00333491">
        <w:rPr>
          <w:i/>
          <w:szCs w:val="28"/>
        </w:rPr>
        <w:t xml:space="preserve"> - </w:t>
      </w:r>
      <w:r w:rsidRPr="00333491">
        <w:rPr>
          <w:szCs w:val="28"/>
        </w:rPr>
        <w:t xml:space="preserve">видеть,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hear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- слышать,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notice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>- замечать;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743"/>
        <w:jc w:val="both"/>
        <w:rPr>
          <w:szCs w:val="28"/>
        </w:rPr>
      </w:pPr>
      <w:r w:rsidRPr="00333491">
        <w:rPr>
          <w:szCs w:val="28"/>
        </w:rPr>
        <w:t xml:space="preserve">б) эмоций: </w:t>
      </w:r>
      <w:r w:rsidRPr="00333491">
        <w:rPr>
          <w:i/>
          <w:szCs w:val="28"/>
          <w:lang w:val="en-US"/>
        </w:rPr>
        <w:t>t</w:t>
      </w:r>
      <w:r w:rsidRPr="00333491">
        <w:rPr>
          <w:i/>
          <w:szCs w:val="28"/>
        </w:rPr>
        <w:t xml:space="preserve">о </w:t>
      </w:r>
      <w:r w:rsidRPr="00333491">
        <w:rPr>
          <w:i/>
          <w:szCs w:val="28"/>
          <w:lang w:val="en-US"/>
        </w:rPr>
        <w:t>love</w:t>
      </w:r>
      <w:r w:rsidRPr="00333491">
        <w:rPr>
          <w:i/>
          <w:szCs w:val="28"/>
        </w:rPr>
        <w:t xml:space="preserve"> - </w:t>
      </w:r>
      <w:r w:rsidRPr="00333491">
        <w:rPr>
          <w:szCs w:val="28"/>
        </w:rPr>
        <w:t xml:space="preserve"> любить,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like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-  нравиться,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dislike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- не 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>нравиться, не любить,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t</w:t>
      </w:r>
      <w:r w:rsidRPr="00333491">
        <w:rPr>
          <w:i/>
          <w:szCs w:val="28"/>
        </w:rPr>
        <w:t xml:space="preserve">о </w:t>
      </w:r>
      <w:r w:rsidRPr="00333491">
        <w:rPr>
          <w:i/>
          <w:szCs w:val="28"/>
          <w:lang w:val="en-US"/>
        </w:rPr>
        <w:t>respect</w:t>
      </w:r>
      <w:r w:rsidRPr="00333491">
        <w:rPr>
          <w:i/>
          <w:szCs w:val="28"/>
        </w:rPr>
        <w:t xml:space="preserve"> - </w:t>
      </w:r>
      <w:r w:rsidRPr="00333491">
        <w:rPr>
          <w:szCs w:val="28"/>
        </w:rPr>
        <w:t xml:space="preserve"> уважать,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hate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-  ненавидеть,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adore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-  обожать,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care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for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- любить,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detest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>-  питать отвращение и т.п.;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szCs w:val="28"/>
        </w:rPr>
      </w:pPr>
      <w:r w:rsidRPr="00333491">
        <w:rPr>
          <w:szCs w:val="28"/>
        </w:rPr>
        <w:t xml:space="preserve">          в) желаний: 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want</w:t>
      </w:r>
      <w:r w:rsidRPr="00333491">
        <w:rPr>
          <w:i/>
          <w:szCs w:val="28"/>
        </w:rPr>
        <w:t xml:space="preserve"> -</w:t>
      </w:r>
      <w:r w:rsidRPr="00333491">
        <w:rPr>
          <w:szCs w:val="28"/>
        </w:rPr>
        <w:t xml:space="preserve"> хотеть,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wish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>- желать;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709"/>
        <w:jc w:val="both"/>
        <w:rPr>
          <w:szCs w:val="28"/>
        </w:rPr>
      </w:pPr>
      <w:r w:rsidRPr="00333491">
        <w:rPr>
          <w:szCs w:val="28"/>
        </w:rPr>
        <w:t xml:space="preserve">г) умений, умозаключений, мысленных представлений и суждений: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lastRenderedPageBreak/>
        <w:t>appreciate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- ценить,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suppose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- предполагать, допускать,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believe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>-  верить, полагать,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t</w:t>
      </w:r>
      <w:r w:rsidRPr="00333491">
        <w:rPr>
          <w:i/>
          <w:szCs w:val="28"/>
        </w:rPr>
        <w:t xml:space="preserve">о </w:t>
      </w:r>
      <w:r w:rsidRPr="00333491">
        <w:rPr>
          <w:i/>
          <w:szCs w:val="28"/>
          <w:lang w:val="en-US"/>
        </w:rPr>
        <w:t>doubt</w:t>
      </w:r>
      <w:r w:rsidRPr="00333491">
        <w:rPr>
          <w:i/>
          <w:szCs w:val="28"/>
        </w:rPr>
        <w:t xml:space="preserve"> - </w:t>
      </w:r>
      <w:r w:rsidRPr="00333491">
        <w:rPr>
          <w:szCs w:val="28"/>
        </w:rPr>
        <w:t xml:space="preserve">сомневаться,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consider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>-  считать,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t</w:t>
      </w:r>
      <w:r w:rsidRPr="00333491">
        <w:rPr>
          <w:i/>
          <w:szCs w:val="28"/>
        </w:rPr>
        <w:t xml:space="preserve">о </w:t>
      </w:r>
      <w:r w:rsidRPr="00333491">
        <w:rPr>
          <w:i/>
          <w:szCs w:val="28"/>
          <w:lang w:val="en-US"/>
        </w:rPr>
        <w:t>assume</w:t>
      </w:r>
      <w:r w:rsidRPr="00333491">
        <w:rPr>
          <w:i/>
          <w:szCs w:val="28"/>
        </w:rPr>
        <w:t xml:space="preserve"> – </w:t>
      </w:r>
      <w:r w:rsidRPr="00333491">
        <w:rPr>
          <w:szCs w:val="28"/>
        </w:rPr>
        <w:t xml:space="preserve">полагать,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imagine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-  воображать, представлять,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fancy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-  воображать,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perceive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-  воспринимать,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presume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-  предполагать, допускать, считать,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proofErr w:type="spellStart"/>
      <w:r w:rsidRPr="00333491">
        <w:rPr>
          <w:i/>
          <w:szCs w:val="28"/>
          <w:lang w:val="en-US"/>
        </w:rPr>
        <w:t>recognise</w:t>
      </w:r>
      <w:proofErr w:type="spellEnd"/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- узнавать,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regard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-  считать, рассматривать,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remember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- помнить,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expect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-  полагать;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think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>– считать,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t</w:t>
      </w:r>
      <w:r w:rsidRPr="00333491">
        <w:rPr>
          <w:i/>
          <w:szCs w:val="28"/>
        </w:rPr>
        <w:t xml:space="preserve">о </w:t>
      </w:r>
      <w:r w:rsidRPr="00333491">
        <w:rPr>
          <w:i/>
          <w:szCs w:val="28"/>
          <w:lang w:val="en-US"/>
        </w:rPr>
        <w:t>trust</w:t>
      </w:r>
      <w:r w:rsidRPr="00333491">
        <w:rPr>
          <w:i/>
          <w:szCs w:val="28"/>
        </w:rPr>
        <w:t xml:space="preserve"> – </w:t>
      </w:r>
      <w:r w:rsidRPr="00333491">
        <w:rPr>
          <w:szCs w:val="28"/>
        </w:rPr>
        <w:t xml:space="preserve">доверять,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understand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- понимать,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know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- знать;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600"/>
        <w:jc w:val="both"/>
        <w:rPr>
          <w:szCs w:val="28"/>
        </w:rPr>
      </w:pPr>
      <w:r w:rsidRPr="00333491">
        <w:rPr>
          <w:szCs w:val="28"/>
        </w:rPr>
        <w:t xml:space="preserve">  д) выражения отношений: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be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-  быть,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belong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- принадлежать,  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concern</w:t>
      </w:r>
      <w:r w:rsidRPr="00333491">
        <w:rPr>
          <w:i/>
          <w:szCs w:val="28"/>
        </w:rPr>
        <w:t xml:space="preserve"> - </w:t>
      </w:r>
      <w:r w:rsidRPr="00333491">
        <w:rPr>
          <w:szCs w:val="28"/>
        </w:rPr>
        <w:t xml:space="preserve">касаться,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consist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of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- состоять из,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contain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- содержать,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depend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on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- зависеть от,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deserve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-  заслуживать,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differ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from</w:t>
      </w:r>
      <w:r w:rsidRPr="00333491">
        <w:rPr>
          <w:i/>
          <w:szCs w:val="28"/>
        </w:rPr>
        <w:t xml:space="preserve"> - </w:t>
      </w:r>
      <w:r w:rsidRPr="00333491">
        <w:rPr>
          <w:szCs w:val="28"/>
        </w:rPr>
        <w:t xml:space="preserve">отличаться,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equal</w:t>
      </w:r>
      <w:r w:rsidRPr="00333491">
        <w:rPr>
          <w:i/>
          <w:szCs w:val="28"/>
        </w:rPr>
        <w:t xml:space="preserve"> - </w:t>
      </w:r>
      <w:r w:rsidRPr="00333491">
        <w:rPr>
          <w:szCs w:val="28"/>
        </w:rPr>
        <w:t xml:space="preserve">равняться,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have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- иметь,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include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- включать,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involve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- вовлекать,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lack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- недоставать,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matter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- иметь значение,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own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- владеть,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owe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- быть должным,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possess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-  обладать,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remain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- оставаться,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demand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- требовать,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resemble</w:t>
      </w:r>
      <w:r w:rsidRPr="00333491">
        <w:rPr>
          <w:i/>
          <w:szCs w:val="28"/>
        </w:rPr>
        <w:t xml:space="preserve"> - </w:t>
      </w:r>
      <w:r w:rsidRPr="00333491">
        <w:rPr>
          <w:szCs w:val="28"/>
        </w:rPr>
        <w:t>напоминать,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t</w:t>
      </w:r>
      <w:r w:rsidRPr="00333491">
        <w:rPr>
          <w:i/>
          <w:szCs w:val="28"/>
        </w:rPr>
        <w:t xml:space="preserve">о </w:t>
      </w:r>
      <w:r w:rsidRPr="00333491">
        <w:rPr>
          <w:i/>
          <w:szCs w:val="28"/>
          <w:lang w:val="en-US"/>
        </w:rPr>
        <w:t>result</w:t>
      </w:r>
      <w:r w:rsidRPr="00333491">
        <w:rPr>
          <w:i/>
          <w:szCs w:val="28"/>
        </w:rPr>
        <w:t xml:space="preserve"> - </w:t>
      </w:r>
      <w:r w:rsidRPr="00333491">
        <w:rPr>
          <w:szCs w:val="28"/>
        </w:rPr>
        <w:t xml:space="preserve">приводить к,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suit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- подходить, устраивать,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mean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-  обозначать и  т.п.;     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600"/>
        <w:jc w:val="both"/>
        <w:rPr>
          <w:szCs w:val="28"/>
        </w:rPr>
      </w:pPr>
      <w:r w:rsidRPr="00333491">
        <w:rPr>
          <w:szCs w:val="28"/>
        </w:rPr>
        <w:t xml:space="preserve">  е) глаголы, выступающие в роли связок в составе именного сказуемого: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appear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- оказаться,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feel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- чувствовать,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seem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- казаться,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smell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- пахнуть,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sound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>- звучать и др.;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szCs w:val="28"/>
        </w:rPr>
      </w:pPr>
      <w:r w:rsidRPr="00333491">
        <w:rPr>
          <w:szCs w:val="28"/>
        </w:rPr>
        <w:t xml:space="preserve"> ж) некоторые отдельные глаголы: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agree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- соглашаться,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allow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- позволять,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astonish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- изумлять,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claim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- утверждать,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consent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- давать согласие,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envy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- завидовать,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fail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- потерпеть не удачу,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prevent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- предотвратить,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forbid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-  запрещать,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forgive</w:t>
      </w:r>
      <w:r w:rsidRPr="00333491">
        <w:rPr>
          <w:szCs w:val="28"/>
        </w:rPr>
        <w:t xml:space="preserve"> - прощать,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t</w:t>
      </w:r>
      <w:r w:rsidRPr="00333491">
        <w:rPr>
          <w:i/>
          <w:szCs w:val="28"/>
        </w:rPr>
        <w:t xml:space="preserve">о </w:t>
      </w:r>
      <w:r w:rsidRPr="00333491">
        <w:rPr>
          <w:i/>
          <w:szCs w:val="28"/>
          <w:lang w:val="en-US"/>
        </w:rPr>
        <w:t>object</w:t>
      </w:r>
      <w:r w:rsidRPr="00333491">
        <w:rPr>
          <w:i/>
          <w:szCs w:val="28"/>
        </w:rPr>
        <w:t xml:space="preserve"> –</w:t>
      </w:r>
      <w:r w:rsidRPr="00333491">
        <w:rPr>
          <w:szCs w:val="28"/>
        </w:rPr>
        <w:t xml:space="preserve"> возражать,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prefer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- предпочитать,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puzzle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- озадачить,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refuse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- отказать,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remind</w:t>
      </w:r>
      <w:r w:rsidRPr="00333491">
        <w:rPr>
          <w:i/>
          <w:szCs w:val="28"/>
        </w:rPr>
        <w:t xml:space="preserve"> (</w:t>
      </w:r>
      <w:r w:rsidRPr="00333491">
        <w:rPr>
          <w:i/>
          <w:szCs w:val="28"/>
          <w:lang w:val="en-US"/>
        </w:rPr>
        <w:t>of</w:t>
      </w:r>
      <w:r w:rsidRPr="00333491">
        <w:rPr>
          <w:i/>
          <w:szCs w:val="28"/>
        </w:rPr>
        <w:t xml:space="preserve">) </w:t>
      </w:r>
      <w:r w:rsidRPr="00333491">
        <w:rPr>
          <w:szCs w:val="28"/>
        </w:rPr>
        <w:t xml:space="preserve">- напоминать,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tend</w:t>
      </w:r>
      <w:r w:rsidRPr="00333491">
        <w:rPr>
          <w:i/>
          <w:szCs w:val="28"/>
        </w:rPr>
        <w:t xml:space="preserve"> -</w:t>
      </w:r>
      <w:r w:rsidRPr="00333491">
        <w:rPr>
          <w:szCs w:val="28"/>
        </w:rPr>
        <w:t xml:space="preserve"> иметь склонность. Например: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right="1000"/>
        <w:jc w:val="both"/>
        <w:rPr>
          <w:szCs w:val="28"/>
        </w:rPr>
      </w:pPr>
      <w:r w:rsidRPr="00333491">
        <w:rPr>
          <w:i/>
          <w:szCs w:val="28"/>
          <w:lang w:val="en-US"/>
        </w:rPr>
        <w:t>I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u w:val="single"/>
          <w:lang w:val="en-US"/>
        </w:rPr>
        <w:t>don</w:t>
      </w:r>
      <w:r w:rsidRPr="00333491">
        <w:rPr>
          <w:i/>
          <w:szCs w:val="28"/>
          <w:u w:val="single"/>
        </w:rPr>
        <w:t>’</w:t>
      </w:r>
      <w:r w:rsidRPr="00333491">
        <w:rPr>
          <w:i/>
          <w:szCs w:val="28"/>
          <w:u w:val="single"/>
          <w:lang w:val="en-US"/>
        </w:rPr>
        <w:t>t</w:t>
      </w:r>
      <w:r w:rsidRPr="00333491">
        <w:rPr>
          <w:i/>
          <w:szCs w:val="28"/>
          <w:u w:val="single"/>
        </w:rPr>
        <w:t xml:space="preserve"> </w:t>
      </w:r>
      <w:r w:rsidRPr="00333491">
        <w:rPr>
          <w:i/>
          <w:szCs w:val="28"/>
          <w:u w:val="single"/>
          <w:lang w:val="en-US"/>
        </w:rPr>
        <w:t>see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him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here</w:t>
      </w:r>
      <w:r w:rsidRPr="00333491">
        <w:rPr>
          <w:i/>
          <w:szCs w:val="28"/>
        </w:rPr>
        <w:t xml:space="preserve">.                           - </w:t>
      </w:r>
      <w:r w:rsidRPr="00333491">
        <w:rPr>
          <w:szCs w:val="28"/>
        </w:rPr>
        <w:t xml:space="preserve">Я </w:t>
      </w:r>
      <w:r w:rsidRPr="00333491">
        <w:rPr>
          <w:szCs w:val="28"/>
          <w:u w:val="single"/>
        </w:rPr>
        <w:t>не вижу</w:t>
      </w:r>
      <w:r w:rsidRPr="00333491">
        <w:rPr>
          <w:szCs w:val="28"/>
        </w:rPr>
        <w:t xml:space="preserve"> его здесь.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szCs w:val="28"/>
          <w:lang w:val="en-US"/>
        </w:rPr>
      </w:pPr>
      <w:r w:rsidRPr="00333491">
        <w:rPr>
          <w:i/>
          <w:szCs w:val="28"/>
          <w:lang w:val="en-US"/>
        </w:rPr>
        <w:t xml:space="preserve">I </w:t>
      </w:r>
      <w:r w:rsidRPr="00333491">
        <w:rPr>
          <w:i/>
          <w:szCs w:val="28"/>
          <w:u w:val="single"/>
          <w:lang w:val="en-US"/>
        </w:rPr>
        <w:t>respect</w:t>
      </w:r>
      <w:r w:rsidRPr="00333491">
        <w:rPr>
          <w:i/>
          <w:szCs w:val="28"/>
          <w:lang w:val="en-US"/>
        </w:rPr>
        <w:t xml:space="preserve"> my mother very much          - </w:t>
      </w:r>
      <w:r w:rsidRPr="00333491">
        <w:rPr>
          <w:szCs w:val="28"/>
        </w:rPr>
        <w:t>Я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очень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  <w:u w:val="single"/>
        </w:rPr>
        <w:t>уважаю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свою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мать</w:t>
      </w:r>
      <w:r w:rsidRPr="00333491">
        <w:rPr>
          <w:szCs w:val="28"/>
          <w:lang w:val="en-US"/>
        </w:rPr>
        <w:t xml:space="preserve">.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right="1000"/>
        <w:jc w:val="both"/>
        <w:rPr>
          <w:szCs w:val="28"/>
          <w:lang w:val="en-US"/>
        </w:rPr>
      </w:pPr>
      <w:r w:rsidRPr="00333491">
        <w:rPr>
          <w:i/>
          <w:szCs w:val="28"/>
          <w:lang w:val="en-US"/>
        </w:rPr>
        <w:t xml:space="preserve">What </w:t>
      </w:r>
      <w:r w:rsidRPr="00333491">
        <w:rPr>
          <w:i/>
          <w:szCs w:val="28"/>
          <w:u w:val="single"/>
          <w:lang w:val="en-US"/>
        </w:rPr>
        <w:t>do</w:t>
      </w:r>
      <w:r w:rsidRPr="00333491">
        <w:rPr>
          <w:i/>
          <w:szCs w:val="28"/>
          <w:lang w:val="en-US"/>
        </w:rPr>
        <w:t xml:space="preserve"> you </w:t>
      </w:r>
      <w:r w:rsidRPr="00333491">
        <w:rPr>
          <w:i/>
          <w:szCs w:val="28"/>
          <w:u w:val="single"/>
          <w:lang w:val="en-US"/>
        </w:rPr>
        <w:t>want</w:t>
      </w:r>
      <w:r w:rsidRPr="00333491">
        <w:rPr>
          <w:i/>
          <w:szCs w:val="28"/>
          <w:lang w:val="en-US"/>
        </w:rPr>
        <w:t xml:space="preserve">?                             - </w:t>
      </w:r>
      <w:r w:rsidRPr="00333491">
        <w:rPr>
          <w:szCs w:val="28"/>
        </w:rPr>
        <w:t>Чего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вы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  <w:u w:val="single"/>
        </w:rPr>
        <w:t>хотите</w:t>
      </w:r>
      <w:r w:rsidRPr="00333491">
        <w:rPr>
          <w:szCs w:val="28"/>
          <w:lang w:val="en-US"/>
        </w:rPr>
        <w:t>?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right="1000"/>
        <w:jc w:val="both"/>
        <w:rPr>
          <w:szCs w:val="28"/>
          <w:lang w:val="en-US"/>
        </w:rPr>
      </w:pPr>
      <w:r w:rsidRPr="00333491">
        <w:rPr>
          <w:i/>
          <w:szCs w:val="28"/>
          <w:lang w:val="en-US"/>
        </w:rPr>
        <w:t xml:space="preserve">I </w:t>
      </w:r>
      <w:r w:rsidRPr="00333491">
        <w:rPr>
          <w:i/>
          <w:szCs w:val="28"/>
          <w:u w:val="single"/>
          <w:lang w:val="en-US"/>
        </w:rPr>
        <w:t>don’t</w:t>
      </w:r>
      <w:r w:rsidRPr="00333491">
        <w:rPr>
          <w:i/>
          <w:szCs w:val="28"/>
          <w:lang w:val="en-US"/>
        </w:rPr>
        <w:t xml:space="preserve"> </w:t>
      </w:r>
      <w:r w:rsidRPr="00333491">
        <w:rPr>
          <w:i/>
          <w:szCs w:val="28"/>
          <w:u w:val="single"/>
          <w:lang w:val="en-US"/>
        </w:rPr>
        <w:t>understand</w:t>
      </w:r>
      <w:r w:rsidRPr="00333491">
        <w:rPr>
          <w:i/>
          <w:szCs w:val="28"/>
          <w:lang w:val="en-US"/>
        </w:rPr>
        <w:t xml:space="preserve"> you.                      - </w:t>
      </w:r>
      <w:r w:rsidRPr="00333491">
        <w:rPr>
          <w:szCs w:val="28"/>
        </w:rPr>
        <w:t>Я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вас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  <w:u w:val="single"/>
        </w:rPr>
        <w:t>не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  <w:u w:val="single"/>
        </w:rPr>
        <w:t>понимаю</w:t>
      </w:r>
      <w:r w:rsidRPr="00333491">
        <w:rPr>
          <w:szCs w:val="28"/>
          <w:lang w:val="en-US"/>
        </w:rPr>
        <w:t>.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szCs w:val="28"/>
        </w:rPr>
      </w:pPr>
      <w:r w:rsidRPr="00333491">
        <w:rPr>
          <w:i/>
          <w:szCs w:val="28"/>
          <w:lang w:val="en-US"/>
        </w:rPr>
        <w:t xml:space="preserve">It </w:t>
      </w:r>
      <w:r w:rsidRPr="00333491">
        <w:rPr>
          <w:i/>
          <w:szCs w:val="28"/>
          <w:u w:val="single"/>
          <w:lang w:val="en-US"/>
        </w:rPr>
        <w:t>doesn’t</w:t>
      </w:r>
      <w:r w:rsidRPr="00333491">
        <w:rPr>
          <w:i/>
          <w:szCs w:val="28"/>
          <w:lang w:val="en-US"/>
        </w:rPr>
        <w:t xml:space="preserve"> </w:t>
      </w:r>
      <w:r w:rsidRPr="00333491">
        <w:rPr>
          <w:i/>
          <w:szCs w:val="28"/>
          <w:u w:val="single"/>
          <w:lang w:val="en-US"/>
        </w:rPr>
        <w:t>belong</w:t>
      </w:r>
      <w:r w:rsidRPr="00333491">
        <w:rPr>
          <w:i/>
          <w:szCs w:val="28"/>
          <w:lang w:val="en-US"/>
        </w:rPr>
        <w:t xml:space="preserve"> to me.                      </w:t>
      </w:r>
      <w:r w:rsidRPr="00333491">
        <w:rPr>
          <w:i/>
          <w:szCs w:val="28"/>
        </w:rPr>
        <w:t xml:space="preserve">- </w:t>
      </w:r>
      <w:r w:rsidRPr="00333491">
        <w:rPr>
          <w:szCs w:val="28"/>
        </w:rPr>
        <w:t xml:space="preserve">Это мне </w:t>
      </w:r>
      <w:r w:rsidRPr="00333491">
        <w:rPr>
          <w:szCs w:val="28"/>
          <w:u w:val="single"/>
        </w:rPr>
        <w:t>не</w:t>
      </w:r>
      <w:r w:rsidRPr="00333491">
        <w:rPr>
          <w:szCs w:val="28"/>
        </w:rPr>
        <w:t xml:space="preserve"> </w:t>
      </w:r>
      <w:r w:rsidRPr="00333491">
        <w:rPr>
          <w:szCs w:val="28"/>
          <w:u w:val="single"/>
        </w:rPr>
        <w:t>принадлежит</w:t>
      </w:r>
      <w:r w:rsidRPr="00333491">
        <w:rPr>
          <w:szCs w:val="28"/>
        </w:rPr>
        <w:t xml:space="preserve">.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szCs w:val="28"/>
          <w:lang w:val="en-US"/>
        </w:rPr>
      </w:pPr>
      <w:r w:rsidRPr="00333491">
        <w:rPr>
          <w:i/>
          <w:szCs w:val="28"/>
          <w:lang w:val="en-US"/>
        </w:rPr>
        <w:t>She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u w:val="single"/>
          <w:lang w:val="en-US"/>
        </w:rPr>
        <w:t>looks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tired</w:t>
      </w:r>
      <w:r w:rsidRPr="00333491">
        <w:rPr>
          <w:i/>
          <w:szCs w:val="28"/>
        </w:rPr>
        <w:t xml:space="preserve">.                                   </w:t>
      </w:r>
      <w:r w:rsidRPr="00333491">
        <w:rPr>
          <w:i/>
          <w:szCs w:val="28"/>
          <w:lang w:val="en-US"/>
        </w:rPr>
        <w:t xml:space="preserve">- </w:t>
      </w:r>
      <w:r w:rsidRPr="00333491">
        <w:rPr>
          <w:szCs w:val="28"/>
        </w:rPr>
        <w:t>Она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  <w:u w:val="single"/>
        </w:rPr>
        <w:t>выглядит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усталой</w:t>
      </w:r>
      <w:r w:rsidRPr="00333491">
        <w:rPr>
          <w:szCs w:val="28"/>
          <w:lang w:val="en-US"/>
        </w:rPr>
        <w:t>.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szCs w:val="28"/>
        </w:rPr>
      </w:pPr>
      <w:r w:rsidRPr="00333491">
        <w:rPr>
          <w:szCs w:val="28"/>
          <w:lang w:val="en-US"/>
        </w:rPr>
        <w:lastRenderedPageBreak/>
        <w:t xml:space="preserve">          </w:t>
      </w:r>
      <w:r w:rsidRPr="00333491">
        <w:rPr>
          <w:i/>
          <w:szCs w:val="28"/>
          <w:lang w:val="en-US"/>
        </w:rPr>
        <w:t xml:space="preserve">I </w:t>
      </w:r>
      <w:r w:rsidRPr="00333491">
        <w:rPr>
          <w:i/>
          <w:szCs w:val="28"/>
          <w:u w:val="single"/>
          <w:lang w:val="en-US"/>
        </w:rPr>
        <w:t>don’t allow</w:t>
      </w:r>
      <w:r w:rsidRPr="00333491">
        <w:rPr>
          <w:i/>
          <w:szCs w:val="28"/>
          <w:lang w:val="en-US"/>
        </w:rPr>
        <w:t xml:space="preserve"> you to go there.              </w:t>
      </w:r>
      <w:r w:rsidRPr="00333491">
        <w:rPr>
          <w:i/>
          <w:szCs w:val="28"/>
        </w:rPr>
        <w:t xml:space="preserve">- </w:t>
      </w:r>
      <w:r w:rsidRPr="00333491">
        <w:rPr>
          <w:szCs w:val="28"/>
        </w:rPr>
        <w:t xml:space="preserve">Я </w:t>
      </w:r>
      <w:r w:rsidRPr="00333491">
        <w:rPr>
          <w:szCs w:val="28"/>
          <w:u w:val="single"/>
        </w:rPr>
        <w:t>не разрешаю</w:t>
      </w:r>
      <w:r w:rsidRPr="00333491">
        <w:rPr>
          <w:szCs w:val="28"/>
        </w:rPr>
        <w:t xml:space="preserve"> тебе туда ходить. </w:t>
      </w:r>
    </w:p>
    <w:p w:rsidR="00F635AD" w:rsidRPr="00F635AD" w:rsidRDefault="00F635AD" w:rsidP="00F635AD">
      <w:pPr>
        <w:pStyle w:val="11"/>
        <w:tabs>
          <w:tab w:val="left" w:pos="5529"/>
        </w:tabs>
        <w:spacing w:before="0" w:line="360" w:lineRule="auto"/>
        <w:ind w:firstLine="600"/>
        <w:jc w:val="both"/>
        <w:rPr>
          <w:szCs w:val="28"/>
        </w:rPr>
      </w:pPr>
      <w:r w:rsidRPr="00333491">
        <w:rPr>
          <w:szCs w:val="28"/>
        </w:rPr>
        <w:t xml:space="preserve">Помимо перечисленных выше основных значений, </w:t>
      </w:r>
      <w:r w:rsidRPr="00333491">
        <w:rPr>
          <w:i/>
          <w:szCs w:val="28"/>
        </w:rPr>
        <w:t>Р</w:t>
      </w:r>
      <w:r w:rsidRPr="00333491">
        <w:rPr>
          <w:i/>
          <w:szCs w:val="28"/>
          <w:lang w:val="en-US"/>
        </w:rPr>
        <w:t>r</w:t>
      </w:r>
      <w:r w:rsidRPr="00333491">
        <w:rPr>
          <w:i/>
          <w:szCs w:val="28"/>
        </w:rPr>
        <w:t>е</w:t>
      </w:r>
      <w:r w:rsidRPr="00333491">
        <w:rPr>
          <w:i/>
          <w:szCs w:val="28"/>
          <w:lang w:val="en-US"/>
        </w:rPr>
        <w:t>sent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Simple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>употребляется также в следующих функциях: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600"/>
        <w:jc w:val="both"/>
        <w:rPr>
          <w:szCs w:val="28"/>
        </w:rPr>
      </w:pPr>
      <w:r w:rsidRPr="00333491">
        <w:rPr>
          <w:szCs w:val="28"/>
        </w:rPr>
        <w:t xml:space="preserve">1) для выражения будущих (предполагаемых) действий или состояний в придаточных предложениях времени и условия после союзов  </w:t>
      </w:r>
      <w:r w:rsidRPr="00333491">
        <w:rPr>
          <w:i/>
          <w:szCs w:val="28"/>
          <w:lang w:val="en-US"/>
        </w:rPr>
        <w:t>if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- если, </w:t>
      </w:r>
      <w:r w:rsidRPr="00333491">
        <w:rPr>
          <w:i/>
          <w:szCs w:val="28"/>
          <w:lang w:val="en-US"/>
        </w:rPr>
        <w:t>unless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- если не, </w:t>
      </w:r>
      <w:r w:rsidRPr="00333491">
        <w:rPr>
          <w:i/>
          <w:szCs w:val="28"/>
          <w:lang w:val="en-US"/>
        </w:rPr>
        <w:t>till</w:t>
      </w:r>
      <w:r w:rsidRPr="00333491">
        <w:rPr>
          <w:i/>
          <w:szCs w:val="28"/>
        </w:rPr>
        <w:t xml:space="preserve">, </w:t>
      </w:r>
      <w:r w:rsidRPr="00333491">
        <w:rPr>
          <w:i/>
          <w:szCs w:val="28"/>
          <w:lang w:val="en-US"/>
        </w:rPr>
        <w:t>until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-  пока (не), </w:t>
      </w:r>
      <w:r w:rsidRPr="00333491">
        <w:rPr>
          <w:i/>
          <w:szCs w:val="28"/>
          <w:lang w:val="en-US"/>
        </w:rPr>
        <w:t>when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-  когда, </w:t>
      </w:r>
      <w:r w:rsidRPr="00333491">
        <w:rPr>
          <w:i/>
          <w:szCs w:val="28"/>
        </w:rPr>
        <w:t>а</w:t>
      </w:r>
      <w:r w:rsidRPr="00333491">
        <w:rPr>
          <w:i/>
          <w:szCs w:val="28"/>
          <w:lang w:val="en-US"/>
        </w:rPr>
        <w:t>s</w:t>
      </w:r>
      <w:r w:rsidRPr="00333491">
        <w:rPr>
          <w:i/>
          <w:szCs w:val="28"/>
        </w:rPr>
        <w:t xml:space="preserve"> </w:t>
      </w:r>
      <w:proofErr w:type="spellStart"/>
      <w:r w:rsidRPr="00333491">
        <w:rPr>
          <w:i/>
          <w:szCs w:val="28"/>
          <w:lang w:val="en-US"/>
        </w:rPr>
        <w:t>s</w:t>
      </w:r>
      <w:r w:rsidRPr="00333491">
        <w:rPr>
          <w:i/>
          <w:szCs w:val="28"/>
        </w:rPr>
        <w:t>оо</w:t>
      </w:r>
      <w:proofErr w:type="spellEnd"/>
      <w:r w:rsidRPr="00333491">
        <w:rPr>
          <w:i/>
          <w:szCs w:val="28"/>
          <w:lang w:val="en-US"/>
        </w:rPr>
        <w:t>n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as</w:t>
      </w:r>
      <w:r w:rsidRPr="00333491">
        <w:rPr>
          <w:i/>
          <w:szCs w:val="28"/>
        </w:rPr>
        <w:t xml:space="preserve"> - </w:t>
      </w:r>
      <w:r w:rsidRPr="00333491">
        <w:rPr>
          <w:szCs w:val="28"/>
        </w:rPr>
        <w:t xml:space="preserve">как только, </w:t>
      </w:r>
      <w:r w:rsidRPr="00333491">
        <w:rPr>
          <w:i/>
          <w:szCs w:val="28"/>
          <w:lang w:val="en-US"/>
        </w:rPr>
        <w:t>before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>- до того как. При этом в соответствующих русских предложениях употребляется будущее время: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left="740" w:firstLine="0"/>
        <w:jc w:val="both"/>
        <w:rPr>
          <w:szCs w:val="28"/>
        </w:rPr>
      </w:pPr>
      <w:r w:rsidRPr="00333491">
        <w:rPr>
          <w:i/>
          <w:szCs w:val="28"/>
          <w:lang w:val="en-US"/>
        </w:rPr>
        <w:t>I</w:t>
      </w:r>
      <w:r w:rsidRPr="00333491">
        <w:rPr>
          <w:i/>
          <w:szCs w:val="28"/>
        </w:rPr>
        <w:t>’</w:t>
      </w:r>
      <w:proofErr w:type="spellStart"/>
      <w:r w:rsidRPr="00333491">
        <w:rPr>
          <w:i/>
          <w:szCs w:val="28"/>
          <w:lang w:val="en-US"/>
        </w:rPr>
        <w:t>ll</w:t>
      </w:r>
      <w:proofErr w:type="spellEnd"/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wait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u w:val="single"/>
          <w:lang w:val="en-US"/>
        </w:rPr>
        <w:t>till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you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u w:val="single"/>
          <w:lang w:val="en-US"/>
        </w:rPr>
        <w:t>finish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your</w:t>
      </w:r>
      <w:r w:rsidRPr="00333491">
        <w:rPr>
          <w:i/>
          <w:szCs w:val="28"/>
        </w:rPr>
        <w:t xml:space="preserve">               - </w:t>
      </w:r>
      <w:r w:rsidRPr="00333491">
        <w:rPr>
          <w:szCs w:val="28"/>
        </w:rPr>
        <w:t xml:space="preserve">Я подожду, </w:t>
      </w:r>
      <w:r w:rsidRPr="00333491">
        <w:rPr>
          <w:szCs w:val="28"/>
          <w:u w:val="single"/>
        </w:rPr>
        <w:t>пока</w:t>
      </w:r>
      <w:r w:rsidRPr="00333491">
        <w:rPr>
          <w:szCs w:val="28"/>
        </w:rPr>
        <w:t xml:space="preserve"> ты </w:t>
      </w:r>
      <w:r w:rsidRPr="00333491">
        <w:rPr>
          <w:szCs w:val="28"/>
          <w:u w:val="single"/>
        </w:rPr>
        <w:t>кончишь</w:t>
      </w:r>
      <w:r w:rsidRPr="00333491">
        <w:rPr>
          <w:szCs w:val="28"/>
        </w:rPr>
        <w:t xml:space="preserve"> </w:t>
      </w:r>
    </w:p>
    <w:p w:rsidR="00F635AD" w:rsidRPr="003B33A7" w:rsidRDefault="00F635AD" w:rsidP="00F635AD">
      <w:pPr>
        <w:pStyle w:val="11"/>
        <w:tabs>
          <w:tab w:val="left" w:pos="5529"/>
        </w:tabs>
        <w:spacing w:before="0" w:line="360" w:lineRule="auto"/>
        <w:ind w:left="740" w:firstLine="0"/>
        <w:jc w:val="both"/>
        <w:rPr>
          <w:i/>
          <w:szCs w:val="28"/>
          <w:lang w:val="en-US"/>
        </w:rPr>
      </w:pPr>
      <w:r w:rsidRPr="00333491">
        <w:rPr>
          <w:i/>
          <w:szCs w:val="28"/>
          <w:lang w:val="en-US"/>
        </w:rPr>
        <w:t>breakfast</w:t>
      </w:r>
      <w:r w:rsidRPr="003B33A7">
        <w:rPr>
          <w:i/>
          <w:szCs w:val="28"/>
          <w:lang w:val="en-US"/>
        </w:rPr>
        <w:t xml:space="preserve">.                                             </w:t>
      </w:r>
      <w:r w:rsidRPr="00333491">
        <w:rPr>
          <w:szCs w:val="28"/>
        </w:rPr>
        <w:t>завтрак</w:t>
      </w:r>
      <w:r w:rsidRPr="003B33A7">
        <w:rPr>
          <w:szCs w:val="28"/>
          <w:lang w:val="en-US"/>
        </w:rPr>
        <w:t xml:space="preserve">. </w:t>
      </w:r>
    </w:p>
    <w:p w:rsidR="00F635AD" w:rsidRPr="003B33A7" w:rsidRDefault="00F635AD" w:rsidP="00F635AD">
      <w:pPr>
        <w:pStyle w:val="11"/>
        <w:tabs>
          <w:tab w:val="left" w:pos="5529"/>
        </w:tabs>
        <w:spacing w:before="0" w:line="360" w:lineRule="auto"/>
        <w:ind w:left="740" w:firstLine="0"/>
        <w:jc w:val="both"/>
        <w:rPr>
          <w:szCs w:val="28"/>
          <w:lang w:val="en-US"/>
        </w:rPr>
      </w:pPr>
      <w:r w:rsidRPr="00333491">
        <w:rPr>
          <w:i/>
          <w:szCs w:val="28"/>
          <w:lang w:val="en-US"/>
        </w:rPr>
        <w:t>What</w:t>
      </w:r>
      <w:r w:rsidRPr="003B33A7">
        <w:rPr>
          <w:i/>
          <w:szCs w:val="28"/>
          <w:lang w:val="en-US"/>
        </w:rPr>
        <w:t xml:space="preserve"> </w:t>
      </w:r>
      <w:r w:rsidRPr="00333491">
        <w:rPr>
          <w:i/>
          <w:szCs w:val="28"/>
          <w:lang w:val="en-US"/>
        </w:rPr>
        <w:t>shall</w:t>
      </w:r>
      <w:r w:rsidRPr="003B33A7">
        <w:rPr>
          <w:i/>
          <w:szCs w:val="28"/>
          <w:lang w:val="en-US"/>
        </w:rPr>
        <w:t xml:space="preserve"> </w:t>
      </w:r>
      <w:r w:rsidRPr="00333491">
        <w:rPr>
          <w:i/>
          <w:szCs w:val="28"/>
          <w:lang w:val="en-US"/>
        </w:rPr>
        <w:t>we</w:t>
      </w:r>
      <w:r w:rsidRPr="003B33A7">
        <w:rPr>
          <w:i/>
          <w:szCs w:val="28"/>
          <w:lang w:val="en-US"/>
        </w:rPr>
        <w:t xml:space="preserve"> </w:t>
      </w:r>
      <w:r w:rsidRPr="00333491">
        <w:rPr>
          <w:i/>
          <w:szCs w:val="28"/>
          <w:lang w:val="en-US"/>
        </w:rPr>
        <w:t>do</w:t>
      </w:r>
      <w:r w:rsidRPr="003B33A7">
        <w:rPr>
          <w:i/>
          <w:szCs w:val="28"/>
          <w:lang w:val="en-US"/>
        </w:rPr>
        <w:t xml:space="preserve"> </w:t>
      </w:r>
      <w:r w:rsidRPr="00333491">
        <w:rPr>
          <w:i/>
          <w:szCs w:val="28"/>
          <w:u w:val="single"/>
          <w:lang w:val="en-US"/>
        </w:rPr>
        <w:t>if</w:t>
      </w:r>
      <w:r w:rsidRPr="003B33A7">
        <w:rPr>
          <w:i/>
          <w:szCs w:val="28"/>
          <w:lang w:val="en-US"/>
        </w:rPr>
        <w:t xml:space="preserve"> </w:t>
      </w:r>
      <w:r w:rsidRPr="00333491">
        <w:rPr>
          <w:i/>
          <w:szCs w:val="28"/>
          <w:lang w:val="en-US"/>
        </w:rPr>
        <w:t>it</w:t>
      </w:r>
      <w:r w:rsidRPr="003B33A7">
        <w:rPr>
          <w:i/>
          <w:szCs w:val="28"/>
          <w:lang w:val="en-US"/>
        </w:rPr>
        <w:t xml:space="preserve"> </w:t>
      </w:r>
      <w:r w:rsidRPr="00333491">
        <w:rPr>
          <w:i/>
          <w:szCs w:val="28"/>
          <w:u w:val="single"/>
          <w:lang w:val="en-US"/>
        </w:rPr>
        <w:t>rains</w:t>
      </w:r>
      <w:r w:rsidRPr="003B33A7">
        <w:rPr>
          <w:i/>
          <w:szCs w:val="28"/>
          <w:lang w:val="en-US"/>
        </w:rPr>
        <w:t xml:space="preserve">               - </w:t>
      </w:r>
      <w:r w:rsidRPr="00333491">
        <w:rPr>
          <w:szCs w:val="28"/>
        </w:rPr>
        <w:t>Что</w:t>
      </w:r>
      <w:r w:rsidRPr="003B33A7">
        <w:rPr>
          <w:szCs w:val="28"/>
          <w:lang w:val="en-US"/>
        </w:rPr>
        <w:t xml:space="preserve"> </w:t>
      </w:r>
      <w:r w:rsidRPr="00333491">
        <w:rPr>
          <w:szCs w:val="28"/>
        </w:rPr>
        <w:t>мы</w:t>
      </w:r>
      <w:r w:rsidRPr="003B33A7">
        <w:rPr>
          <w:szCs w:val="28"/>
          <w:lang w:val="en-US"/>
        </w:rPr>
        <w:t xml:space="preserve"> </w:t>
      </w:r>
      <w:r w:rsidRPr="00333491">
        <w:rPr>
          <w:szCs w:val="28"/>
        </w:rPr>
        <w:t>будем</w:t>
      </w:r>
      <w:r w:rsidRPr="003B33A7">
        <w:rPr>
          <w:szCs w:val="28"/>
          <w:lang w:val="en-US"/>
        </w:rPr>
        <w:t xml:space="preserve"> </w:t>
      </w:r>
      <w:r w:rsidRPr="00333491">
        <w:rPr>
          <w:szCs w:val="28"/>
        </w:rPr>
        <w:t>делать</w:t>
      </w:r>
      <w:r w:rsidRPr="003B33A7">
        <w:rPr>
          <w:szCs w:val="28"/>
          <w:lang w:val="en-US"/>
        </w:rPr>
        <w:t xml:space="preserve">, </w:t>
      </w:r>
      <w:r w:rsidRPr="00333491">
        <w:rPr>
          <w:szCs w:val="28"/>
          <w:u w:val="single"/>
        </w:rPr>
        <w:t>если</w:t>
      </w:r>
      <w:r w:rsidRPr="003B33A7">
        <w:rPr>
          <w:szCs w:val="28"/>
          <w:lang w:val="en-US"/>
        </w:rPr>
        <w:t xml:space="preserve"> </w:t>
      </w:r>
      <w:r w:rsidRPr="00333491">
        <w:rPr>
          <w:szCs w:val="28"/>
        </w:rPr>
        <w:t>завтра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szCs w:val="28"/>
        </w:rPr>
      </w:pPr>
      <w:r w:rsidRPr="00333491">
        <w:rPr>
          <w:i/>
          <w:szCs w:val="28"/>
          <w:lang w:val="en-US"/>
        </w:rPr>
        <w:t>tomorrow</w:t>
      </w:r>
      <w:r w:rsidRPr="003B33A7">
        <w:rPr>
          <w:i/>
          <w:szCs w:val="28"/>
          <w:lang w:val="en-US"/>
        </w:rPr>
        <w:t xml:space="preserve">?                                           </w:t>
      </w:r>
      <w:r w:rsidRPr="00333491">
        <w:rPr>
          <w:szCs w:val="28"/>
          <w:u w:val="single"/>
        </w:rPr>
        <w:t>пойдет</w:t>
      </w:r>
      <w:r w:rsidRPr="00333491">
        <w:rPr>
          <w:szCs w:val="28"/>
        </w:rPr>
        <w:t xml:space="preserve"> дождь?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743"/>
        <w:jc w:val="both"/>
        <w:rPr>
          <w:szCs w:val="28"/>
        </w:rPr>
      </w:pPr>
      <w:r w:rsidRPr="00333491">
        <w:rPr>
          <w:szCs w:val="28"/>
        </w:rPr>
        <w:t xml:space="preserve">Подобные предложения не следует путать с придаточными изъяснительными, вводимыми союзами </w:t>
      </w:r>
      <w:r w:rsidRPr="00333491">
        <w:rPr>
          <w:i/>
          <w:szCs w:val="28"/>
          <w:lang w:val="en-US"/>
        </w:rPr>
        <w:t>if</w:t>
      </w:r>
      <w:r w:rsidRPr="00333491">
        <w:rPr>
          <w:i/>
          <w:szCs w:val="28"/>
        </w:rPr>
        <w:t xml:space="preserve">, </w:t>
      </w:r>
      <w:r w:rsidRPr="00333491">
        <w:rPr>
          <w:i/>
          <w:szCs w:val="28"/>
          <w:lang w:val="en-US"/>
        </w:rPr>
        <w:t>when</w:t>
      </w:r>
      <w:r w:rsidRPr="00333491">
        <w:rPr>
          <w:szCs w:val="28"/>
        </w:rPr>
        <w:t xml:space="preserve">, в которых употребляется </w:t>
      </w:r>
      <w:r w:rsidRPr="00333491">
        <w:rPr>
          <w:i/>
          <w:szCs w:val="28"/>
          <w:lang w:val="en-US"/>
        </w:rPr>
        <w:t>Future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Simple</w:t>
      </w:r>
      <w:r w:rsidRPr="00333491">
        <w:rPr>
          <w:szCs w:val="28"/>
        </w:rPr>
        <w:t xml:space="preserve">:    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743"/>
        <w:jc w:val="both"/>
        <w:rPr>
          <w:szCs w:val="28"/>
        </w:rPr>
      </w:pPr>
      <w:r w:rsidRPr="00333491">
        <w:rPr>
          <w:i/>
          <w:szCs w:val="28"/>
          <w:lang w:val="en-US"/>
        </w:rPr>
        <w:t xml:space="preserve">Ask him </w:t>
      </w:r>
      <w:r w:rsidRPr="00333491">
        <w:rPr>
          <w:i/>
          <w:szCs w:val="28"/>
          <w:u w:val="single"/>
          <w:lang w:val="en-US"/>
        </w:rPr>
        <w:t>if</w:t>
      </w:r>
      <w:r w:rsidRPr="00333491">
        <w:rPr>
          <w:i/>
          <w:szCs w:val="28"/>
          <w:lang w:val="en-US"/>
        </w:rPr>
        <w:t xml:space="preserve"> he </w:t>
      </w:r>
      <w:r w:rsidRPr="00333491">
        <w:rPr>
          <w:i/>
          <w:szCs w:val="28"/>
          <w:u w:val="single"/>
          <w:lang w:val="en-US"/>
        </w:rPr>
        <w:t>will</w:t>
      </w:r>
      <w:r w:rsidRPr="00333491">
        <w:rPr>
          <w:i/>
          <w:szCs w:val="28"/>
          <w:lang w:val="en-US"/>
        </w:rPr>
        <w:t xml:space="preserve"> </w:t>
      </w:r>
      <w:r w:rsidRPr="00333491">
        <w:rPr>
          <w:i/>
          <w:szCs w:val="28"/>
          <w:u w:val="single"/>
          <w:lang w:val="en-US"/>
        </w:rPr>
        <w:t>go</w:t>
      </w:r>
      <w:r w:rsidRPr="00333491">
        <w:rPr>
          <w:i/>
          <w:szCs w:val="28"/>
          <w:lang w:val="en-US"/>
        </w:rPr>
        <w:t xml:space="preserve"> with us.            </w:t>
      </w:r>
      <w:r w:rsidRPr="00333491">
        <w:rPr>
          <w:i/>
          <w:szCs w:val="28"/>
        </w:rPr>
        <w:t xml:space="preserve">- </w:t>
      </w:r>
      <w:r w:rsidRPr="00333491">
        <w:rPr>
          <w:szCs w:val="28"/>
        </w:rPr>
        <w:t>Спроси его</w:t>
      </w:r>
      <w:r w:rsidRPr="00333491">
        <w:rPr>
          <w:smallCaps/>
          <w:szCs w:val="28"/>
        </w:rPr>
        <w:t xml:space="preserve">, </w:t>
      </w:r>
      <w:r w:rsidRPr="00333491">
        <w:rPr>
          <w:szCs w:val="28"/>
          <w:u w:val="single"/>
        </w:rPr>
        <w:t>пойдет ли</w:t>
      </w:r>
      <w:r w:rsidRPr="00333491">
        <w:rPr>
          <w:szCs w:val="28"/>
        </w:rPr>
        <w:t xml:space="preserve"> он с нами.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743"/>
        <w:jc w:val="both"/>
        <w:rPr>
          <w:szCs w:val="28"/>
        </w:rPr>
      </w:pPr>
      <w:r w:rsidRPr="00333491">
        <w:rPr>
          <w:i/>
          <w:szCs w:val="28"/>
          <w:lang w:val="en-US"/>
        </w:rPr>
        <w:t xml:space="preserve">I don’t know </w:t>
      </w:r>
      <w:r w:rsidRPr="00333491">
        <w:rPr>
          <w:i/>
          <w:szCs w:val="28"/>
          <w:u w:val="single"/>
          <w:lang w:val="en-US"/>
        </w:rPr>
        <w:t>when</w:t>
      </w:r>
      <w:r w:rsidRPr="00333491">
        <w:rPr>
          <w:i/>
          <w:szCs w:val="28"/>
          <w:lang w:val="en-US"/>
        </w:rPr>
        <w:t xml:space="preserve"> he </w:t>
      </w:r>
      <w:r w:rsidRPr="00333491">
        <w:rPr>
          <w:i/>
          <w:szCs w:val="28"/>
          <w:u w:val="single"/>
          <w:lang w:val="en-US"/>
        </w:rPr>
        <w:t>will</w:t>
      </w:r>
      <w:r w:rsidRPr="00333491">
        <w:rPr>
          <w:i/>
          <w:szCs w:val="28"/>
          <w:lang w:val="en-US"/>
        </w:rPr>
        <w:t xml:space="preserve"> </w:t>
      </w:r>
      <w:r w:rsidRPr="00333491">
        <w:rPr>
          <w:i/>
          <w:szCs w:val="28"/>
          <w:u w:val="single"/>
          <w:lang w:val="en-US"/>
        </w:rPr>
        <w:t>return</w:t>
      </w:r>
      <w:r w:rsidRPr="00333491">
        <w:rPr>
          <w:i/>
          <w:szCs w:val="28"/>
          <w:lang w:val="en-US"/>
        </w:rPr>
        <w:t xml:space="preserve">.     </w:t>
      </w:r>
      <w:r w:rsidRPr="00333491">
        <w:rPr>
          <w:i/>
          <w:szCs w:val="28"/>
        </w:rPr>
        <w:t xml:space="preserve">- </w:t>
      </w:r>
      <w:r w:rsidRPr="00333491">
        <w:rPr>
          <w:szCs w:val="28"/>
        </w:rPr>
        <w:t xml:space="preserve">Я не знаю, </w:t>
      </w:r>
      <w:r w:rsidRPr="00333491">
        <w:rPr>
          <w:szCs w:val="28"/>
          <w:u w:val="single"/>
        </w:rPr>
        <w:t>когда</w:t>
      </w:r>
      <w:r w:rsidRPr="00333491">
        <w:rPr>
          <w:szCs w:val="28"/>
        </w:rPr>
        <w:t xml:space="preserve"> он  </w:t>
      </w:r>
      <w:r w:rsidRPr="00333491">
        <w:rPr>
          <w:szCs w:val="28"/>
          <w:u w:val="single"/>
        </w:rPr>
        <w:t>вернется</w:t>
      </w:r>
      <w:r w:rsidRPr="00333491">
        <w:rPr>
          <w:szCs w:val="28"/>
        </w:rPr>
        <w:t>.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szCs w:val="28"/>
        </w:rPr>
      </w:pPr>
      <w:r w:rsidRPr="00333491">
        <w:rPr>
          <w:szCs w:val="28"/>
        </w:rPr>
        <w:t xml:space="preserve">2) для выражения заранее намеченных действий в ближайшем будущем (главным образом с глаголами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leave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>– уезжать,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start</w:t>
      </w:r>
      <w:r w:rsidRPr="00333491">
        <w:rPr>
          <w:i/>
          <w:szCs w:val="28"/>
        </w:rPr>
        <w:t xml:space="preserve"> - </w:t>
      </w:r>
      <w:r w:rsidRPr="00333491">
        <w:rPr>
          <w:szCs w:val="28"/>
        </w:rPr>
        <w:t xml:space="preserve">отправляться,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come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- приходить, приезжать,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return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- возвращаться,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go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- уходить, уезжать, отходить,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arrive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- прибывать. Например:    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szCs w:val="28"/>
        </w:rPr>
      </w:pPr>
      <w:r w:rsidRPr="00333491">
        <w:rPr>
          <w:szCs w:val="28"/>
        </w:rPr>
        <w:t xml:space="preserve">          </w:t>
      </w:r>
      <w:r w:rsidRPr="00333491">
        <w:rPr>
          <w:i/>
          <w:szCs w:val="28"/>
          <w:lang w:val="en-US"/>
        </w:rPr>
        <w:t>We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u w:val="single"/>
          <w:lang w:val="en-US"/>
        </w:rPr>
        <w:t>leave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next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Saturday</w:t>
      </w:r>
      <w:r w:rsidRPr="00333491">
        <w:rPr>
          <w:i/>
          <w:szCs w:val="28"/>
        </w:rPr>
        <w:t xml:space="preserve">.                 - </w:t>
      </w:r>
      <w:r w:rsidRPr="00333491">
        <w:rPr>
          <w:szCs w:val="28"/>
        </w:rPr>
        <w:t xml:space="preserve">Мы </w:t>
      </w:r>
      <w:r w:rsidRPr="00333491">
        <w:rPr>
          <w:szCs w:val="28"/>
          <w:u w:val="single"/>
        </w:rPr>
        <w:t>уезжаем</w:t>
      </w:r>
      <w:r w:rsidRPr="00333491">
        <w:rPr>
          <w:szCs w:val="28"/>
        </w:rPr>
        <w:t xml:space="preserve"> в следующую субботу.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szCs w:val="28"/>
        </w:rPr>
      </w:pPr>
      <w:r w:rsidRPr="00333491">
        <w:rPr>
          <w:szCs w:val="28"/>
        </w:rPr>
        <w:t xml:space="preserve">          </w:t>
      </w:r>
      <w:r w:rsidRPr="00333491">
        <w:rPr>
          <w:i/>
          <w:szCs w:val="28"/>
          <w:lang w:val="en-US"/>
        </w:rPr>
        <w:t>He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u w:val="single"/>
          <w:lang w:val="en-US"/>
        </w:rPr>
        <w:t>comes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back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tomorrow</w:t>
      </w:r>
      <w:r w:rsidRPr="00333491">
        <w:rPr>
          <w:i/>
          <w:szCs w:val="28"/>
        </w:rPr>
        <w:t xml:space="preserve">,              - </w:t>
      </w:r>
      <w:r w:rsidRPr="00333491">
        <w:rPr>
          <w:szCs w:val="28"/>
        </w:rPr>
        <w:t xml:space="preserve">Он ведь </w:t>
      </w:r>
      <w:r w:rsidRPr="00333491">
        <w:rPr>
          <w:szCs w:val="28"/>
          <w:u w:val="single"/>
        </w:rPr>
        <w:t>возвращается</w:t>
      </w:r>
      <w:r w:rsidRPr="00333491">
        <w:rPr>
          <w:szCs w:val="28"/>
        </w:rPr>
        <w:t xml:space="preserve"> завтра?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i/>
          <w:szCs w:val="28"/>
          <w:lang w:val="en-US"/>
        </w:rPr>
      </w:pPr>
      <w:r w:rsidRPr="00333491">
        <w:rPr>
          <w:szCs w:val="28"/>
        </w:rPr>
        <w:t xml:space="preserve">          </w:t>
      </w:r>
      <w:r w:rsidRPr="00333491">
        <w:rPr>
          <w:i/>
          <w:szCs w:val="28"/>
          <w:lang w:val="en-US"/>
        </w:rPr>
        <w:t>doesn’t he?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szCs w:val="28"/>
        </w:rPr>
      </w:pPr>
      <w:r w:rsidRPr="00333491">
        <w:rPr>
          <w:i/>
          <w:szCs w:val="28"/>
          <w:lang w:val="en-US"/>
        </w:rPr>
        <w:t xml:space="preserve">The train </w:t>
      </w:r>
      <w:r w:rsidRPr="00333491">
        <w:rPr>
          <w:i/>
          <w:szCs w:val="28"/>
          <w:u w:val="single"/>
          <w:lang w:val="en-US"/>
        </w:rPr>
        <w:t>starts</w:t>
      </w:r>
      <w:r w:rsidRPr="00333491">
        <w:rPr>
          <w:i/>
          <w:szCs w:val="28"/>
          <w:lang w:val="en-US"/>
        </w:rPr>
        <w:t xml:space="preserve"> at </w:t>
      </w:r>
      <w:smartTag w:uri="urn:schemas-microsoft-com:office:smarttags" w:element="metricconverter">
        <w:smartTagPr>
          <w:attr w:name="ProductID" w:val="3.45 a"/>
        </w:smartTagPr>
        <w:r w:rsidRPr="00333491">
          <w:rPr>
            <w:i/>
            <w:szCs w:val="28"/>
            <w:lang w:val="en-US"/>
          </w:rPr>
          <w:t>3.45 a</w:t>
        </w:r>
      </w:smartTag>
      <w:r w:rsidRPr="00333491">
        <w:rPr>
          <w:i/>
          <w:szCs w:val="28"/>
          <w:lang w:val="en-US"/>
        </w:rPr>
        <w:t xml:space="preserve">.m.           </w:t>
      </w:r>
      <w:r w:rsidRPr="00333491">
        <w:rPr>
          <w:i/>
          <w:szCs w:val="28"/>
        </w:rPr>
        <w:t xml:space="preserve">- </w:t>
      </w:r>
      <w:r w:rsidRPr="00333491">
        <w:rPr>
          <w:szCs w:val="28"/>
        </w:rPr>
        <w:t xml:space="preserve">Поезд </w:t>
      </w:r>
      <w:r w:rsidRPr="00333491">
        <w:rPr>
          <w:szCs w:val="28"/>
          <w:u w:val="single"/>
        </w:rPr>
        <w:t>отправляется</w:t>
      </w:r>
      <w:r w:rsidRPr="00333491">
        <w:rPr>
          <w:szCs w:val="28"/>
        </w:rPr>
        <w:t xml:space="preserve"> в 3.45 ночи.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szCs w:val="28"/>
        </w:rPr>
      </w:pPr>
      <w:r w:rsidRPr="00333491">
        <w:rPr>
          <w:szCs w:val="28"/>
        </w:rPr>
        <w:t>З) в рассказах о произошедших событиях, где эмоциональное повествование идет в настоящем времени, а также в комментариях, например, футбольных матчей: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szCs w:val="28"/>
          <w:lang w:val="en-US"/>
        </w:rPr>
      </w:pPr>
      <w:r w:rsidRPr="00333491">
        <w:rPr>
          <w:i/>
          <w:szCs w:val="28"/>
          <w:lang w:val="en-US"/>
        </w:rPr>
        <w:t xml:space="preserve">So I </w:t>
      </w:r>
      <w:r w:rsidRPr="00333491">
        <w:rPr>
          <w:i/>
          <w:szCs w:val="28"/>
          <w:u w:val="single"/>
          <w:lang w:val="en-US"/>
        </w:rPr>
        <w:t>open</w:t>
      </w:r>
      <w:r w:rsidRPr="00333491">
        <w:rPr>
          <w:i/>
          <w:szCs w:val="28"/>
          <w:lang w:val="en-US"/>
        </w:rPr>
        <w:t xml:space="preserve"> the door, and I </w:t>
      </w:r>
      <w:r w:rsidRPr="00333491">
        <w:rPr>
          <w:i/>
          <w:szCs w:val="28"/>
          <w:u w:val="single"/>
          <w:lang w:val="en-US"/>
        </w:rPr>
        <w:t>look</w:t>
      </w:r>
      <w:r w:rsidRPr="00333491">
        <w:rPr>
          <w:i/>
          <w:szCs w:val="28"/>
          <w:lang w:val="en-US"/>
        </w:rPr>
        <w:t xml:space="preserve"> out  - </w:t>
      </w:r>
      <w:r w:rsidRPr="00333491">
        <w:rPr>
          <w:szCs w:val="28"/>
        </w:rPr>
        <w:t>И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вот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я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  <w:u w:val="single"/>
        </w:rPr>
        <w:t>открываю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дверь</w:t>
      </w:r>
      <w:r w:rsidRPr="00333491">
        <w:rPr>
          <w:szCs w:val="28"/>
          <w:lang w:val="en-US"/>
        </w:rPr>
        <w:t xml:space="preserve">, </w:t>
      </w:r>
      <w:r w:rsidRPr="00333491">
        <w:rPr>
          <w:szCs w:val="28"/>
        </w:rPr>
        <w:t>и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я</w:t>
      </w:r>
      <w:r w:rsidRPr="00333491">
        <w:rPr>
          <w:szCs w:val="28"/>
          <w:lang w:val="en-US"/>
        </w:rPr>
        <w:t xml:space="preserve"> </w:t>
      </w:r>
      <w:proofErr w:type="spellStart"/>
      <w:r w:rsidRPr="00333491">
        <w:rPr>
          <w:szCs w:val="28"/>
          <w:u w:val="single"/>
        </w:rPr>
        <w:t>выгля</w:t>
      </w:r>
      <w:proofErr w:type="spellEnd"/>
      <w:r w:rsidRPr="00333491">
        <w:rPr>
          <w:szCs w:val="28"/>
          <w:lang w:val="en-US"/>
        </w:rPr>
        <w:t>-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szCs w:val="28"/>
        </w:rPr>
      </w:pPr>
      <w:r w:rsidRPr="00333491">
        <w:rPr>
          <w:i/>
          <w:szCs w:val="28"/>
          <w:lang w:val="en-US"/>
        </w:rPr>
        <w:t xml:space="preserve">into the garden and what </w:t>
      </w:r>
      <w:r w:rsidRPr="00333491">
        <w:rPr>
          <w:i/>
          <w:szCs w:val="28"/>
          <w:u w:val="single"/>
          <w:lang w:val="en-US"/>
        </w:rPr>
        <w:t>do</w:t>
      </w:r>
      <w:r w:rsidRPr="00333491">
        <w:rPr>
          <w:i/>
          <w:szCs w:val="28"/>
          <w:lang w:val="en-US"/>
        </w:rPr>
        <w:t xml:space="preserve"> I </w:t>
      </w:r>
      <w:r w:rsidRPr="00333491">
        <w:rPr>
          <w:i/>
          <w:szCs w:val="28"/>
          <w:u w:val="single"/>
          <w:lang w:val="en-US"/>
        </w:rPr>
        <w:t>see</w:t>
      </w:r>
      <w:r w:rsidRPr="00333491">
        <w:rPr>
          <w:i/>
          <w:szCs w:val="28"/>
          <w:lang w:val="en-US"/>
        </w:rPr>
        <w:t xml:space="preserve">?  </w:t>
      </w:r>
      <w:proofErr w:type="spellStart"/>
      <w:r w:rsidRPr="00333491">
        <w:rPr>
          <w:szCs w:val="28"/>
          <w:u w:val="single"/>
        </w:rPr>
        <w:t>дываю</w:t>
      </w:r>
      <w:proofErr w:type="spellEnd"/>
      <w:r w:rsidRPr="00333491">
        <w:rPr>
          <w:szCs w:val="28"/>
        </w:rPr>
        <w:t xml:space="preserve"> в</w:t>
      </w:r>
      <w:r w:rsidRPr="00333491">
        <w:rPr>
          <w:smallCaps/>
          <w:szCs w:val="28"/>
        </w:rPr>
        <w:t xml:space="preserve"> </w:t>
      </w:r>
      <w:r w:rsidRPr="00333491">
        <w:rPr>
          <w:szCs w:val="28"/>
        </w:rPr>
        <w:t xml:space="preserve">сад, и что же я </w:t>
      </w:r>
      <w:r w:rsidRPr="00333491">
        <w:rPr>
          <w:szCs w:val="28"/>
          <w:u w:val="single"/>
        </w:rPr>
        <w:t>вижу</w:t>
      </w:r>
      <w:r w:rsidRPr="00333491">
        <w:rPr>
          <w:szCs w:val="28"/>
        </w:rPr>
        <w:t>?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szCs w:val="28"/>
          <w:lang w:val="en-US"/>
        </w:rPr>
      </w:pPr>
      <w:r w:rsidRPr="00333491">
        <w:rPr>
          <w:i/>
          <w:szCs w:val="28"/>
          <w:lang w:val="en-US"/>
        </w:rPr>
        <w:lastRenderedPageBreak/>
        <w:t xml:space="preserve">Harrison shoots, but the ball </w:t>
      </w:r>
      <w:r w:rsidRPr="00333491">
        <w:rPr>
          <w:i/>
          <w:szCs w:val="28"/>
          <w:u w:val="single"/>
          <w:lang w:val="en-US"/>
        </w:rPr>
        <w:t>hits</w:t>
      </w:r>
      <w:r w:rsidRPr="00333491">
        <w:rPr>
          <w:i/>
          <w:szCs w:val="28"/>
          <w:lang w:val="en-US"/>
        </w:rPr>
        <w:t xml:space="preserve">   - </w:t>
      </w:r>
      <w:r w:rsidRPr="00333491">
        <w:rPr>
          <w:szCs w:val="28"/>
        </w:rPr>
        <w:t>Гаррисон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  <w:u w:val="single"/>
        </w:rPr>
        <w:t>бьет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по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мячу</w:t>
      </w:r>
      <w:r w:rsidRPr="00333491">
        <w:rPr>
          <w:szCs w:val="28"/>
          <w:lang w:val="en-US"/>
        </w:rPr>
        <w:t xml:space="preserve">, </w:t>
      </w:r>
      <w:r w:rsidRPr="00333491">
        <w:rPr>
          <w:szCs w:val="28"/>
        </w:rPr>
        <w:t>но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мяч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szCs w:val="28"/>
        </w:rPr>
      </w:pPr>
      <w:r w:rsidRPr="00333491">
        <w:rPr>
          <w:i/>
          <w:szCs w:val="28"/>
          <w:lang w:val="en-US"/>
        </w:rPr>
        <w:t xml:space="preserve">          the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post</w:t>
      </w:r>
      <w:r w:rsidRPr="00333491">
        <w:rPr>
          <w:i/>
          <w:szCs w:val="28"/>
        </w:rPr>
        <w:t xml:space="preserve">.                                             </w:t>
      </w:r>
      <w:r w:rsidRPr="00333491">
        <w:rPr>
          <w:szCs w:val="28"/>
          <w:u w:val="single"/>
        </w:rPr>
        <w:t>ударяется</w:t>
      </w:r>
      <w:r w:rsidRPr="00333491">
        <w:rPr>
          <w:szCs w:val="28"/>
        </w:rPr>
        <w:t xml:space="preserve"> о штангу.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szCs w:val="28"/>
        </w:rPr>
      </w:pPr>
      <w:r w:rsidRPr="00333491">
        <w:rPr>
          <w:szCs w:val="28"/>
        </w:rPr>
        <w:t xml:space="preserve">4) в выражениях типа </w:t>
      </w:r>
      <w:r w:rsidRPr="00333491">
        <w:rPr>
          <w:i/>
          <w:szCs w:val="28"/>
          <w:lang w:val="en-US"/>
        </w:rPr>
        <w:t>I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hear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– я слышал, </w:t>
      </w:r>
      <w:r w:rsidRPr="00333491">
        <w:rPr>
          <w:i/>
          <w:szCs w:val="28"/>
          <w:lang w:val="en-US"/>
        </w:rPr>
        <w:t>I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gather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- как я понял, </w:t>
      </w:r>
      <w:r w:rsidRPr="00333491">
        <w:rPr>
          <w:i/>
          <w:szCs w:val="28"/>
          <w:lang w:val="en-US"/>
        </w:rPr>
        <w:t>I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see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>- насколько я понял, а также в словах автора перед прямой речью, являющейся цитатой: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smallCaps/>
          <w:szCs w:val="28"/>
          <w:lang w:val="en-US"/>
        </w:rPr>
      </w:pPr>
      <w:r w:rsidRPr="00333491">
        <w:rPr>
          <w:szCs w:val="28"/>
        </w:rPr>
        <w:t xml:space="preserve">          </w:t>
      </w:r>
      <w:r w:rsidRPr="00333491">
        <w:rPr>
          <w:i/>
          <w:szCs w:val="28"/>
          <w:lang w:val="en-US"/>
        </w:rPr>
        <w:t xml:space="preserve">I </w:t>
      </w:r>
      <w:r w:rsidRPr="00333491">
        <w:rPr>
          <w:i/>
          <w:szCs w:val="28"/>
          <w:u w:val="single"/>
          <w:lang w:val="en-US"/>
        </w:rPr>
        <w:t>hear</w:t>
      </w:r>
      <w:r w:rsidRPr="00333491">
        <w:rPr>
          <w:i/>
          <w:szCs w:val="28"/>
          <w:lang w:val="en-US"/>
        </w:rPr>
        <w:t xml:space="preserve"> you’re getting married.       - </w:t>
      </w:r>
      <w:r w:rsidRPr="00333491">
        <w:rPr>
          <w:szCs w:val="28"/>
        </w:rPr>
        <w:t>Я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  <w:u w:val="single"/>
        </w:rPr>
        <w:t>слышал</w:t>
      </w:r>
      <w:r w:rsidRPr="00333491">
        <w:rPr>
          <w:szCs w:val="28"/>
          <w:lang w:val="en-US"/>
        </w:rPr>
        <w:t xml:space="preserve">, </w:t>
      </w:r>
      <w:r w:rsidRPr="00333491">
        <w:rPr>
          <w:szCs w:val="28"/>
        </w:rPr>
        <w:t>ты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женишься</w:t>
      </w:r>
      <w:r w:rsidRPr="00333491">
        <w:rPr>
          <w:szCs w:val="28"/>
          <w:lang w:val="en-US"/>
        </w:rPr>
        <w:t>.</w:t>
      </w:r>
      <w:r w:rsidRPr="00333491">
        <w:rPr>
          <w:smallCaps/>
          <w:szCs w:val="28"/>
          <w:lang w:val="en-US"/>
        </w:rPr>
        <w:t xml:space="preserve">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szCs w:val="28"/>
        </w:rPr>
      </w:pPr>
      <w:r w:rsidRPr="00333491">
        <w:rPr>
          <w:szCs w:val="28"/>
          <w:lang w:val="en-US"/>
        </w:rPr>
        <w:t xml:space="preserve">           </w:t>
      </w:r>
      <w:r w:rsidRPr="00333491">
        <w:rPr>
          <w:i/>
          <w:szCs w:val="28"/>
          <w:lang w:val="en-US"/>
        </w:rPr>
        <w:t xml:space="preserve">I </w:t>
      </w:r>
      <w:r w:rsidRPr="00333491">
        <w:rPr>
          <w:i/>
          <w:szCs w:val="28"/>
          <w:u w:val="single"/>
          <w:lang w:val="en-US"/>
        </w:rPr>
        <w:t>gather</w:t>
      </w:r>
      <w:r w:rsidRPr="00333491">
        <w:rPr>
          <w:i/>
          <w:szCs w:val="28"/>
          <w:lang w:val="en-US"/>
        </w:rPr>
        <w:t xml:space="preserve">, Pete’s looking for a job.  </w:t>
      </w:r>
      <w:r w:rsidRPr="00333491">
        <w:rPr>
          <w:i/>
          <w:szCs w:val="28"/>
        </w:rPr>
        <w:t xml:space="preserve">- </w:t>
      </w:r>
      <w:r w:rsidRPr="00333491">
        <w:rPr>
          <w:szCs w:val="28"/>
        </w:rPr>
        <w:t xml:space="preserve">Насколько я </w:t>
      </w:r>
      <w:r w:rsidRPr="00333491">
        <w:rPr>
          <w:szCs w:val="28"/>
          <w:u w:val="single"/>
        </w:rPr>
        <w:t>понимаю</w:t>
      </w:r>
      <w:r w:rsidRPr="00333491">
        <w:rPr>
          <w:szCs w:val="28"/>
        </w:rPr>
        <w:t>, Пит ищет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smallCaps/>
          <w:szCs w:val="28"/>
        </w:rPr>
      </w:pPr>
      <w:r w:rsidRPr="00333491">
        <w:rPr>
          <w:szCs w:val="28"/>
        </w:rPr>
        <w:t xml:space="preserve">                                                                     работу.</w:t>
      </w:r>
      <w:r w:rsidRPr="00333491">
        <w:rPr>
          <w:i/>
          <w:smallCaps/>
          <w:szCs w:val="28"/>
        </w:rPr>
        <w:t xml:space="preserve"> </w:t>
      </w:r>
      <w:r w:rsidRPr="00333491">
        <w:rPr>
          <w:smallCaps/>
          <w:szCs w:val="28"/>
        </w:rPr>
        <w:t xml:space="preserve">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szCs w:val="28"/>
        </w:rPr>
      </w:pPr>
      <w:r w:rsidRPr="00333491">
        <w:rPr>
          <w:smallCaps/>
          <w:szCs w:val="28"/>
        </w:rPr>
        <w:t xml:space="preserve">           </w:t>
      </w:r>
      <w:r w:rsidRPr="00333491">
        <w:rPr>
          <w:szCs w:val="28"/>
        </w:rPr>
        <w:t xml:space="preserve"> </w:t>
      </w:r>
      <w:r w:rsidRPr="00333491">
        <w:rPr>
          <w:i/>
          <w:szCs w:val="28"/>
          <w:lang w:val="en-US"/>
        </w:rPr>
        <w:t>No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doubt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you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remember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what</w:t>
      </w:r>
      <w:r w:rsidRPr="00333491">
        <w:rPr>
          <w:szCs w:val="28"/>
        </w:rPr>
        <w:t xml:space="preserve">        - Вы, несомненно, помните, что </w:t>
      </w:r>
      <w:proofErr w:type="spellStart"/>
      <w:r w:rsidRPr="00333491">
        <w:rPr>
          <w:szCs w:val="28"/>
          <w:u w:val="single"/>
        </w:rPr>
        <w:t>гово</w:t>
      </w:r>
      <w:proofErr w:type="spellEnd"/>
      <w:r w:rsidRPr="00333491">
        <w:rPr>
          <w:szCs w:val="28"/>
        </w:rPr>
        <w:t>-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szCs w:val="28"/>
        </w:rPr>
      </w:pPr>
      <w:r w:rsidRPr="00333491">
        <w:rPr>
          <w:szCs w:val="28"/>
        </w:rPr>
        <w:t xml:space="preserve">          </w:t>
      </w:r>
      <w:r w:rsidRPr="00333491">
        <w:rPr>
          <w:i/>
          <w:szCs w:val="28"/>
          <w:lang w:val="en-US"/>
        </w:rPr>
        <w:t>Wittgenstein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u w:val="single"/>
          <w:lang w:val="en-US"/>
        </w:rPr>
        <w:t>says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about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the</w:t>
      </w:r>
      <w:r w:rsidRPr="00333491">
        <w:rPr>
          <w:i/>
          <w:szCs w:val="28"/>
        </w:rPr>
        <w:t xml:space="preserve">              </w:t>
      </w:r>
      <w:proofErr w:type="spellStart"/>
      <w:r w:rsidRPr="00333491">
        <w:rPr>
          <w:szCs w:val="28"/>
          <w:u w:val="single"/>
        </w:rPr>
        <w:t>рит</w:t>
      </w:r>
      <w:proofErr w:type="spellEnd"/>
      <w:r w:rsidRPr="00333491">
        <w:rPr>
          <w:szCs w:val="28"/>
        </w:rPr>
        <w:t xml:space="preserve"> </w:t>
      </w:r>
      <w:proofErr w:type="spellStart"/>
      <w:r w:rsidRPr="00333491">
        <w:rPr>
          <w:szCs w:val="28"/>
        </w:rPr>
        <w:t>Витгейштейн</w:t>
      </w:r>
      <w:proofErr w:type="spellEnd"/>
      <w:r w:rsidRPr="00333491">
        <w:rPr>
          <w:szCs w:val="28"/>
        </w:rPr>
        <w:t xml:space="preserve"> о разнице  между</w:t>
      </w:r>
      <w:r>
        <w:rPr>
          <w:szCs w:val="28"/>
        </w:rPr>
        <w:t>…</w:t>
      </w:r>
      <w:r w:rsidRPr="00F26010">
        <w:rPr>
          <w:szCs w:val="28"/>
        </w:rPr>
        <w:t>.</w:t>
      </w:r>
      <w:r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</w:t>
      </w:r>
    </w:p>
    <w:p w:rsidR="00F635AD" w:rsidRPr="00F635AD" w:rsidRDefault="00F635AD" w:rsidP="00F635AD">
      <w:pPr>
        <w:spacing w:line="360" w:lineRule="auto"/>
        <w:jc w:val="both"/>
        <w:rPr>
          <w:color w:val="000000"/>
          <w:sz w:val="28"/>
          <w:szCs w:val="28"/>
          <w:lang w:val="en-US"/>
        </w:rPr>
      </w:pPr>
      <w:r w:rsidRPr="00333491">
        <w:rPr>
          <w:sz w:val="28"/>
          <w:szCs w:val="28"/>
        </w:rPr>
        <w:t xml:space="preserve">          </w:t>
      </w:r>
      <w:r w:rsidRPr="00333491">
        <w:rPr>
          <w:i/>
          <w:sz w:val="28"/>
          <w:szCs w:val="28"/>
          <w:lang w:val="en-US"/>
        </w:rPr>
        <w:t>difference</w:t>
      </w:r>
      <w:r w:rsidRPr="00F635AD">
        <w:rPr>
          <w:i/>
          <w:sz w:val="28"/>
          <w:szCs w:val="28"/>
          <w:lang w:val="en-US"/>
        </w:rPr>
        <w:t xml:space="preserve"> </w:t>
      </w:r>
      <w:r w:rsidRPr="00333491">
        <w:rPr>
          <w:i/>
          <w:sz w:val="28"/>
          <w:szCs w:val="28"/>
          <w:lang w:val="en-US"/>
        </w:rPr>
        <w:t>between</w:t>
      </w:r>
      <w:r w:rsidRPr="00F635AD">
        <w:rPr>
          <w:i/>
          <w:sz w:val="28"/>
          <w:szCs w:val="28"/>
          <w:lang w:val="en-US"/>
        </w:rPr>
        <w:t xml:space="preserve">…                        </w:t>
      </w:r>
    </w:p>
    <w:p w:rsidR="00F635AD" w:rsidRPr="00F635AD" w:rsidRDefault="00F635AD" w:rsidP="00F635AD">
      <w:pPr>
        <w:spacing w:line="360" w:lineRule="auto"/>
        <w:jc w:val="center"/>
        <w:rPr>
          <w:b/>
          <w:color w:val="000000"/>
          <w:sz w:val="32"/>
          <w:szCs w:val="32"/>
          <w:lang w:val="en-US"/>
        </w:rPr>
      </w:pPr>
    </w:p>
    <w:p w:rsidR="00F635AD" w:rsidRPr="00F635AD" w:rsidRDefault="00F635AD" w:rsidP="00F635AD">
      <w:pPr>
        <w:spacing w:line="360" w:lineRule="auto"/>
        <w:jc w:val="center"/>
        <w:rPr>
          <w:b/>
          <w:color w:val="000000"/>
          <w:sz w:val="32"/>
          <w:szCs w:val="32"/>
          <w:lang w:val="en-US"/>
        </w:rPr>
      </w:pPr>
    </w:p>
    <w:p w:rsidR="00F635AD" w:rsidRDefault="00F635AD" w:rsidP="00F635AD">
      <w:pPr>
        <w:spacing w:line="360" w:lineRule="auto"/>
        <w:jc w:val="center"/>
        <w:rPr>
          <w:b/>
          <w:color w:val="000000"/>
          <w:sz w:val="32"/>
          <w:szCs w:val="32"/>
          <w:lang w:val="en-US"/>
        </w:rPr>
      </w:pPr>
    </w:p>
    <w:p w:rsidR="00F635AD" w:rsidRPr="00D373E7" w:rsidRDefault="00F635AD" w:rsidP="00F635AD">
      <w:pPr>
        <w:spacing w:line="360" w:lineRule="auto"/>
        <w:jc w:val="center"/>
        <w:rPr>
          <w:b/>
          <w:color w:val="000000"/>
          <w:sz w:val="32"/>
          <w:szCs w:val="32"/>
          <w:lang w:val="en-US"/>
        </w:rPr>
      </w:pPr>
      <w:r w:rsidRPr="00D373E7">
        <w:rPr>
          <w:b/>
          <w:color w:val="000000"/>
          <w:sz w:val="32"/>
          <w:szCs w:val="32"/>
          <w:lang w:val="en-US"/>
        </w:rPr>
        <w:t xml:space="preserve">Present Continuous (Progressive) – </w:t>
      </w:r>
      <w:r w:rsidRPr="00D373E7">
        <w:rPr>
          <w:b/>
          <w:color w:val="000000"/>
          <w:sz w:val="32"/>
          <w:szCs w:val="32"/>
        </w:rPr>
        <w:t>Настоящее</w:t>
      </w:r>
      <w:r w:rsidRPr="00D373E7">
        <w:rPr>
          <w:b/>
          <w:color w:val="000000"/>
          <w:sz w:val="32"/>
          <w:szCs w:val="32"/>
          <w:lang w:val="en-US"/>
        </w:rPr>
        <w:t xml:space="preserve"> </w:t>
      </w:r>
      <w:r w:rsidRPr="00D373E7">
        <w:rPr>
          <w:b/>
          <w:color w:val="000000"/>
          <w:sz w:val="32"/>
          <w:szCs w:val="32"/>
        </w:rPr>
        <w:t>длительное</w:t>
      </w:r>
      <w:r w:rsidRPr="00D373E7">
        <w:rPr>
          <w:b/>
          <w:color w:val="000000"/>
          <w:sz w:val="32"/>
          <w:szCs w:val="32"/>
          <w:lang w:val="en-US"/>
        </w:rPr>
        <w:t xml:space="preserve"> </w:t>
      </w:r>
      <w:r w:rsidRPr="00D373E7">
        <w:rPr>
          <w:b/>
          <w:color w:val="000000"/>
          <w:sz w:val="32"/>
          <w:szCs w:val="32"/>
        </w:rPr>
        <w:t>время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outlineLvl w:val="0"/>
        <w:rPr>
          <w:i/>
          <w:szCs w:val="28"/>
          <w:u w:val="single"/>
        </w:rPr>
      </w:pPr>
      <w:r w:rsidRPr="00333491">
        <w:rPr>
          <w:i/>
          <w:szCs w:val="28"/>
          <w:u w:val="single"/>
          <w:lang w:val="en-US"/>
        </w:rPr>
        <w:t>Present</w:t>
      </w:r>
      <w:r w:rsidRPr="00333491">
        <w:rPr>
          <w:i/>
          <w:szCs w:val="28"/>
          <w:u w:val="single"/>
        </w:rPr>
        <w:t xml:space="preserve"> </w:t>
      </w:r>
      <w:r w:rsidRPr="00333491">
        <w:rPr>
          <w:i/>
          <w:szCs w:val="28"/>
          <w:u w:val="single"/>
          <w:lang w:val="en-US"/>
        </w:rPr>
        <w:t>Continuous</w:t>
      </w:r>
      <w:r w:rsidRPr="00333491">
        <w:rPr>
          <w:i/>
          <w:szCs w:val="28"/>
          <w:u w:val="single"/>
        </w:rPr>
        <w:t xml:space="preserve"> </w:t>
      </w:r>
      <w:r w:rsidRPr="00333491">
        <w:rPr>
          <w:szCs w:val="28"/>
        </w:rPr>
        <w:t xml:space="preserve">образуется при помощи вспомогательного глагола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be</w:t>
      </w:r>
      <w:r w:rsidRPr="00333491">
        <w:rPr>
          <w:szCs w:val="28"/>
        </w:rPr>
        <w:t xml:space="preserve"> в настоящем  времени  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>и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>причастия настоящего времени</w:t>
      </w:r>
      <w:r w:rsidRPr="00333491">
        <w:rPr>
          <w:b/>
          <w:szCs w:val="28"/>
        </w:rPr>
        <w:t xml:space="preserve"> (</w:t>
      </w:r>
      <w:r w:rsidRPr="00333491">
        <w:rPr>
          <w:i/>
          <w:szCs w:val="28"/>
          <w:lang w:val="en-US"/>
        </w:rPr>
        <w:t>Present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Participle</w:t>
      </w:r>
      <w:r w:rsidRPr="00333491">
        <w:rPr>
          <w:i/>
          <w:szCs w:val="28"/>
        </w:rPr>
        <w:t xml:space="preserve"> (</w:t>
      </w:r>
      <w:r w:rsidRPr="00333491">
        <w:rPr>
          <w:i/>
          <w:szCs w:val="28"/>
          <w:lang w:val="en-US"/>
        </w:rPr>
        <w:t>Participle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I</w:t>
      </w:r>
      <w:r w:rsidRPr="00333491">
        <w:rPr>
          <w:i/>
          <w:szCs w:val="28"/>
        </w:rPr>
        <w:t>)</w:t>
      </w:r>
      <w:r w:rsidRPr="00333491">
        <w:rPr>
          <w:szCs w:val="28"/>
        </w:rPr>
        <w:t>) основного глагола.</w:t>
      </w:r>
    </w:p>
    <w:p w:rsidR="00F635AD" w:rsidRDefault="00F635AD" w:rsidP="00F635AD">
      <w:pPr>
        <w:pStyle w:val="11"/>
        <w:tabs>
          <w:tab w:val="left" w:pos="5529"/>
        </w:tabs>
        <w:spacing w:before="0" w:line="360" w:lineRule="auto"/>
        <w:jc w:val="both"/>
        <w:outlineLvl w:val="0"/>
        <w:rPr>
          <w:i/>
          <w:szCs w:val="28"/>
        </w:rPr>
      </w:pPr>
      <w:r w:rsidRPr="00333491">
        <w:rPr>
          <w:szCs w:val="28"/>
        </w:rPr>
        <w:t>Спряжение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глаголов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в</w:t>
      </w:r>
      <w:r w:rsidRPr="00333491">
        <w:rPr>
          <w:b/>
          <w:szCs w:val="28"/>
          <w:lang w:val="en-US"/>
        </w:rPr>
        <w:t xml:space="preserve"> </w:t>
      </w:r>
      <w:r w:rsidRPr="00333491">
        <w:rPr>
          <w:i/>
          <w:szCs w:val="28"/>
          <w:lang w:val="en-US"/>
        </w:rPr>
        <w:t>Present Continuous</w:t>
      </w:r>
    </w:p>
    <w:p w:rsidR="00F635AD" w:rsidRPr="007E0AA4" w:rsidRDefault="00F635AD" w:rsidP="00F635AD">
      <w:pPr>
        <w:pStyle w:val="11"/>
        <w:tabs>
          <w:tab w:val="left" w:pos="5529"/>
        </w:tabs>
        <w:spacing w:before="0" w:line="360" w:lineRule="auto"/>
        <w:jc w:val="both"/>
        <w:outlineLvl w:val="0"/>
        <w:rPr>
          <w:i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"/>
        <w:gridCol w:w="2268"/>
        <w:gridCol w:w="2268"/>
        <w:gridCol w:w="2835"/>
      </w:tblGrid>
      <w:tr w:rsidR="00F635AD" w:rsidRPr="00333491" w:rsidTr="00046CCE">
        <w:tc>
          <w:tcPr>
            <w:tcW w:w="959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szCs w:val="28"/>
              </w:rPr>
            </w:pPr>
            <w:r w:rsidRPr="00333491">
              <w:rPr>
                <w:szCs w:val="28"/>
              </w:rPr>
              <w:t>число</w:t>
            </w:r>
          </w:p>
        </w:tc>
        <w:tc>
          <w:tcPr>
            <w:tcW w:w="850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szCs w:val="28"/>
              </w:rPr>
            </w:pPr>
            <w:r w:rsidRPr="00333491">
              <w:rPr>
                <w:szCs w:val="28"/>
              </w:rPr>
              <w:t>лицо</w:t>
            </w:r>
          </w:p>
        </w:tc>
        <w:tc>
          <w:tcPr>
            <w:tcW w:w="2268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szCs w:val="28"/>
              </w:rPr>
            </w:pPr>
            <w:r w:rsidRPr="00333491">
              <w:rPr>
                <w:szCs w:val="28"/>
              </w:rPr>
              <w:t>утвердительная форма</w:t>
            </w:r>
          </w:p>
        </w:tc>
        <w:tc>
          <w:tcPr>
            <w:tcW w:w="2268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szCs w:val="28"/>
              </w:rPr>
            </w:pPr>
            <w:r w:rsidRPr="00333491">
              <w:rPr>
                <w:szCs w:val="28"/>
              </w:rPr>
              <w:t>вопросительная форма</w:t>
            </w:r>
          </w:p>
        </w:tc>
        <w:tc>
          <w:tcPr>
            <w:tcW w:w="2835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szCs w:val="28"/>
              </w:rPr>
            </w:pPr>
            <w:r w:rsidRPr="00333491">
              <w:rPr>
                <w:szCs w:val="28"/>
              </w:rPr>
              <w:t>отрицательная форма</w:t>
            </w:r>
          </w:p>
        </w:tc>
      </w:tr>
      <w:tr w:rsidR="00F635AD" w:rsidRPr="00333491" w:rsidTr="00046CCE">
        <w:trPr>
          <w:cantSplit/>
        </w:trPr>
        <w:tc>
          <w:tcPr>
            <w:tcW w:w="959" w:type="dxa"/>
            <w:vMerge w:val="restart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szCs w:val="28"/>
              </w:rPr>
            </w:pPr>
          </w:p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szCs w:val="28"/>
                <w:lang w:val="en-US"/>
              </w:rPr>
            </w:pPr>
            <w:r w:rsidRPr="00333491">
              <w:rPr>
                <w:szCs w:val="28"/>
              </w:rPr>
              <w:t>един</w:t>
            </w:r>
            <w:r w:rsidRPr="00333491">
              <w:rPr>
                <w:szCs w:val="28"/>
                <w:lang w:val="en-US"/>
              </w:rPr>
              <w:t>.</w:t>
            </w:r>
          </w:p>
        </w:tc>
        <w:tc>
          <w:tcPr>
            <w:tcW w:w="850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szCs w:val="28"/>
                <w:lang w:val="en-US"/>
              </w:rPr>
            </w:pPr>
            <w:r w:rsidRPr="00333491">
              <w:rPr>
                <w:szCs w:val="28"/>
                <w:lang w:val="en-US"/>
              </w:rPr>
              <w:t>1</w:t>
            </w:r>
          </w:p>
        </w:tc>
        <w:tc>
          <w:tcPr>
            <w:tcW w:w="2268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I am asking</w:t>
            </w:r>
          </w:p>
        </w:tc>
        <w:tc>
          <w:tcPr>
            <w:tcW w:w="2268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Am I asking?</w:t>
            </w:r>
          </w:p>
        </w:tc>
        <w:tc>
          <w:tcPr>
            <w:tcW w:w="2835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I am not asking</w:t>
            </w:r>
          </w:p>
        </w:tc>
      </w:tr>
      <w:tr w:rsidR="00F635AD" w:rsidRPr="00333491" w:rsidTr="00046CCE">
        <w:trPr>
          <w:cantSplit/>
        </w:trPr>
        <w:tc>
          <w:tcPr>
            <w:tcW w:w="959" w:type="dxa"/>
            <w:vMerge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szCs w:val="28"/>
                <w:lang w:val="en-US"/>
              </w:rPr>
            </w:pPr>
          </w:p>
        </w:tc>
        <w:tc>
          <w:tcPr>
            <w:tcW w:w="850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szCs w:val="28"/>
                <w:lang w:val="en-US"/>
              </w:rPr>
            </w:pPr>
            <w:r w:rsidRPr="00333491">
              <w:rPr>
                <w:szCs w:val="28"/>
                <w:lang w:val="en-US"/>
              </w:rPr>
              <w:t>2</w:t>
            </w:r>
          </w:p>
        </w:tc>
        <w:tc>
          <w:tcPr>
            <w:tcW w:w="2268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You are asking</w:t>
            </w:r>
          </w:p>
        </w:tc>
        <w:tc>
          <w:tcPr>
            <w:tcW w:w="2268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Are you asking?</w:t>
            </w:r>
          </w:p>
        </w:tc>
        <w:tc>
          <w:tcPr>
            <w:tcW w:w="2835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You are not asking</w:t>
            </w:r>
          </w:p>
        </w:tc>
      </w:tr>
      <w:tr w:rsidR="00F635AD" w:rsidRPr="006B7233" w:rsidTr="00046CCE">
        <w:trPr>
          <w:cantSplit/>
        </w:trPr>
        <w:tc>
          <w:tcPr>
            <w:tcW w:w="959" w:type="dxa"/>
            <w:vMerge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szCs w:val="28"/>
                <w:lang w:val="en-US"/>
              </w:rPr>
            </w:pPr>
          </w:p>
        </w:tc>
        <w:tc>
          <w:tcPr>
            <w:tcW w:w="850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szCs w:val="28"/>
                <w:lang w:val="en-US"/>
              </w:rPr>
            </w:pPr>
            <w:r w:rsidRPr="00333491">
              <w:rPr>
                <w:szCs w:val="28"/>
                <w:lang w:val="en-US"/>
              </w:rPr>
              <w:t>3</w:t>
            </w:r>
          </w:p>
        </w:tc>
        <w:tc>
          <w:tcPr>
            <w:tcW w:w="2268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right="-108" w:firstLine="0"/>
              <w:jc w:val="both"/>
              <w:outlineLvl w:val="0"/>
              <w:rPr>
                <w:i/>
                <w:szCs w:val="28"/>
                <w:lang w:val="en-US"/>
              </w:rPr>
            </w:pPr>
            <w:proofErr w:type="spellStart"/>
            <w:r w:rsidRPr="00333491">
              <w:rPr>
                <w:i/>
                <w:szCs w:val="28"/>
                <w:lang w:val="en-US"/>
              </w:rPr>
              <w:t>He,she,it</w:t>
            </w:r>
            <w:proofErr w:type="spellEnd"/>
            <w:r w:rsidRPr="00333491">
              <w:rPr>
                <w:i/>
                <w:szCs w:val="28"/>
                <w:lang w:val="en-US"/>
              </w:rPr>
              <w:t xml:space="preserve"> is asking</w:t>
            </w:r>
          </w:p>
        </w:tc>
        <w:tc>
          <w:tcPr>
            <w:tcW w:w="2268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right="-108" w:firstLine="0"/>
              <w:jc w:val="both"/>
              <w:outlineLvl w:val="0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 xml:space="preserve">Is </w:t>
            </w:r>
            <w:proofErr w:type="spellStart"/>
            <w:r w:rsidRPr="00333491">
              <w:rPr>
                <w:i/>
                <w:szCs w:val="28"/>
                <w:lang w:val="en-US"/>
              </w:rPr>
              <w:t>he,she,it</w:t>
            </w:r>
            <w:proofErr w:type="spellEnd"/>
            <w:r w:rsidRPr="00333491">
              <w:rPr>
                <w:i/>
                <w:szCs w:val="28"/>
                <w:lang w:val="en-US"/>
              </w:rPr>
              <w:t xml:space="preserve"> asking?</w:t>
            </w:r>
          </w:p>
        </w:tc>
        <w:tc>
          <w:tcPr>
            <w:tcW w:w="2835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i/>
                <w:szCs w:val="28"/>
                <w:lang w:val="en-US"/>
              </w:rPr>
            </w:pPr>
            <w:proofErr w:type="spellStart"/>
            <w:r w:rsidRPr="00333491">
              <w:rPr>
                <w:i/>
                <w:szCs w:val="28"/>
                <w:lang w:val="en-US"/>
              </w:rPr>
              <w:t>He,she,it</w:t>
            </w:r>
            <w:proofErr w:type="spellEnd"/>
            <w:r w:rsidRPr="00333491">
              <w:rPr>
                <w:i/>
                <w:szCs w:val="28"/>
                <w:lang w:val="en-US"/>
              </w:rPr>
              <w:t xml:space="preserve"> is not asking</w:t>
            </w:r>
          </w:p>
        </w:tc>
      </w:tr>
      <w:tr w:rsidR="00F635AD" w:rsidRPr="00333491" w:rsidTr="00046CCE">
        <w:trPr>
          <w:cantSplit/>
        </w:trPr>
        <w:tc>
          <w:tcPr>
            <w:tcW w:w="959" w:type="dxa"/>
            <w:vMerge w:val="restart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szCs w:val="28"/>
                <w:lang w:val="en-US"/>
              </w:rPr>
            </w:pPr>
          </w:p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szCs w:val="28"/>
                <w:lang w:val="en-US"/>
              </w:rPr>
            </w:pPr>
            <w:proofErr w:type="spellStart"/>
            <w:r w:rsidRPr="00333491">
              <w:rPr>
                <w:szCs w:val="28"/>
              </w:rPr>
              <w:t>множ</w:t>
            </w:r>
            <w:proofErr w:type="spellEnd"/>
            <w:r w:rsidRPr="00333491">
              <w:rPr>
                <w:szCs w:val="28"/>
                <w:lang w:val="en-US"/>
              </w:rPr>
              <w:t>.</w:t>
            </w:r>
          </w:p>
        </w:tc>
        <w:tc>
          <w:tcPr>
            <w:tcW w:w="850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szCs w:val="28"/>
                <w:lang w:val="en-US"/>
              </w:rPr>
            </w:pPr>
            <w:r w:rsidRPr="00333491">
              <w:rPr>
                <w:szCs w:val="28"/>
                <w:lang w:val="en-US"/>
              </w:rPr>
              <w:t>1</w:t>
            </w:r>
          </w:p>
        </w:tc>
        <w:tc>
          <w:tcPr>
            <w:tcW w:w="2268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We are asking</w:t>
            </w:r>
          </w:p>
        </w:tc>
        <w:tc>
          <w:tcPr>
            <w:tcW w:w="2268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Are we asking?</w:t>
            </w:r>
          </w:p>
        </w:tc>
        <w:tc>
          <w:tcPr>
            <w:tcW w:w="2835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We are not asking</w:t>
            </w:r>
          </w:p>
        </w:tc>
      </w:tr>
      <w:tr w:rsidR="00F635AD" w:rsidRPr="00333491" w:rsidTr="00046CCE">
        <w:trPr>
          <w:cantSplit/>
        </w:trPr>
        <w:tc>
          <w:tcPr>
            <w:tcW w:w="959" w:type="dxa"/>
            <w:vMerge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szCs w:val="28"/>
                <w:lang w:val="en-US"/>
              </w:rPr>
            </w:pPr>
          </w:p>
        </w:tc>
        <w:tc>
          <w:tcPr>
            <w:tcW w:w="850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szCs w:val="28"/>
                <w:lang w:val="en-US"/>
              </w:rPr>
            </w:pPr>
            <w:r w:rsidRPr="00333491">
              <w:rPr>
                <w:szCs w:val="28"/>
                <w:lang w:val="en-US"/>
              </w:rPr>
              <w:t>2</w:t>
            </w:r>
          </w:p>
        </w:tc>
        <w:tc>
          <w:tcPr>
            <w:tcW w:w="2268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You are asking</w:t>
            </w:r>
          </w:p>
        </w:tc>
        <w:tc>
          <w:tcPr>
            <w:tcW w:w="2268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Are you asking?</w:t>
            </w:r>
          </w:p>
        </w:tc>
        <w:tc>
          <w:tcPr>
            <w:tcW w:w="2835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You are not asking</w:t>
            </w:r>
          </w:p>
        </w:tc>
      </w:tr>
      <w:tr w:rsidR="00F635AD" w:rsidRPr="00333491" w:rsidTr="00046CCE">
        <w:trPr>
          <w:cantSplit/>
        </w:trPr>
        <w:tc>
          <w:tcPr>
            <w:tcW w:w="959" w:type="dxa"/>
            <w:vMerge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szCs w:val="28"/>
                <w:lang w:val="en-US"/>
              </w:rPr>
            </w:pPr>
          </w:p>
        </w:tc>
        <w:tc>
          <w:tcPr>
            <w:tcW w:w="850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szCs w:val="28"/>
                <w:lang w:val="en-US"/>
              </w:rPr>
            </w:pPr>
            <w:r w:rsidRPr="00333491">
              <w:rPr>
                <w:szCs w:val="28"/>
                <w:lang w:val="en-US"/>
              </w:rPr>
              <w:t>3</w:t>
            </w:r>
          </w:p>
        </w:tc>
        <w:tc>
          <w:tcPr>
            <w:tcW w:w="2268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right="-108" w:firstLine="0"/>
              <w:jc w:val="both"/>
              <w:outlineLvl w:val="0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They are asking</w:t>
            </w:r>
          </w:p>
        </w:tc>
        <w:tc>
          <w:tcPr>
            <w:tcW w:w="2268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Are they asking?</w:t>
            </w:r>
          </w:p>
        </w:tc>
        <w:tc>
          <w:tcPr>
            <w:tcW w:w="2835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They are not asking</w:t>
            </w:r>
          </w:p>
        </w:tc>
      </w:tr>
    </w:tbl>
    <w:p w:rsidR="00F635AD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outlineLvl w:val="0"/>
        <w:rPr>
          <w:szCs w:val="28"/>
          <w:lang w:val="en-US"/>
        </w:rPr>
      </w:pPr>
      <w:r w:rsidRPr="00333491">
        <w:rPr>
          <w:szCs w:val="28"/>
        </w:rPr>
        <w:t xml:space="preserve">       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outlineLvl w:val="0"/>
        <w:rPr>
          <w:szCs w:val="28"/>
        </w:rPr>
      </w:pPr>
      <w:r w:rsidRPr="00333491">
        <w:rPr>
          <w:szCs w:val="28"/>
        </w:rPr>
        <w:t xml:space="preserve">  При присоединении окончания –</w:t>
      </w:r>
      <w:proofErr w:type="spellStart"/>
      <w:r w:rsidRPr="00333491">
        <w:rPr>
          <w:b/>
          <w:i/>
          <w:szCs w:val="28"/>
          <w:lang w:val="en-US"/>
        </w:rPr>
        <w:t>ing</w:t>
      </w:r>
      <w:proofErr w:type="spellEnd"/>
      <w:r w:rsidRPr="00333491">
        <w:rPr>
          <w:szCs w:val="28"/>
        </w:rPr>
        <w:t xml:space="preserve"> к основе инфинитива на письме </w:t>
      </w:r>
      <w:r w:rsidRPr="00333491">
        <w:rPr>
          <w:szCs w:val="28"/>
        </w:rPr>
        <w:lastRenderedPageBreak/>
        <w:t>происходят следующие изменения</w:t>
      </w:r>
    </w:p>
    <w:p w:rsidR="00F635AD" w:rsidRPr="00333491" w:rsidRDefault="00F635AD" w:rsidP="00F635AD">
      <w:pPr>
        <w:pStyle w:val="11"/>
        <w:numPr>
          <w:ilvl w:val="0"/>
          <w:numId w:val="8"/>
        </w:numPr>
        <w:tabs>
          <w:tab w:val="left" w:pos="5529"/>
        </w:tabs>
        <w:spacing w:before="0" w:line="360" w:lineRule="auto"/>
        <w:jc w:val="both"/>
        <w:outlineLvl w:val="0"/>
        <w:rPr>
          <w:szCs w:val="28"/>
        </w:rPr>
      </w:pPr>
      <w:r>
        <w:rPr>
          <w:szCs w:val="28"/>
        </w:rPr>
        <w:t>если</w:t>
      </w:r>
      <w:r w:rsidRPr="00333491">
        <w:rPr>
          <w:szCs w:val="28"/>
        </w:rPr>
        <w:t xml:space="preserve"> инфинитив оканчивается</w:t>
      </w:r>
      <w:r>
        <w:rPr>
          <w:szCs w:val="28"/>
        </w:rPr>
        <w:t xml:space="preserve">  на -</w:t>
      </w:r>
      <w:r>
        <w:rPr>
          <w:szCs w:val="28"/>
          <w:lang w:val="en-US"/>
        </w:rPr>
        <w:t>e</w:t>
      </w:r>
      <w:r w:rsidRPr="00333491">
        <w:rPr>
          <w:szCs w:val="28"/>
        </w:rPr>
        <w:t>,</w:t>
      </w:r>
      <w:r>
        <w:rPr>
          <w:szCs w:val="28"/>
        </w:rPr>
        <w:t xml:space="preserve"> то она</w:t>
      </w:r>
      <w:r w:rsidRPr="00333491">
        <w:rPr>
          <w:szCs w:val="28"/>
        </w:rPr>
        <w:t xml:space="preserve"> выпадает: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outlineLvl w:val="0"/>
        <w:rPr>
          <w:i/>
          <w:szCs w:val="28"/>
          <w:lang w:val="en-US"/>
        </w:rPr>
      </w:pPr>
      <w:r w:rsidRPr="00333491">
        <w:rPr>
          <w:szCs w:val="28"/>
        </w:rPr>
        <w:t xml:space="preserve">          </w:t>
      </w:r>
      <w:r w:rsidRPr="00333491">
        <w:rPr>
          <w:i/>
          <w:szCs w:val="28"/>
          <w:lang w:val="en-US"/>
        </w:rPr>
        <w:t>to tak</w:t>
      </w:r>
      <w:r w:rsidRPr="00333491">
        <w:rPr>
          <w:b/>
          <w:i/>
          <w:szCs w:val="28"/>
          <w:lang w:val="en-US"/>
        </w:rPr>
        <w:t>e</w:t>
      </w:r>
      <w:r w:rsidRPr="00333491">
        <w:rPr>
          <w:i/>
          <w:szCs w:val="28"/>
          <w:lang w:val="en-US"/>
        </w:rPr>
        <w:t xml:space="preserve"> – tak</w:t>
      </w:r>
      <w:r w:rsidRPr="00333491">
        <w:rPr>
          <w:b/>
          <w:i/>
          <w:szCs w:val="28"/>
          <w:lang w:val="en-US"/>
        </w:rPr>
        <w:t>ing;</w:t>
      </w:r>
      <w:r w:rsidRPr="00333491">
        <w:rPr>
          <w:i/>
          <w:szCs w:val="28"/>
          <w:lang w:val="en-US"/>
        </w:rPr>
        <w:t xml:space="preserve">               to mak</w:t>
      </w:r>
      <w:r w:rsidRPr="00333491">
        <w:rPr>
          <w:b/>
          <w:i/>
          <w:szCs w:val="28"/>
          <w:lang w:val="en-US"/>
        </w:rPr>
        <w:t xml:space="preserve">e </w:t>
      </w:r>
      <w:r w:rsidRPr="00333491">
        <w:rPr>
          <w:i/>
          <w:szCs w:val="28"/>
          <w:lang w:val="en-US"/>
        </w:rPr>
        <w:t>– ma</w:t>
      </w:r>
      <w:r w:rsidRPr="00333491">
        <w:rPr>
          <w:b/>
          <w:i/>
          <w:szCs w:val="28"/>
          <w:lang w:val="en-US"/>
        </w:rPr>
        <w:t>king</w:t>
      </w:r>
      <w:r w:rsidRPr="00333491">
        <w:rPr>
          <w:i/>
          <w:szCs w:val="28"/>
          <w:lang w:val="en-US"/>
        </w:rPr>
        <w:t>;</w:t>
      </w:r>
    </w:p>
    <w:p w:rsidR="00F635AD" w:rsidRPr="00333491" w:rsidRDefault="00F635AD" w:rsidP="00F635AD">
      <w:pPr>
        <w:pStyle w:val="11"/>
        <w:numPr>
          <w:ilvl w:val="0"/>
          <w:numId w:val="8"/>
        </w:numPr>
        <w:tabs>
          <w:tab w:val="left" w:pos="5529"/>
        </w:tabs>
        <w:spacing w:before="0" w:line="360" w:lineRule="auto"/>
        <w:jc w:val="both"/>
        <w:outlineLvl w:val="0"/>
        <w:rPr>
          <w:szCs w:val="28"/>
        </w:rPr>
      </w:pPr>
      <w:r w:rsidRPr="00333491">
        <w:rPr>
          <w:szCs w:val="28"/>
        </w:rPr>
        <w:t>если односложный инфинитив оканчивается на одну согласную после краткого слога, согласная удваивается: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outlineLvl w:val="0"/>
        <w:rPr>
          <w:i/>
          <w:szCs w:val="28"/>
          <w:lang w:val="en-US"/>
        </w:rPr>
      </w:pPr>
      <w:r w:rsidRPr="00333491">
        <w:rPr>
          <w:szCs w:val="28"/>
        </w:rPr>
        <w:t xml:space="preserve">          </w:t>
      </w:r>
      <w:r w:rsidRPr="00333491">
        <w:rPr>
          <w:i/>
          <w:szCs w:val="28"/>
          <w:lang w:val="en-US"/>
        </w:rPr>
        <w:t>to st</w:t>
      </w:r>
      <w:r w:rsidRPr="00333491">
        <w:rPr>
          <w:b/>
          <w:i/>
          <w:szCs w:val="28"/>
          <w:lang w:val="en-US"/>
        </w:rPr>
        <w:t xml:space="preserve">op </w:t>
      </w:r>
      <w:r w:rsidRPr="00333491">
        <w:rPr>
          <w:i/>
          <w:szCs w:val="28"/>
          <w:lang w:val="en-US"/>
        </w:rPr>
        <w:t>– sto</w:t>
      </w:r>
      <w:r w:rsidRPr="00333491">
        <w:rPr>
          <w:b/>
          <w:i/>
          <w:szCs w:val="28"/>
          <w:lang w:val="en-US"/>
        </w:rPr>
        <w:t>pp</w:t>
      </w:r>
      <w:r w:rsidRPr="00333491">
        <w:rPr>
          <w:i/>
          <w:szCs w:val="28"/>
          <w:lang w:val="en-US"/>
        </w:rPr>
        <w:t>ing;           to h</w:t>
      </w:r>
      <w:r w:rsidRPr="00333491">
        <w:rPr>
          <w:b/>
          <w:i/>
          <w:szCs w:val="28"/>
          <w:lang w:val="en-US"/>
        </w:rPr>
        <w:t>it</w:t>
      </w:r>
      <w:r w:rsidRPr="00333491">
        <w:rPr>
          <w:i/>
          <w:szCs w:val="28"/>
          <w:lang w:val="en-US"/>
        </w:rPr>
        <w:t xml:space="preserve"> – hi</w:t>
      </w:r>
      <w:r w:rsidRPr="00333491">
        <w:rPr>
          <w:b/>
          <w:i/>
          <w:szCs w:val="28"/>
          <w:lang w:val="en-US"/>
        </w:rPr>
        <w:t>tt</w:t>
      </w:r>
      <w:r w:rsidRPr="00333491">
        <w:rPr>
          <w:i/>
          <w:szCs w:val="28"/>
          <w:lang w:val="en-US"/>
        </w:rPr>
        <w:t>ing;</w:t>
      </w:r>
    </w:p>
    <w:p w:rsidR="00F635AD" w:rsidRPr="00333491" w:rsidRDefault="00F635AD" w:rsidP="00F635AD">
      <w:pPr>
        <w:pStyle w:val="11"/>
        <w:numPr>
          <w:ilvl w:val="0"/>
          <w:numId w:val="8"/>
        </w:numPr>
        <w:tabs>
          <w:tab w:val="left" w:pos="5529"/>
        </w:tabs>
        <w:spacing w:before="0" w:line="360" w:lineRule="auto"/>
        <w:jc w:val="both"/>
        <w:outlineLvl w:val="0"/>
        <w:rPr>
          <w:szCs w:val="28"/>
        </w:rPr>
      </w:pPr>
      <w:r w:rsidRPr="00333491">
        <w:rPr>
          <w:szCs w:val="28"/>
        </w:rPr>
        <w:t>если многосложный инфинитив оканчивается на одну согласную после ударного слога, эта согласная удваивается: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outlineLvl w:val="0"/>
        <w:rPr>
          <w:i/>
          <w:szCs w:val="28"/>
          <w:lang w:val="en-US"/>
        </w:rPr>
      </w:pPr>
      <w:r w:rsidRPr="00333491">
        <w:rPr>
          <w:szCs w:val="28"/>
        </w:rPr>
        <w:t xml:space="preserve">          </w:t>
      </w:r>
      <w:r w:rsidRPr="00333491">
        <w:rPr>
          <w:i/>
          <w:szCs w:val="28"/>
          <w:lang w:val="en-US"/>
        </w:rPr>
        <w:t>to occ</w:t>
      </w:r>
      <w:r w:rsidRPr="00333491">
        <w:rPr>
          <w:b/>
          <w:i/>
          <w:szCs w:val="28"/>
          <w:lang w:val="en-US"/>
        </w:rPr>
        <w:t xml:space="preserve">ur </w:t>
      </w:r>
      <w:r w:rsidRPr="00333491">
        <w:rPr>
          <w:i/>
          <w:szCs w:val="28"/>
          <w:lang w:val="en-US"/>
        </w:rPr>
        <w:t>– occu</w:t>
      </w:r>
      <w:r w:rsidRPr="00333491">
        <w:rPr>
          <w:b/>
          <w:i/>
          <w:szCs w:val="28"/>
          <w:lang w:val="en-US"/>
        </w:rPr>
        <w:t>rr</w:t>
      </w:r>
      <w:r w:rsidRPr="00333491">
        <w:rPr>
          <w:i/>
          <w:szCs w:val="28"/>
          <w:lang w:val="en-US"/>
        </w:rPr>
        <w:t>ing;      to forg</w:t>
      </w:r>
      <w:r w:rsidRPr="00333491">
        <w:rPr>
          <w:b/>
          <w:i/>
          <w:szCs w:val="28"/>
          <w:lang w:val="en-US"/>
        </w:rPr>
        <w:t>et</w:t>
      </w:r>
      <w:r w:rsidRPr="00333491">
        <w:rPr>
          <w:i/>
          <w:szCs w:val="28"/>
          <w:lang w:val="en-US"/>
        </w:rPr>
        <w:t xml:space="preserve"> – forge</w:t>
      </w:r>
      <w:r w:rsidRPr="00333491">
        <w:rPr>
          <w:b/>
          <w:i/>
          <w:szCs w:val="28"/>
          <w:lang w:val="en-US"/>
        </w:rPr>
        <w:t>tt</w:t>
      </w:r>
      <w:r w:rsidRPr="00333491">
        <w:rPr>
          <w:i/>
          <w:szCs w:val="28"/>
          <w:lang w:val="en-US"/>
        </w:rPr>
        <w:t>ing;</w:t>
      </w:r>
    </w:p>
    <w:p w:rsidR="00F635AD" w:rsidRPr="00333491" w:rsidRDefault="00F635AD" w:rsidP="00F635AD">
      <w:pPr>
        <w:pStyle w:val="11"/>
        <w:numPr>
          <w:ilvl w:val="0"/>
          <w:numId w:val="8"/>
        </w:numPr>
        <w:tabs>
          <w:tab w:val="left" w:pos="5529"/>
        </w:tabs>
        <w:spacing w:before="0" w:line="360" w:lineRule="auto"/>
        <w:jc w:val="both"/>
        <w:outlineLvl w:val="0"/>
        <w:rPr>
          <w:szCs w:val="28"/>
        </w:rPr>
      </w:pPr>
      <w:r w:rsidRPr="00333491">
        <w:rPr>
          <w:szCs w:val="28"/>
        </w:rPr>
        <w:t>если инфинитив оканчивается на -</w:t>
      </w:r>
      <w:r w:rsidRPr="00333491">
        <w:rPr>
          <w:b/>
          <w:i/>
          <w:szCs w:val="28"/>
          <w:lang w:val="en-US"/>
        </w:rPr>
        <w:t>l</w:t>
      </w:r>
      <w:r w:rsidRPr="00333491">
        <w:rPr>
          <w:szCs w:val="28"/>
        </w:rPr>
        <w:t>, она удваивается независимо от ударности/ безударности слога: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outlineLvl w:val="0"/>
        <w:rPr>
          <w:i/>
          <w:szCs w:val="28"/>
          <w:lang w:val="en-US"/>
        </w:rPr>
      </w:pPr>
      <w:r w:rsidRPr="00333491">
        <w:rPr>
          <w:szCs w:val="28"/>
        </w:rPr>
        <w:t xml:space="preserve">          </w:t>
      </w:r>
      <w:r w:rsidRPr="00333491">
        <w:rPr>
          <w:i/>
          <w:szCs w:val="28"/>
          <w:lang w:val="en-US"/>
        </w:rPr>
        <w:t>to trave</w:t>
      </w:r>
      <w:r w:rsidRPr="00333491">
        <w:rPr>
          <w:b/>
          <w:i/>
          <w:szCs w:val="28"/>
          <w:lang w:val="en-US"/>
        </w:rPr>
        <w:t>l</w:t>
      </w:r>
      <w:r w:rsidRPr="00333491">
        <w:rPr>
          <w:i/>
          <w:szCs w:val="28"/>
          <w:lang w:val="en-US"/>
        </w:rPr>
        <w:t xml:space="preserve"> – trave</w:t>
      </w:r>
      <w:r w:rsidRPr="00333491">
        <w:rPr>
          <w:b/>
          <w:i/>
          <w:szCs w:val="28"/>
          <w:lang w:val="en-US"/>
        </w:rPr>
        <w:t>ll</w:t>
      </w:r>
      <w:r w:rsidRPr="00333491">
        <w:rPr>
          <w:i/>
          <w:szCs w:val="28"/>
          <w:lang w:val="en-US"/>
        </w:rPr>
        <w:t>ing;     to fulfi</w:t>
      </w:r>
      <w:r w:rsidRPr="00333491">
        <w:rPr>
          <w:b/>
          <w:i/>
          <w:szCs w:val="28"/>
          <w:lang w:val="en-US"/>
        </w:rPr>
        <w:t>l</w:t>
      </w:r>
      <w:r w:rsidRPr="00333491">
        <w:rPr>
          <w:i/>
          <w:szCs w:val="28"/>
          <w:lang w:val="en-US"/>
        </w:rPr>
        <w:t xml:space="preserve"> – fulfi</w:t>
      </w:r>
      <w:r w:rsidRPr="00333491">
        <w:rPr>
          <w:b/>
          <w:i/>
          <w:szCs w:val="28"/>
          <w:lang w:val="en-US"/>
        </w:rPr>
        <w:t>ll</w:t>
      </w:r>
      <w:r w:rsidRPr="00333491">
        <w:rPr>
          <w:i/>
          <w:szCs w:val="28"/>
          <w:lang w:val="en-US"/>
        </w:rPr>
        <w:t>ing;</w:t>
      </w:r>
    </w:p>
    <w:p w:rsidR="00F635AD" w:rsidRPr="00333491" w:rsidRDefault="00F635AD" w:rsidP="00F635AD">
      <w:pPr>
        <w:pStyle w:val="11"/>
        <w:numPr>
          <w:ilvl w:val="0"/>
          <w:numId w:val="8"/>
        </w:numPr>
        <w:tabs>
          <w:tab w:val="left" w:pos="5529"/>
        </w:tabs>
        <w:spacing w:before="0" w:line="360" w:lineRule="auto"/>
        <w:jc w:val="both"/>
        <w:outlineLvl w:val="0"/>
        <w:rPr>
          <w:szCs w:val="28"/>
        </w:rPr>
      </w:pPr>
      <w:r w:rsidRPr="00333491">
        <w:rPr>
          <w:szCs w:val="28"/>
        </w:rPr>
        <w:t xml:space="preserve">в отличие от случая с окончанием </w:t>
      </w:r>
      <w:r w:rsidRPr="00333491">
        <w:rPr>
          <w:b/>
          <w:szCs w:val="28"/>
        </w:rPr>
        <w:t>–</w:t>
      </w:r>
      <w:r w:rsidRPr="00333491">
        <w:rPr>
          <w:b/>
          <w:i/>
          <w:szCs w:val="28"/>
        </w:rPr>
        <w:t>е</w:t>
      </w:r>
      <w:r w:rsidRPr="00333491">
        <w:rPr>
          <w:b/>
          <w:i/>
          <w:szCs w:val="28"/>
          <w:lang w:val="en-US"/>
        </w:rPr>
        <w:t>d</w:t>
      </w:r>
      <w:r w:rsidRPr="00333491">
        <w:rPr>
          <w:szCs w:val="28"/>
        </w:rPr>
        <w:t xml:space="preserve">, конечная </w:t>
      </w:r>
      <w:r w:rsidRPr="00333491">
        <w:rPr>
          <w:b/>
          <w:szCs w:val="28"/>
        </w:rPr>
        <w:t>–</w:t>
      </w:r>
      <w:r w:rsidRPr="00333491">
        <w:rPr>
          <w:b/>
          <w:i/>
          <w:szCs w:val="28"/>
        </w:rPr>
        <w:t>у</w:t>
      </w:r>
      <w:r w:rsidRPr="00333491">
        <w:rPr>
          <w:b/>
          <w:szCs w:val="28"/>
        </w:rPr>
        <w:t xml:space="preserve"> </w:t>
      </w:r>
      <w:r w:rsidRPr="00333491">
        <w:rPr>
          <w:szCs w:val="28"/>
        </w:rPr>
        <w:t>не претерпевает никаких изменений: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outlineLvl w:val="0"/>
        <w:rPr>
          <w:i/>
          <w:szCs w:val="28"/>
          <w:lang w:val="en-US"/>
        </w:rPr>
      </w:pPr>
      <w:r w:rsidRPr="00333491">
        <w:rPr>
          <w:szCs w:val="28"/>
        </w:rPr>
        <w:t xml:space="preserve">          </w:t>
      </w:r>
      <w:r w:rsidRPr="00333491">
        <w:rPr>
          <w:i/>
          <w:szCs w:val="28"/>
          <w:lang w:val="en-US"/>
        </w:rPr>
        <w:t>to stay – sta</w:t>
      </w:r>
      <w:r w:rsidRPr="00333491">
        <w:rPr>
          <w:b/>
          <w:i/>
          <w:szCs w:val="28"/>
          <w:lang w:val="en-US"/>
        </w:rPr>
        <w:t>ying</w:t>
      </w:r>
      <w:r w:rsidRPr="00333491">
        <w:rPr>
          <w:i/>
          <w:szCs w:val="28"/>
          <w:lang w:val="en-US"/>
        </w:rPr>
        <w:t>;           to carry – carr</w:t>
      </w:r>
      <w:r w:rsidRPr="00333491">
        <w:rPr>
          <w:b/>
          <w:i/>
          <w:szCs w:val="28"/>
          <w:lang w:val="en-US"/>
        </w:rPr>
        <w:t>ying</w:t>
      </w:r>
      <w:r w:rsidRPr="00333491">
        <w:rPr>
          <w:i/>
          <w:szCs w:val="28"/>
          <w:lang w:val="en-US"/>
        </w:rPr>
        <w:t>;</w:t>
      </w:r>
    </w:p>
    <w:p w:rsidR="00F635AD" w:rsidRPr="00333491" w:rsidRDefault="00F635AD" w:rsidP="00F635AD">
      <w:pPr>
        <w:pStyle w:val="11"/>
        <w:numPr>
          <w:ilvl w:val="0"/>
          <w:numId w:val="8"/>
        </w:numPr>
        <w:tabs>
          <w:tab w:val="left" w:pos="5529"/>
        </w:tabs>
        <w:spacing w:before="0" w:line="360" w:lineRule="auto"/>
        <w:jc w:val="both"/>
        <w:outlineLvl w:val="0"/>
        <w:rPr>
          <w:szCs w:val="28"/>
        </w:rPr>
      </w:pPr>
      <w:r w:rsidRPr="00333491">
        <w:rPr>
          <w:szCs w:val="28"/>
        </w:rPr>
        <w:t>в инфинитивах</w:t>
      </w:r>
      <w:r>
        <w:rPr>
          <w:szCs w:val="28"/>
        </w:rPr>
        <w:t xml:space="preserve">, оканчивающихся </w:t>
      </w:r>
      <w:r w:rsidRPr="00333491">
        <w:rPr>
          <w:szCs w:val="28"/>
        </w:rPr>
        <w:t xml:space="preserve"> на –</w:t>
      </w:r>
      <w:proofErr w:type="spellStart"/>
      <w:r w:rsidRPr="00333491">
        <w:rPr>
          <w:b/>
          <w:i/>
          <w:szCs w:val="28"/>
          <w:lang w:val="en-US"/>
        </w:rPr>
        <w:t>i</w:t>
      </w:r>
      <w:proofErr w:type="spellEnd"/>
      <w:r w:rsidRPr="00333491">
        <w:rPr>
          <w:b/>
          <w:i/>
          <w:szCs w:val="28"/>
        </w:rPr>
        <w:t>е</w:t>
      </w:r>
      <w:r>
        <w:rPr>
          <w:b/>
          <w:i/>
          <w:szCs w:val="28"/>
        </w:rPr>
        <w:t xml:space="preserve">, </w:t>
      </w:r>
      <w:r w:rsidRPr="00333491">
        <w:rPr>
          <w:b/>
          <w:i/>
          <w:szCs w:val="28"/>
        </w:rPr>
        <w:t xml:space="preserve"> -</w:t>
      </w:r>
      <w:proofErr w:type="spellStart"/>
      <w:r w:rsidRPr="00333491">
        <w:rPr>
          <w:b/>
          <w:i/>
          <w:szCs w:val="28"/>
          <w:lang w:val="en-US"/>
        </w:rPr>
        <w:t>i</w:t>
      </w:r>
      <w:proofErr w:type="spellEnd"/>
      <w:r w:rsidRPr="00333491">
        <w:rPr>
          <w:b/>
          <w:i/>
          <w:szCs w:val="28"/>
        </w:rPr>
        <w:t xml:space="preserve">е </w:t>
      </w:r>
      <w:r w:rsidRPr="00333491">
        <w:rPr>
          <w:szCs w:val="28"/>
        </w:rPr>
        <w:t xml:space="preserve">меняется на </w:t>
      </w:r>
      <w:r w:rsidRPr="00333491">
        <w:rPr>
          <w:b/>
          <w:szCs w:val="28"/>
        </w:rPr>
        <w:t>–</w:t>
      </w:r>
      <w:r w:rsidRPr="00333491">
        <w:rPr>
          <w:b/>
          <w:i/>
          <w:szCs w:val="28"/>
        </w:rPr>
        <w:t>у</w:t>
      </w:r>
      <w:r w:rsidRPr="00333491">
        <w:rPr>
          <w:szCs w:val="28"/>
        </w:rPr>
        <w:t>: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outlineLvl w:val="0"/>
        <w:rPr>
          <w:i/>
          <w:szCs w:val="28"/>
          <w:lang w:val="en-US"/>
        </w:rPr>
      </w:pPr>
      <w:r w:rsidRPr="00333491">
        <w:rPr>
          <w:szCs w:val="28"/>
        </w:rPr>
        <w:t xml:space="preserve">          </w:t>
      </w:r>
      <w:r w:rsidRPr="00333491">
        <w:rPr>
          <w:i/>
          <w:szCs w:val="28"/>
          <w:lang w:val="en-US"/>
        </w:rPr>
        <w:t>to l</w:t>
      </w:r>
      <w:r w:rsidRPr="00333491">
        <w:rPr>
          <w:b/>
          <w:i/>
          <w:szCs w:val="28"/>
          <w:lang w:val="en-US"/>
        </w:rPr>
        <w:t>ie</w:t>
      </w:r>
      <w:r w:rsidRPr="00333491">
        <w:rPr>
          <w:i/>
          <w:szCs w:val="28"/>
          <w:lang w:val="en-US"/>
        </w:rPr>
        <w:t xml:space="preserve"> – l</w:t>
      </w:r>
      <w:r w:rsidRPr="00333491">
        <w:rPr>
          <w:b/>
          <w:i/>
          <w:szCs w:val="28"/>
          <w:lang w:val="en-US"/>
        </w:rPr>
        <w:t>y</w:t>
      </w:r>
      <w:r w:rsidRPr="00333491">
        <w:rPr>
          <w:i/>
          <w:szCs w:val="28"/>
          <w:lang w:val="en-US"/>
        </w:rPr>
        <w:t>ing;                to d</w:t>
      </w:r>
      <w:r w:rsidRPr="00333491">
        <w:rPr>
          <w:b/>
          <w:i/>
          <w:szCs w:val="28"/>
          <w:lang w:val="en-US"/>
        </w:rPr>
        <w:t>ie</w:t>
      </w:r>
      <w:r w:rsidRPr="00333491">
        <w:rPr>
          <w:i/>
          <w:szCs w:val="28"/>
          <w:lang w:val="en-US"/>
        </w:rPr>
        <w:t xml:space="preserve"> – d</w:t>
      </w:r>
      <w:r w:rsidRPr="00333491">
        <w:rPr>
          <w:b/>
          <w:i/>
          <w:szCs w:val="28"/>
          <w:lang w:val="en-US"/>
        </w:rPr>
        <w:t>y</w:t>
      </w:r>
      <w:r w:rsidRPr="00333491">
        <w:rPr>
          <w:i/>
          <w:szCs w:val="28"/>
          <w:lang w:val="en-US"/>
        </w:rPr>
        <w:t>ing.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outlineLvl w:val="0"/>
        <w:rPr>
          <w:i/>
          <w:szCs w:val="28"/>
          <w:u w:val="single"/>
        </w:rPr>
      </w:pPr>
      <w:r w:rsidRPr="00333491">
        <w:rPr>
          <w:szCs w:val="28"/>
          <w:lang w:val="en-US"/>
        </w:rPr>
        <w:t xml:space="preserve">          </w:t>
      </w:r>
      <w:r w:rsidRPr="00333491">
        <w:rPr>
          <w:szCs w:val="28"/>
          <w:u w:val="single"/>
        </w:rPr>
        <w:t>Значение и употребление</w:t>
      </w:r>
      <w:r w:rsidRPr="00333491">
        <w:rPr>
          <w:b/>
          <w:szCs w:val="28"/>
          <w:u w:val="single"/>
        </w:rPr>
        <w:t xml:space="preserve"> </w:t>
      </w:r>
      <w:r w:rsidRPr="00333491">
        <w:rPr>
          <w:i/>
          <w:szCs w:val="28"/>
          <w:u w:val="single"/>
          <w:lang w:val="en-US"/>
        </w:rPr>
        <w:t>Present</w:t>
      </w:r>
      <w:r w:rsidRPr="00333491">
        <w:rPr>
          <w:i/>
          <w:szCs w:val="28"/>
          <w:u w:val="single"/>
        </w:rPr>
        <w:t xml:space="preserve"> </w:t>
      </w:r>
      <w:r w:rsidRPr="00333491">
        <w:rPr>
          <w:i/>
          <w:szCs w:val="28"/>
          <w:u w:val="single"/>
          <w:lang w:val="en-US"/>
        </w:rPr>
        <w:t>Continuous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szCs w:val="28"/>
          <w:lang w:val="en-US"/>
        </w:rPr>
      </w:pPr>
      <w:r w:rsidRPr="00333491">
        <w:rPr>
          <w:b/>
          <w:szCs w:val="28"/>
        </w:rPr>
        <w:t xml:space="preserve">          </w:t>
      </w:r>
      <w:r w:rsidRPr="00333491">
        <w:rPr>
          <w:i/>
          <w:szCs w:val="28"/>
        </w:rPr>
        <w:t>Р</w:t>
      </w:r>
      <w:r w:rsidRPr="00333491">
        <w:rPr>
          <w:i/>
          <w:szCs w:val="28"/>
          <w:lang w:val="en-US"/>
        </w:rPr>
        <w:t>resent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Continuous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>описывает действие или состояние, длящееся в момент речи или в настоящий период времени. Этим данное время отличается от</w:t>
      </w:r>
      <w:r w:rsidRPr="00333491">
        <w:rPr>
          <w:b/>
          <w:szCs w:val="28"/>
        </w:rPr>
        <w:t xml:space="preserve"> </w:t>
      </w:r>
      <w:r w:rsidRPr="00333491">
        <w:rPr>
          <w:i/>
          <w:szCs w:val="28"/>
        </w:rPr>
        <w:t>Р</w:t>
      </w:r>
      <w:r w:rsidRPr="00333491">
        <w:rPr>
          <w:i/>
          <w:szCs w:val="28"/>
          <w:lang w:val="en-US"/>
        </w:rPr>
        <w:t>resent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Simple</w:t>
      </w:r>
      <w:r w:rsidRPr="00333491">
        <w:rPr>
          <w:i/>
          <w:szCs w:val="28"/>
        </w:rPr>
        <w:t xml:space="preserve">, </w:t>
      </w:r>
      <w:r w:rsidRPr="00333491">
        <w:rPr>
          <w:szCs w:val="28"/>
        </w:rPr>
        <w:t xml:space="preserve"> выражающего действие или состояние как обычное или характерное для  субъекта. В русском языке оба оттенка настоящего времени передаются одной формой глагола. Сравните</w:t>
      </w:r>
      <w:r w:rsidRPr="00333491">
        <w:rPr>
          <w:szCs w:val="28"/>
          <w:lang w:val="en-US"/>
        </w:rPr>
        <w:t xml:space="preserve">:                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szCs w:val="28"/>
          <w:lang w:val="en-US"/>
        </w:rPr>
      </w:pPr>
      <w:r w:rsidRPr="00333491">
        <w:rPr>
          <w:i/>
          <w:szCs w:val="28"/>
          <w:lang w:val="en-US"/>
        </w:rPr>
        <w:t xml:space="preserve">         I usually </w:t>
      </w:r>
      <w:r w:rsidRPr="00333491">
        <w:rPr>
          <w:i/>
          <w:szCs w:val="28"/>
          <w:u w:val="single"/>
          <w:lang w:val="en-US"/>
        </w:rPr>
        <w:t>do</w:t>
      </w:r>
      <w:r w:rsidRPr="00333491">
        <w:rPr>
          <w:i/>
          <w:szCs w:val="28"/>
          <w:lang w:val="en-US"/>
        </w:rPr>
        <w:t xml:space="preserve"> homework in the evening. - </w:t>
      </w:r>
      <w:r w:rsidRPr="00333491">
        <w:rPr>
          <w:szCs w:val="28"/>
        </w:rPr>
        <w:t>Я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обычно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  <w:u w:val="single"/>
        </w:rPr>
        <w:t>делаю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уроки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вечером</w:t>
      </w:r>
      <w:r w:rsidRPr="00333491">
        <w:rPr>
          <w:szCs w:val="28"/>
          <w:lang w:val="en-US"/>
        </w:rPr>
        <w:t xml:space="preserve">.  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right="600" w:firstLine="0"/>
        <w:jc w:val="both"/>
        <w:rPr>
          <w:szCs w:val="28"/>
        </w:rPr>
      </w:pPr>
      <w:r w:rsidRPr="00333491">
        <w:rPr>
          <w:szCs w:val="28"/>
          <w:lang w:val="en-US"/>
        </w:rPr>
        <w:t xml:space="preserve">         </w:t>
      </w:r>
      <w:r w:rsidRPr="00333491">
        <w:rPr>
          <w:i/>
          <w:szCs w:val="28"/>
          <w:u w:val="single"/>
          <w:lang w:val="en-US"/>
        </w:rPr>
        <w:t>I</w:t>
      </w:r>
      <w:r w:rsidRPr="00333491">
        <w:rPr>
          <w:i/>
          <w:szCs w:val="28"/>
          <w:u w:val="single"/>
        </w:rPr>
        <w:t>’</w:t>
      </w:r>
      <w:r w:rsidRPr="00333491">
        <w:rPr>
          <w:i/>
          <w:szCs w:val="28"/>
          <w:u w:val="single"/>
          <w:lang w:val="en-US"/>
        </w:rPr>
        <w:t>m</w:t>
      </w:r>
      <w:r w:rsidRPr="00333491">
        <w:rPr>
          <w:i/>
          <w:szCs w:val="28"/>
          <w:u w:val="single"/>
        </w:rPr>
        <w:t xml:space="preserve"> </w:t>
      </w:r>
      <w:r w:rsidRPr="00333491">
        <w:rPr>
          <w:i/>
          <w:szCs w:val="28"/>
          <w:u w:val="single"/>
          <w:lang w:val="en-US"/>
        </w:rPr>
        <w:t>doing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homework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now</w:t>
      </w:r>
      <w:r w:rsidRPr="00333491">
        <w:rPr>
          <w:i/>
          <w:szCs w:val="28"/>
        </w:rPr>
        <w:t xml:space="preserve">.                    - </w:t>
      </w:r>
      <w:r w:rsidRPr="00333491">
        <w:rPr>
          <w:szCs w:val="28"/>
        </w:rPr>
        <w:t xml:space="preserve">Я </w:t>
      </w:r>
      <w:r w:rsidRPr="00333491">
        <w:rPr>
          <w:szCs w:val="28"/>
          <w:u w:val="single"/>
        </w:rPr>
        <w:t>делаю</w:t>
      </w:r>
      <w:r w:rsidRPr="00333491">
        <w:rPr>
          <w:szCs w:val="28"/>
        </w:rPr>
        <w:t xml:space="preserve"> уроки сейчас.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right="600"/>
        <w:jc w:val="both"/>
        <w:rPr>
          <w:szCs w:val="28"/>
          <w:u w:val="single"/>
        </w:rPr>
      </w:pPr>
      <w:r w:rsidRPr="00333491">
        <w:rPr>
          <w:i/>
          <w:szCs w:val="28"/>
          <w:u w:val="single"/>
          <w:lang w:val="en-US"/>
        </w:rPr>
        <w:t>Present</w:t>
      </w:r>
      <w:r w:rsidRPr="00333491">
        <w:rPr>
          <w:i/>
          <w:szCs w:val="28"/>
          <w:u w:val="single"/>
        </w:rPr>
        <w:t xml:space="preserve"> </w:t>
      </w:r>
      <w:r w:rsidRPr="00333491">
        <w:rPr>
          <w:i/>
          <w:szCs w:val="28"/>
          <w:u w:val="single"/>
          <w:lang w:val="en-US"/>
        </w:rPr>
        <w:t>Continuous</w:t>
      </w:r>
      <w:r w:rsidRPr="00333491">
        <w:rPr>
          <w:i/>
          <w:szCs w:val="28"/>
          <w:u w:val="single"/>
        </w:rPr>
        <w:t xml:space="preserve"> </w:t>
      </w:r>
      <w:r w:rsidRPr="00333491">
        <w:rPr>
          <w:szCs w:val="28"/>
          <w:u w:val="single"/>
        </w:rPr>
        <w:t>употребляется: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szCs w:val="28"/>
        </w:rPr>
      </w:pPr>
      <w:r w:rsidRPr="00333491">
        <w:rPr>
          <w:szCs w:val="28"/>
        </w:rPr>
        <w:t>1) для выражения действия, совершающегося в момент речи: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left="740" w:firstLine="0"/>
        <w:jc w:val="both"/>
        <w:rPr>
          <w:szCs w:val="28"/>
        </w:rPr>
      </w:pPr>
      <w:r w:rsidRPr="00333491">
        <w:rPr>
          <w:i/>
          <w:szCs w:val="28"/>
          <w:lang w:val="en-US"/>
        </w:rPr>
        <w:t xml:space="preserve">Don’t you see I </w:t>
      </w:r>
      <w:r w:rsidRPr="00333491">
        <w:rPr>
          <w:i/>
          <w:szCs w:val="28"/>
          <w:u w:val="single"/>
          <w:lang w:val="en-US"/>
        </w:rPr>
        <w:t>am</w:t>
      </w:r>
      <w:r w:rsidRPr="00333491">
        <w:rPr>
          <w:i/>
          <w:szCs w:val="28"/>
          <w:lang w:val="en-US"/>
        </w:rPr>
        <w:t xml:space="preserve"> </w:t>
      </w:r>
      <w:r w:rsidRPr="00333491">
        <w:rPr>
          <w:i/>
          <w:szCs w:val="28"/>
          <w:u w:val="single"/>
          <w:lang w:val="en-US"/>
        </w:rPr>
        <w:t>writing</w:t>
      </w:r>
      <w:r w:rsidRPr="00333491">
        <w:rPr>
          <w:i/>
          <w:szCs w:val="28"/>
          <w:lang w:val="en-US"/>
        </w:rPr>
        <w:t xml:space="preserve"> a letter?   </w:t>
      </w:r>
      <w:r w:rsidRPr="00333491">
        <w:rPr>
          <w:i/>
          <w:szCs w:val="28"/>
        </w:rPr>
        <w:t xml:space="preserve">- </w:t>
      </w:r>
      <w:r w:rsidRPr="00333491">
        <w:rPr>
          <w:szCs w:val="28"/>
          <w:lang w:val="en-US"/>
        </w:rPr>
        <w:t>Pa</w:t>
      </w:r>
      <w:proofErr w:type="spellStart"/>
      <w:r w:rsidRPr="00333491">
        <w:rPr>
          <w:szCs w:val="28"/>
        </w:rPr>
        <w:t>зве</w:t>
      </w:r>
      <w:proofErr w:type="spellEnd"/>
      <w:r w:rsidRPr="00333491">
        <w:rPr>
          <w:szCs w:val="28"/>
        </w:rPr>
        <w:t xml:space="preserve"> ты не видишь, что я </w:t>
      </w:r>
      <w:r w:rsidRPr="00333491">
        <w:rPr>
          <w:szCs w:val="28"/>
          <w:u w:val="single"/>
        </w:rPr>
        <w:t>пишу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szCs w:val="28"/>
        </w:rPr>
      </w:pPr>
      <w:r w:rsidRPr="00333491">
        <w:rPr>
          <w:szCs w:val="28"/>
        </w:rPr>
        <w:t xml:space="preserve">                                                               письмо?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szCs w:val="28"/>
        </w:rPr>
      </w:pPr>
      <w:r w:rsidRPr="00333491">
        <w:rPr>
          <w:szCs w:val="28"/>
        </w:rPr>
        <w:t xml:space="preserve">2) для выражения действия или состояния, длящегося в течение настоящего </w:t>
      </w:r>
      <w:r w:rsidRPr="00333491">
        <w:rPr>
          <w:szCs w:val="28"/>
        </w:rPr>
        <w:lastRenderedPageBreak/>
        <w:t xml:space="preserve">периода времени, но не обязательно относящегося к моменту речи: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left="40"/>
        <w:jc w:val="both"/>
        <w:outlineLvl w:val="0"/>
        <w:rPr>
          <w:szCs w:val="28"/>
        </w:rPr>
      </w:pPr>
      <w:r w:rsidRPr="00333491">
        <w:rPr>
          <w:i/>
          <w:szCs w:val="28"/>
          <w:lang w:val="en-US"/>
        </w:rPr>
        <w:t>Could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you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lend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me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the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book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you</w:t>
      </w:r>
      <w:r w:rsidRPr="00333491">
        <w:rPr>
          <w:i/>
          <w:szCs w:val="28"/>
        </w:rPr>
        <w:t xml:space="preserve">   - </w:t>
      </w:r>
      <w:r w:rsidRPr="00333491">
        <w:rPr>
          <w:szCs w:val="28"/>
        </w:rPr>
        <w:t xml:space="preserve"> Ты не мог бы одолжить мне книгу,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left="40"/>
        <w:jc w:val="both"/>
        <w:rPr>
          <w:szCs w:val="28"/>
        </w:rPr>
      </w:pPr>
      <w:r w:rsidRPr="00333491">
        <w:rPr>
          <w:i/>
          <w:szCs w:val="28"/>
          <w:lang w:val="en-US"/>
        </w:rPr>
        <w:t>bought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yesterday</w:t>
      </w:r>
      <w:r w:rsidRPr="00333491">
        <w:rPr>
          <w:i/>
          <w:szCs w:val="28"/>
        </w:rPr>
        <w:t xml:space="preserve">? – </w:t>
      </w:r>
      <w:r w:rsidRPr="00333491">
        <w:rPr>
          <w:i/>
          <w:szCs w:val="28"/>
          <w:lang w:val="en-US"/>
        </w:rPr>
        <w:t>Sorry</w:t>
      </w:r>
      <w:r w:rsidRPr="00333491">
        <w:rPr>
          <w:i/>
          <w:szCs w:val="28"/>
        </w:rPr>
        <w:t xml:space="preserve">, </w:t>
      </w:r>
      <w:r w:rsidRPr="00333491">
        <w:rPr>
          <w:i/>
          <w:szCs w:val="28"/>
          <w:lang w:val="en-US"/>
        </w:rPr>
        <w:t>I</w:t>
      </w:r>
      <w:r w:rsidRPr="00333491">
        <w:rPr>
          <w:i/>
          <w:szCs w:val="28"/>
        </w:rPr>
        <w:t xml:space="preserve">             </w:t>
      </w:r>
      <w:r w:rsidRPr="00333491">
        <w:rPr>
          <w:szCs w:val="28"/>
        </w:rPr>
        <w:t xml:space="preserve">которую купил вчера? - К </w:t>
      </w:r>
      <w:proofErr w:type="spellStart"/>
      <w:r w:rsidRPr="00333491">
        <w:rPr>
          <w:szCs w:val="28"/>
        </w:rPr>
        <w:t>сожале</w:t>
      </w:r>
      <w:proofErr w:type="spellEnd"/>
      <w:r w:rsidRPr="00333491">
        <w:rPr>
          <w:szCs w:val="28"/>
        </w:rPr>
        <w:t xml:space="preserve">-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left="40"/>
        <w:jc w:val="both"/>
        <w:rPr>
          <w:szCs w:val="28"/>
        </w:rPr>
      </w:pPr>
      <w:r w:rsidRPr="00333491">
        <w:rPr>
          <w:i/>
          <w:szCs w:val="28"/>
          <w:lang w:val="en-US"/>
        </w:rPr>
        <w:t xml:space="preserve">can’t, </w:t>
      </w:r>
      <w:r w:rsidRPr="00333491">
        <w:rPr>
          <w:i/>
          <w:szCs w:val="28"/>
          <w:u w:val="single"/>
          <w:lang w:val="en-US"/>
        </w:rPr>
        <w:t>I’m reading</w:t>
      </w:r>
      <w:r w:rsidRPr="00333491">
        <w:rPr>
          <w:i/>
          <w:szCs w:val="28"/>
          <w:lang w:val="en-US"/>
        </w:rPr>
        <w:t xml:space="preserve"> it myself.              </w:t>
      </w:r>
      <w:proofErr w:type="spellStart"/>
      <w:r w:rsidRPr="00333491">
        <w:rPr>
          <w:szCs w:val="28"/>
        </w:rPr>
        <w:t>нию</w:t>
      </w:r>
      <w:proofErr w:type="spellEnd"/>
      <w:r w:rsidRPr="00333491">
        <w:rPr>
          <w:szCs w:val="28"/>
        </w:rPr>
        <w:t xml:space="preserve">, не могу, я сам ее </w:t>
      </w:r>
      <w:r w:rsidRPr="00333491">
        <w:rPr>
          <w:szCs w:val="28"/>
          <w:u w:val="single"/>
        </w:rPr>
        <w:t>читаю</w:t>
      </w:r>
      <w:r w:rsidRPr="00333491">
        <w:rPr>
          <w:szCs w:val="28"/>
        </w:rPr>
        <w:t>.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szCs w:val="28"/>
        </w:rPr>
      </w:pPr>
      <w:r w:rsidRPr="00333491">
        <w:rPr>
          <w:i/>
          <w:szCs w:val="28"/>
          <w:lang w:val="en-US"/>
        </w:rPr>
        <w:t>Where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u w:val="single"/>
          <w:lang w:val="en-US"/>
        </w:rPr>
        <w:t>are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you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u w:val="single"/>
          <w:lang w:val="en-US"/>
        </w:rPr>
        <w:t>staying</w:t>
      </w:r>
      <w:r w:rsidRPr="00333491">
        <w:rPr>
          <w:i/>
          <w:szCs w:val="28"/>
        </w:rPr>
        <w:t xml:space="preserve">? – </w:t>
      </w:r>
      <w:r w:rsidRPr="00333491">
        <w:rPr>
          <w:i/>
          <w:szCs w:val="28"/>
          <w:u w:val="single"/>
          <w:lang w:val="en-US"/>
        </w:rPr>
        <w:t>I</w:t>
      </w:r>
      <w:r w:rsidRPr="00333491">
        <w:rPr>
          <w:i/>
          <w:szCs w:val="28"/>
          <w:u w:val="single"/>
        </w:rPr>
        <w:t>’</w:t>
      </w:r>
      <w:r w:rsidRPr="00333491">
        <w:rPr>
          <w:i/>
          <w:szCs w:val="28"/>
          <w:u w:val="single"/>
          <w:lang w:val="en-US"/>
        </w:rPr>
        <w:t>m</w:t>
      </w:r>
      <w:r w:rsidRPr="00333491">
        <w:rPr>
          <w:i/>
          <w:szCs w:val="28"/>
        </w:rPr>
        <w:t xml:space="preserve">        -  </w:t>
      </w:r>
      <w:r w:rsidRPr="00333491">
        <w:rPr>
          <w:szCs w:val="28"/>
        </w:rPr>
        <w:t xml:space="preserve">Где вы </w:t>
      </w:r>
      <w:r w:rsidRPr="00333491">
        <w:rPr>
          <w:szCs w:val="28"/>
          <w:u w:val="single"/>
        </w:rPr>
        <w:t>остановились</w:t>
      </w:r>
      <w:r w:rsidRPr="00333491">
        <w:rPr>
          <w:szCs w:val="28"/>
        </w:rPr>
        <w:t xml:space="preserve">? - Я </w:t>
      </w:r>
      <w:proofErr w:type="spellStart"/>
      <w:r w:rsidRPr="00333491">
        <w:rPr>
          <w:szCs w:val="28"/>
          <w:u w:val="single"/>
        </w:rPr>
        <w:t>остано</w:t>
      </w:r>
      <w:proofErr w:type="spellEnd"/>
      <w:r w:rsidRPr="00333491">
        <w:rPr>
          <w:szCs w:val="28"/>
        </w:rPr>
        <w:t>-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szCs w:val="28"/>
          <w:lang w:val="en-US"/>
        </w:rPr>
      </w:pPr>
      <w:r w:rsidRPr="00333491">
        <w:rPr>
          <w:i/>
          <w:szCs w:val="28"/>
          <w:u w:val="single"/>
          <w:lang w:val="en-US"/>
        </w:rPr>
        <w:t>staying</w:t>
      </w:r>
      <w:r w:rsidRPr="00333491">
        <w:rPr>
          <w:i/>
          <w:szCs w:val="28"/>
          <w:lang w:val="en-US"/>
        </w:rPr>
        <w:t xml:space="preserve"> at my friends’.                       </w:t>
      </w:r>
      <w:r w:rsidRPr="00333491">
        <w:rPr>
          <w:szCs w:val="28"/>
          <w:u w:val="single"/>
        </w:rPr>
        <w:t>вился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у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своих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друзей</w:t>
      </w:r>
      <w:r w:rsidRPr="00333491">
        <w:rPr>
          <w:szCs w:val="28"/>
          <w:lang w:val="en-US"/>
        </w:rPr>
        <w:t xml:space="preserve">.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szCs w:val="28"/>
        </w:rPr>
      </w:pPr>
      <w:r w:rsidRPr="00333491">
        <w:rPr>
          <w:szCs w:val="28"/>
        </w:rPr>
        <w:t>3) в разговорной речи</w:t>
      </w:r>
      <w:r w:rsidRPr="00333491">
        <w:rPr>
          <w:b/>
          <w:szCs w:val="28"/>
        </w:rPr>
        <w:t xml:space="preserve"> </w:t>
      </w:r>
      <w:r w:rsidRPr="00333491">
        <w:rPr>
          <w:i/>
          <w:szCs w:val="28"/>
        </w:rPr>
        <w:t>Р</w:t>
      </w:r>
      <w:r w:rsidRPr="00333491">
        <w:rPr>
          <w:i/>
          <w:szCs w:val="28"/>
          <w:lang w:val="en-US"/>
        </w:rPr>
        <w:t>resent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C</w:t>
      </w:r>
      <w:r w:rsidRPr="00333491">
        <w:rPr>
          <w:i/>
          <w:szCs w:val="28"/>
        </w:rPr>
        <w:t>о</w:t>
      </w:r>
      <w:proofErr w:type="spellStart"/>
      <w:r w:rsidRPr="00333491">
        <w:rPr>
          <w:i/>
          <w:szCs w:val="28"/>
          <w:lang w:val="en-US"/>
        </w:rPr>
        <w:t>ntinuous</w:t>
      </w:r>
      <w:proofErr w:type="spellEnd"/>
      <w:r w:rsidRPr="00333491">
        <w:rPr>
          <w:szCs w:val="28"/>
        </w:rPr>
        <w:t xml:space="preserve"> часто употребляется для выражения отдельных, намеченных на ближайшее будущее действий (</w:t>
      </w:r>
      <w:r>
        <w:rPr>
          <w:szCs w:val="28"/>
        </w:rPr>
        <w:t>например,</w:t>
      </w:r>
      <w:r w:rsidRPr="00333491">
        <w:rPr>
          <w:szCs w:val="28"/>
        </w:rPr>
        <w:t xml:space="preserve"> с глаголами</w:t>
      </w:r>
      <w:r w:rsidRPr="00333491">
        <w:rPr>
          <w:b/>
          <w:szCs w:val="28"/>
        </w:rPr>
        <w:t xml:space="preserve">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come</w:t>
      </w:r>
      <w:r w:rsidRPr="00333491">
        <w:rPr>
          <w:i/>
          <w:szCs w:val="28"/>
        </w:rPr>
        <w:t xml:space="preserve">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leave</w:t>
      </w:r>
      <w:r w:rsidRPr="00333491">
        <w:rPr>
          <w:i/>
          <w:szCs w:val="28"/>
        </w:rPr>
        <w:t xml:space="preserve">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stay</w:t>
      </w:r>
      <w:r w:rsidRPr="00333491">
        <w:rPr>
          <w:i/>
          <w:szCs w:val="28"/>
        </w:rPr>
        <w:t xml:space="preserve">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call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и выражениями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have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guests</w:t>
      </w:r>
      <w:r w:rsidRPr="00333491">
        <w:rPr>
          <w:i/>
          <w:szCs w:val="28"/>
        </w:rPr>
        <w:t xml:space="preserve">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give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a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party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>и т.п.):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szCs w:val="28"/>
        </w:rPr>
      </w:pPr>
      <w:r w:rsidRPr="00333491">
        <w:rPr>
          <w:szCs w:val="28"/>
        </w:rPr>
        <w:t xml:space="preserve">          </w:t>
      </w:r>
      <w:r w:rsidRPr="00333491">
        <w:rPr>
          <w:i/>
          <w:szCs w:val="28"/>
          <w:lang w:val="en-US"/>
        </w:rPr>
        <w:t xml:space="preserve">When </w:t>
      </w:r>
      <w:r w:rsidRPr="00333491">
        <w:rPr>
          <w:i/>
          <w:szCs w:val="28"/>
          <w:u w:val="single"/>
          <w:lang w:val="en-US"/>
        </w:rPr>
        <w:t>are</w:t>
      </w:r>
      <w:r w:rsidRPr="00333491">
        <w:rPr>
          <w:i/>
          <w:szCs w:val="28"/>
          <w:lang w:val="en-US"/>
        </w:rPr>
        <w:t xml:space="preserve"> you </w:t>
      </w:r>
      <w:r w:rsidRPr="00333491">
        <w:rPr>
          <w:i/>
          <w:szCs w:val="28"/>
          <w:u w:val="single"/>
          <w:lang w:val="en-US"/>
        </w:rPr>
        <w:t>coming</w:t>
      </w:r>
      <w:r w:rsidRPr="00333491">
        <w:rPr>
          <w:i/>
          <w:szCs w:val="28"/>
          <w:lang w:val="en-US"/>
        </w:rPr>
        <w:t xml:space="preserve"> to see us?     </w:t>
      </w:r>
      <w:r w:rsidRPr="00333491">
        <w:rPr>
          <w:i/>
          <w:szCs w:val="28"/>
        </w:rPr>
        <w:t xml:space="preserve">- </w:t>
      </w:r>
      <w:r w:rsidRPr="00333491">
        <w:rPr>
          <w:szCs w:val="28"/>
        </w:rPr>
        <w:t xml:space="preserve">Когда вы нас </w:t>
      </w:r>
      <w:r w:rsidRPr="00333491">
        <w:rPr>
          <w:szCs w:val="28"/>
          <w:u w:val="single"/>
        </w:rPr>
        <w:t>навестите</w:t>
      </w:r>
      <w:r w:rsidRPr="00333491">
        <w:rPr>
          <w:szCs w:val="28"/>
        </w:rPr>
        <w:t>?</w:t>
      </w:r>
    </w:p>
    <w:p w:rsidR="00F635AD" w:rsidRPr="003B33A7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szCs w:val="28"/>
        </w:rPr>
      </w:pPr>
      <w:r w:rsidRPr="00333491">
        <w:rPr>
          <w:i/>
          <w:szCs w:val="28"/>
          <w:u w:val="single"/>
          <w:lang w:val="en-US"/>
        </w:rPr>
        <w:t>We</w:t>
      </w:r>
      <w:r w:rsidRPr="003B33A7">
        <w:rPr>
          <w:i/>
          <w:szCs w:val="28"/>
          <w:u w:val="single"/>
        </w:rPr>
        <w:t>’</w:t>
      </w:r>
      <w:r w:rsidRPr="00333491">
        <w:rPr>
          <w:i/>
          <w:szCs w:val="28"/>
          <w:u w:val="single"/>
          <w:lang w:val="en-US"/>
        </w:rPr>
        <w:t>re</w:t>
      </w:r>
      <w:r w:rsidRPr="003B33A7">
        <w:rPr>
          <w:i/>
          <w:szCs w:val="28"/>
        </w:rPr>
        <w:t xml:space="preserve"> </w:t>
      </w:r>
      <w:r w:rsidRPr="00333491">
        <w:rPr>
          <w:i/>
          <w:szCs w:val="28"/>
          <w:u w:val="single"/>
          <w:lang w:val="en-US"/>
        </w:rPr>
        <w:t>going</w:t>
      </w:r>
      <w:r w:rsidRPr="003B33A7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to</w:t>
      </w:r>
      <w:r w:rsidRPr="003B33A7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the</w:t>
      </w:r>
      <w:r w:rsidRPr="003B33A7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cinema</w:t>
      </w:r>
      <w:r w:rsidRPr="003B33A7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this</w:t>
      </w:r>
      <w:r w:rsidRPr="003B33A7">
        <w:rPr>
          <w:i/>
          <w:szCs w:val="28"/>
        </w:rPr>
        <w:t xml:space="preserve">       - </w:t>
      </w:r>
      <w:r w:rsidRPr="00333491">
        <w:rPr>
          <w:szCs w:val="28"/>
          <w:lang w:val="en-US"/>
        </w:rPr>
        <w:t>M</w:t>
      </w:r>
      <w:r w:rsidRPr="00333491">
        <w:rPr>
          <w:szCs w:val="28"/>
        </w:rPr>
        <w:t>ы</w:t>
      </w:r>
      <w:r w:rsidRPr="003B33A7">
        <w:rPr>
          <w:szCs w:val="28"/>
        </w:rPr>
        <w:t xml:space="preserve"> </w:t>
      </w:r>
      <w:r w:rsidRPr="00333491">
        <w:rPr>
          <w:szCs w:val="28"/>
          <w:u w:val="single"/>
        </w:rPr>
        <w:t>идем</w:t>
      </w:r>
      <w:r w:rsidRPr="003B33A7">
        <w:rPr>
          <w:szCs w:val="28"/>
        </w:rPr>
        <w:t xml:space="preserve"> </w:t>
      </w:r>
      <w:r w:rsidRPr="00333491">
        <w:rPr>
          <w:szCs w:val="28"/>
        </w:rPr>
        <w:t>в</w:t>
      </w:r>
      <w:r w:rsidRPr="003B33A7">
        <w:rPr>
          <w:szCs w:val="28"/>
        </w:rPr>
        <w:t xml:space="preserve"> </w:t>
      </w:r>
      <w:r w:rsidRPr="00333491">
        <w:rPr>
          <w:szCs w:val="28"/>
        </w:rPr>
        <w:t>кино</w:t>
      </w:r>
      <w:r w:rsidRPr="003B33A7">
        <w:rPr>
          <w:szCs w:val="28"/>
        </w:rPr>
        <w:t xml:space="preserve"> </w:t>
      </w:r>
      <w:r w:rsidRPr="00333491">
        <w:rPr>
          <w:szCs w:val="28"/>
        </w:rPr>
        <w:t>сегодня</w:t>
      </w:r>
      <w:r w:rsidRPr="003B33A7">
        <w:rPr>
          <w:szCs w:val="28"/>
        </w:rPr>
        <w:t xml:space="preserve"> </w:t>
      </w:r>
      <w:r w:rsidRPr="00333491">
        <w:rPr>
          <w:szCs w:val="28"/>
        </w:rPr>
        <w:t>днем</w:t>
      </w:r>
      <w:r w:rsidRPr="003B33A7">
        <w:rPr>
          <w:szCs w:val="28"/>
        </w:rPr>
        <w:t xml:space="preserve">.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i/>
          <w:szCs w:val="28"/>
        </w:rPr>
      </w:pPr>
      <w:r w:rsidRPr="00333491">
        <w:rPr>
          <w:i/>
          <w:szCs w:val="28"/>
          <w:lang w:val="en-US"/>
        </w:rPr>
        <w:t>afternoon</w:t>
      </w:r>
      <w:r w:rsidRPr="00333491">
        <w:rPr>
          <w:i/>
          <w:szCs w:val="28"/>
        </w:rPr>
        <w:t>.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szCs w:val="28"/>
        </w:rPr>
      </w:pPr>
      <w:r w:rsidRPr="00333491">
        <w:rPr>
          <w:szCs w:val="28"/>
        </w:rPr>
        <w:t xml:space="preserve">4) </w:t>
      </w:r>
      <w:r w:rsidRPr="00333491">
        <w:rPr>
          <w:i/>
          <w:szCs w:val="28"/>
        </w:rPr>
        <w:t>Р</w:t>
      </w:r>
      <w:r w:rsidRPr="00333491">
        <w:rPr>
          <w:i/>
          <w:szCs w:val="28"/>
          <w:lang w:val="en-US"/>
        </w:rPr>
        <w:t>resent</w:t>
      </w:r>
      <w:r w:rsidRPr="00333491">
        <w:rPr>
          <w:szCs w:val="28"/>
        </w:rPr>
        <w:t xml:space="preserve"> </w:t>
      </w:r>
      <w:r w:rsidRPr="00333491">
        <w:rPr>
          <w:i/>
          <w:szCs w:val="28"/>
          <w:lang w:val="en-US"/>
        </w:rPr>
        <w:t>Continuous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>употребляется также для выражения постоянной привычки или наклонности; в этом</w:t>
      </w:r>
      <w:r w:rsidRPr="00333491">
        <w:rPr>
          <w:smallCaps/>
          <w:szCs w:val="28"/>
        </w:rPr>
        <w:t xml:space="preserve"> </w:t>
      </w:r>
      <w:r w:rsidRPr="00333491">
        <w:rPr>
          <w:szCs w:val="28"/>
        </w:rPr>
        <w:t xml:space="preserve">случае глагол сопровождается наречиями </w:t>
      </w:r>
      <w:r w:rsidRPr="00333491">
        <w:rPr>
          <w:i/>
          <w:szCs w:val="28"/>
          <w:lang w:val="en-US"/>
        </w:rPr>
        <w:t>always</w:t>
      </w:r>
      <w:r w:rsidRPr="00333491">
        <w:rPr>
          <w:i/>
          <w:szCs w:val="28"/>
        </w:rPr>
        <w:t xml:space="preserve">, </w:t>
      </w:r>
      <w:r w:rsidRPr="00333491">
        <w:rPr>
          <w:i/>
          <w:szCs w:val="28"/>
          <w:lang w:val="en-US"/>
        </w:rPr>
        <w:t>constantly</w:t>
      </w:r>
      <w:r w:rsidRPr="00333491">
        <w:rPr>
          <w:i/>
          <w:szCs w:val="28"/>
        </w:rPr>
        <w:t xml:space="preserve">, </w:t>
      </w:r>
      <w:r w:rsidRPr="00333491">
        <w:rPr>
          <w:i/>
          <w:szCs w:val="28"/>
          <w:lang w:val="en-US"/>
        </w:rPr>
        <w:t>all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the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time</w:t>
      </w:r>
      <w:r w:rsidRPr="00333491">
        <w:rPr>
          <w:szCs w:val="28"/>
        </w:rPr>
        <w:t xml:space="preserve"> и т.п. и выражает неодобрение, нетерпение: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szCs w:val="28"/>
          <w:lang w:val="en-US"/>
        </w:rPr>
      </w:pPr>
      <w:r>
        <w:rPr>
          <w:i/>
          <w:szCs w:val="28"/>
        </w:rPr>
        <w:t xml:space="preserve">          </w:t>
      </w:r>
      <w:r>
        <w:rPr>
          <w:i/>
          <w:szCs w:val="28"/>
          <w:lang w:val="en-US"/>
        </w:rPr>
        <w:t>Y</w:t>
      </w:r>
      <w:r w:rsidRPr="00333491">
        <w:rPr>
          <w:i/>
          <w:szCs w:val="28"/>
        </w:rPr>
        <w:t>о</w:t>
      </w:r>
      <w:proofErr w:type="spellStart"/>
      <w:r w:rsidRPr="00333491">
        <w:rPr>
          <w:i/>
          <w:szCs w:val="28"/>
          <w:lang w:val="en-US"/>
        </w:rPr>
        <w:t>u’</w:t>
      </w:r>
      <w:r w:rsidRPr="00333491">
        <w:rPr>
          <w:i/>
          <w:szCs w:val="28"/>
          <w:u w:val="single"/>
          <w:lang w:val="en-US"/>
        </w:rPr>
        <w:t>re</w:t>
      </w:r>
      <w:proofErr w:type="spellEnd"/>
      <w:r w:rsidRPr="00333491">
        <w:rPr>
          <w:i/>
          <w:szCs w:val="28"/>
          <w:lang w:val="en-US"/>
        </w:rPr>
        <w:t xml:space="preserve"> </w:t>
      </w:r>
      <w:r w:rsidRPr="00333491">
        <w:rPr>
          <w:i/>
          <w:szCs w:val="28"/>
          <w:u w:val="single"/>
          <w:lang w:val="en-US"/>
        </w:rPr>
        <w:t>always</w:t>
      </w:r>
      <w:r w:rsidRPr="00333491">
        <w:rPr>
          <w:i/>
          <w:szCs w:val="28"/>
          <w:lang w:val="en-US"/>
        </w:rPr>
        <w:t xml:space="preserve"> </w:t>
      </w:r>
      <w:r w:rsidRPr="00333491">
        <w:rPr>
          <w:i/>
          <w:szCs w:val="28"/>
          <w:u w:val="single"/>
          <w:lang w:val="en-US"/>
        </w:rPr>
        <w:t>coming</w:t>
      </w:r>
      <w:r w:rsidRPr="00333491">
        <w:rPr>
          <w:i/>
          <w:szCs w:val="28"/>
          <w:lang w:val="en-US"/>
        </w:rPr>
        <w:t xml:space="preserve"> late!            - 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Ты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  <w:u w:val="single"/>
        </w:rPr>
        <w:t>вечно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  <w:u w:val="single"/>
        </w:rPr>
        <w:t>опаздываешь</w:t>
      </w:r>
      <w:r w:rsidRPr="00333491">
        <w:rPr>
          <w:szCs w:val="28"/>
          <w:lang w:val="en-US"/>
        </w:rPr>
        <w:t xml:space="preserve">!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szCs w:val="28"/>
          <w:lang w:val="en-US"/>
        </w:rPr>
      </w:pPr>
      <w:r w:rsidRPr="00333491">
        <w:rPr>
          <w:szCs w:val="28"/>
          <w:lang w:val="en-US"/>
        </w:rPr>
        <w:t xml:space="preserve">          </w:t>
      </w:r>
      <w:r w:rsidRPr="00333491">
        <w:rPr>
          <w:i/>
          <w:szCs w:val="28"/>
          <w:lang w:val="en-US"/>
        </w:rPr>
        <w:t>He</w:t>
      </w:r>
      <w:r w:rsidRPr="00333491">
        <w:rPr>
          <w:i/>
          <w:szCs w:val="28"/>
          <w:u w:val="single"/>
          <w:lang w:val="en-US"/>
        </w:rPr>
        <w:t>’s constantly getting</w:t>
      </w:r>
      <w:r w:rsidRPr="00333491">
        <w:rPr>
          <w:i/>
          <w:szCs w:val="28"/>
          <w:lang w:val="en-US"/>
        </w:rPr>
        <w:t xml:space="preserve"> into            -  </w:t>
      </w:r>
      <w:r w:rsidRPr="00333491">
        <w:rPr>
          <w:szCs w:val="28"/>
        </w:rPr>
        <w:t>Он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  <w:u w:val="single"/>
        </w:rPr>
        <w:t>вечно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  <w:u w:val="single"/>
        </w:rPr>
        <w:t>попадает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в</w:t>
      </w:r>
      <w:r w:rsidRPr="00333491">
        <w:rPr>
          <w:szCs w:val="28"/>
          <w:lang w:val="en-US"/>
        </w:rPr>
        <w:t xml:space="preserve"> 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szCs w:val="28"/>
        </w:rPr>
      </w:pPr>
      <w:r w:rsidRPr="00333491">
        <w:rPr>
          <w:szCs w:val="28"/>
          <w:lang w:val="en-US"/>
        </w:rPr>
        <w:t xml:space="preserve">          </w:t>
      </w:r>
      <w:r w:rsidRPr="00333491">
        <w:rPr>
          <w:i/>
          <w:szCs w:val="28"/>
          <w:lang w:val="en-US"/>
        </w:rPr>
        <w:t>trouble</w:t>
      </w:r>
      <w:r w:rsidRPr="00F635AD">
        <w:rPr>
          <w:i/>
          <w:szCs w:val="28"/>
        </w:rPr>
        <w:t xml:space="preserve">.                                                </w:t>
      </w:r>
      <w:r w:rsidRPr="00333491">
        <w:rPr>
          <w:szCs w:val="28"/>
        </w:rPr>
        <w:t xml:space="preserve">неприятности.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szCs w:val="28"/>
        </w:rPr>
      </w:pPr>
      <w:r w:rsidRPr="00333491">
        <w:rPr>
          <w:szCs w:val="28"/>
        </w:rPr>
        <w:t xml:space="preserve">5) сочетание </w:t>
      </w:r>
      <w:r w:rsidRPr="00333491">
        <w:rPr>
          <w:i/>
          <w:szCs w:val="28"/>
        </w:rPr>
        <w:t>Р</w:t>
      </w:r>
      <w:r w:rsidRPr="00333491">
        <w:rPr>
          <w:i/>
          <w:szCs w:val="28"/>
          <w:lang w:val="en-US"/>
        </w:rPr>
        <w:t>r</w:t>
      </w:r>
      <w:r w:rsidRPr="00333491">
        <w:rPr>
          <w:i/>
          <w:szCs w:val="28"/>
        </w:rPr>
        <w:t>е</w:t>
      </w:r>
      <w:r w:rsidRPr="00333491">
        <w:rPr>
          <w:i/>
          <w:szCs w:val="28"/>
          <w:lang w:val="en-US"/>
        </w:rPr>
        <w:t>s</w:t>
      </w:r>
      <w:r w:rsidRPr="00333491">
        <w:rPr>
          <w:i/>
          <w:szCs w:val="28"/>
        </w:rPr>
        <w:t>е</w:t>
      </w:r>
      <w:proofErr w:type="spellStart"/>
      <w:r w:rsidRPr="00333491">
        <w:rPr>
          <w:i/>
          <w:szCs w:val="28"/>
          <w:lang w:val="en-US"/>
        </w:rPr>
        <w:t>nt</w:t>
      </w:r>
      <w:proofErr w:type="spellEnd"/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Continuous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глагола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go</w:t>
      </w:r>
      <w:r w:rsidRPr="00333491">
        <w:rPr>
          <w:i/>
          <w:szCs w:val="28"/>
        </w:rPr>
        <w:t xml:space="preserve"> </w:t>
      </w:r>
      <w:r w:rsidRPr="00333491">
        <w:rPr>
          <w:szCs w:val="28"/>
          <w:lang w:val="en-US"/>
        </w:rPr>
        <w:t>c</w:t>
      </w:r>
      <w:r w:rsidRPr="00333491">
        <w:rPr>
          <w:szCs w:val="28"/>
        </w:rPr>
        <w:t xml:space="preserve"> инфинитивом другого глагола употребляется для выражения намерения совершить действие в ближайшем будущем: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szCs w:val="28"/>
        </w:rPr>
      </w:pPr>
      <w:r w:rsidRPr="00333491">
        <w:rPr>
          <w:i/>
          <w:szCs w:val="28"/>
          <w:lang w:val="en-US"/>
        </w:rPr>
        <w:t>I’</w:t>
      </w:r>
      <w:r w:rsidRPr="00333491">
        <w:rPr>
          <w:i/>
          <w:szCs w:val="28"/>
          <w:u w:val="single"/>
          <w:lang w:val="en-US"/>
        </w:rPr>
        <w:t>m going to visit</w:t>
      </w:r>
      <w:r w:rsidRPr="00333491">
        <w:rPr>
          <w:i/>
          <w:szCs w:val="28"/>
          <w:lang w:val="en-US"/>
        </w:rPr>
        <w:t xml:space="preserve"> him tomorrow.   </w:t>
      </w:r>
      <w:r w:rsidRPr="00333491">
        <w:rPr>
          <w:i/>
          <w:szCs w:val="28"/>
        </w:rPr>
        <w:t xml:space="preserve">-  </w:t>
      </w:r>
      <w:r w:rsidRPr="00333491">
        <w:rPr>
          <w:szCs w:val="28"/>
        </w:rPr>
        <w:t xml:space="preserve">Я </w:t>
      </w:r>
      <w:r w:rsidRPr="00333491">
        <w:rPr>
          <w:szCs w:val="28"/>
          <w:u w:val="single"/>
        </w:rPr>
        <w:t>собираюсь навестить</w:t>
      </w:r>
      <w:r w:rsidRPr="00333491">
        <w:rPr>
          <w:szCs w:val="28"/>
        </w:rPr>
        <w:t xml:space="preserve"> его завтра.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szCs w:val="28"/>
          <w:lang w:val="en-US"/>
        </w:rPr>
      </w:pPr>
      <w:r w:rsidRPr="00333491">
        <w:rPr>
          <w:i/>
          <w:szCs w:val="28"/>
          <w:u w:val="single"/>
          <w:lang w:val="en-US"/>
        </w:rPr>
        <w:t>Are</w:t>
      </w:r>
      <w:r w:rsidRPr="00333491">
        <w:rPr>
          <w:i/>
          <w:szCs w:val="28"/>
          <w:lang w:val="en-US"/>
        </w:rPr>
        <w:t xml:space="preserve"> you </w:t>
      </w:r>
      <w:r w:rsidRPr="00333491">
        <w:rPr>
          <w:i/>
          <w:szCs w:val="28"/>
          <w:u w:val="single"/>
          <w:lang w:val="en-US"/>
        </w:rPr>
        <w:t xml:space="preserve">going to learn </w:t>
      </w:r>
      <w:r w:rsidRPr="00333491">
        <w:rPr>
          <w:i/>
          <w:szCs w:val="28"/>
          <w:lang w:val="en-US"/>
        </w:rPr>
        <w:t>French or</w:t>
      </w:r>
      <w:r w:rsidRPr="00333491">
        <w:rPr>
          <w:szCs w:val="28"/>
          <w:lang w:val="en-US"/>
        </w:rPr>
        <w:t xml:space="preserve">  -  </w:t>
      </w:r>
      <w:r w:rsidRPr="00333491">
        <w:rPr>
          <w:szCs w:val="28"/>
        </w:rPr>
        <w:t>Вы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  <w:u w:val="single"/>
        </w:rPr>
        <w:t>собираетесь</w:t>
      </w:r>
      <w:r w:rsidRPr="00333491">
        <w:rPr>
          <w:szCs w:val="28"/>
          <w:u w:val="single"/>
          <w:lang w:val="en-US"/>
        </w:rPr>
        <w:t xml:space="preserve"> </w:t>
      </w:r>
      <w:r w:rsidRPr="00333491">
        <w:rPr>
          <w:szCs w:val="28"/>
          <w:u w:val="single"/>
        </w:rPr>
        <w:t>изучать</w:t>
      </w:r>
      <w:r w:rsidRPr="00333491">
        <w:rPr>
          <w:szCs w:val="28"/>
          <w:u w:val="single"/>
          <w:lang w:val="en-US"/>
        </w:rPr>
        <w:t xml:space="preserve"> </w:t>
      </w:r>
      <w:r w:rsidRPr="00333491">
        <w:rPr>
          <w:szCs w:val="28"/>
        </w:rPr>
        <w:t>немецкий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i/>
          <w:szCs w:val="28"/>
        </w:rPr>
      </w:pPr>
      <w:r w:rsidRPr="00333491">
        <w:rPr>
          <w:i/>
          <w:szCs w:val="28"/>
          <w:lang w:val="en-US"/>
        </w:rPr>
        <w:t>German</w:t>
      </w:r>
      <w:r w:rsidRPr="00333491">
        <w:rPr>
          <w:i/>
          <w:szCs w:val="28"/>
        </w:rPr>
        <w:t xml:space="preserve">?                                            </w:t>
      </w:r>
      <w:r w:rsidRPr="00333491">
        <w:rPr>
          <w:szCs w:val="28"/>
        </w:rPr>
        <w:t>или французский?</w:t>
      </w:r>
      <w:r w:rsidRPr="00333491">
        <w:rPr>
          <w:i/>
          <w:szCs w:val="28"/>
        </w:rPr>
        <w:tab/>
        <w:t xml:space="preserve">  </w:t>
      </w:r>
      <w:r w:rsidRPr="00333491">
        <w:rPr>
          <w:i/>
          <w:szCs w:val="28"/>
        </w:rPr>
        <w:tab/>
      </w:r>
      <w:r w:rsidRPr="00333491">
        <w:rPr>
          <w:i/>
          <w:szCs w:val="28"/>
        </w:rPr>
        <w:tab/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szCs w:val="28"/>
        </w:rPr>
      </w:pPr>
      <w:r w:rsidRPr="00333491">
        <w:rPr>
          <w:szCs w:val="28"/>
        </w:rPr>
        <w:t>6) для описания ситуации при изложении повествования в настоящем времени: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szCs w:val="28"/>
        </w:rPr>
      </w:pPr>
      <w:r w:rsidRPr="00333491">
        <w:rPr>
          <w:i/>
          <w:szCs w:val="28"/>
        </w:rPr>
        <w:t>А</w:t>
      </w:r>
      <w:proofErr w:type="spellStart"/>
      <w:r w:rsidRPr="00333491">
        <w:rPr>
          <w:i/>
          <w:szCs w:val="28"/>
          <w:lang w:val="en-US"/>
        </w:rPr>
        <w:t>nd</w:t>
      </w:r>
      <w:proofErr w:type="spellEnd"/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so</w:t>
      </w:r>
      <w:r w:rsidRPr="00333491">
        <w:rPr>
          <w:szCs w:val="28"/>
        </w:rPr>
        <w:t xml:space="preserve"> </w:t>
      </w:r>
      <w:r w:rsidRPr="00333491">
        <w:rPr>
          <w:i/>
          <w:szCs w:val="28"/>
          <w:lang w:val="en-US"/>
        </w:rPr>
        <w:t>I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u w:val="single"/>
        </w:rPr>
        <w:t>а</w:t>
      </w:r>
      <w:r w:rsidRPr="00333491">
        <w:rPr>
          <w:i/>
          <w:szCs w:val="28"/>
          <w:u w:val="single"/>
          <w:lang w:val="en-US"/>
        </w:rPr>
        <w:t>m</w:t>
      </w:r>
      <w:r w:rsidRPr="00333491">
        <w:rPr>
          <w:i/>
          <w:szCs w:val="28"/>
          <w:u w:val="single"/>
        </w:rPr>
        <w:t xml:space="preserve"> </w:t>
      </w:r>
      <w:r w:rsidRPr="00333491">
        <w:rPr>
          <w:i/>
          <w:szCs w:val="28"/>
          <w:u w:val="single"/>
          <w:lang w:val="en-US"/>
        </w:rPr>
        <w:t>standing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there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and</w:t>
      </w:r>
      <w:r w:rsidRPr="00333491">
        <w:rPr>
          <w:i/>
          <w:szCs w:val="28"/>
        </w:rPr>
        <w:t xml:space="preserve">     -  </w:t>
      </w:r>
      <w:r w:rsidRPr="00333491">
        <w:rPr>
          <w:szCs w:val="28"/>
        </w:rPr>
        <w:t>И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вот я </w:t>
      </w:r>
      <w:r w:rsidRPr="00333491">
        <w:rPr>
          <w:szCs w:val="28"/>
          <w:u w:val="single"/>
        </w:rPr>
        <w:t>стою</w:t>
      </w:r>
      <w:r w:rsidRPr="00333491">
        <w:rPr>
          <w:szCs w:val="28"/>
        </w:rPr>
        <w:t xml:space="preserve"> там, никого </w:t>
      </w:r>
      <w:r w:rsidRPr="00333491">
        <w:rPr>
          <w:szCs w:val="28"/>
          <w:u w:val="single"/>
        </w:rPr>
        <w:t>не трогаю</w:t>
      </w:r>
      <w:r w:rsidRPr="00AE1759">
        <w:rPr>
          <w:szCs w:val="28"/>
        </w:rPr>
        <w:t>,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left="760" w:hanging="780"/>
        <w:jc w:val="both"/>
        <w:rPr>
          <w:szCs w:val="28"/>
          <w:lang w:val="en-US"/>
        </w:rPr>
      </w:pPr>
      <w:r w:rsidRPr="00333491">
        <w:rPr>
          <w:szCs w:val="28"/>
        </w:rPr>
        <w:t xml:space="preserve">          </w:t>
      </w:r>
      <w:r w:rsidRPr="00333491">
        <w:rPr>
          <w:i/>
          <w:szCs w:val="28"/>
          <w:u w:val="single"/>
          <w:lang w:val="en-US"/>
        </w:rPr>
        <w:t>minding</w:t>
      </w:r>
      <w:r w:rsidRPr="00333491">
        <w:rPr>
          <w:i/>
          <w:szCs w:val="28"/>
          <w:lang w:val="en-US"/>
        </w:rPr>
        <w:t xml:space="preserve"> my own business when         </w:t>
      </w:r>
      <w:r w:rsidRPr="00333491">
        <w:rPr>
          <w:szCs w:val="28"/>
        </w:rPr>
        <w:t>когда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этот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полицейский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подходит</w:t>
      </w:r>
    </w:p>
    <w:p w:rsidR="00F635AD" w:rsidRPr="007E0AA4" w:rsidRDefault="00F635AD" w:rsidP="00F635AD">
      <w:pPr>
        <w:spacing w:line="360" w:lineRule="auto"/>
        <w:jc w:val="both"/>
        <w:rPr>
          <w:color w:val="000000"/>
          <w:sz w:val="28"/>
          <w:szCs w:val="28"/>
        </w:rPr>
      </w:pPr>
      <w:r w:rsidRPr="00333491">
        <w:rPr>
          <w:i/>
          <w:sz w:val="28"/>
          <w:szCs w:val="28"/>
          <w:lang w:val="en-US"/>
        </w:rPr>
        <w:t xml:space="preserve">       this policeman comes up to me.</w:t>
      </w:r>
      <w:r>
        <w:rPr>
          <w:i/>
          <w:sz w:val="28"/>
          <w:szCs w:val="28"/>
          <w:lang w:val="en-US"/>
        </w:rPr>
        <w:t xml:space="preserve">           </w:t>
      </w:r>
      <w:r w:rsidRPr="00333491">
        <w:rPr>
          <w:i/>
          <w:sz w:val="28"/>
          <w:szCs w:val="28"/>
          <w:lang w:val="en-US"/>
        </w:rPr>
        <w:t xml:space="preserve"> </w:t>
      </w:r>
      <w:r w:rsidRPr="00333491">
        <w:rPr>
          <w:sz w:val="28"/>
          <w:szCs w:val="28"/>
        </w:rPr>
        <w:t>ко</w:t>
      </w:r>
      <w:r w:rsidRPr="00F635AD">
        <w:rPr>
          <w:sz w:val="28"/>
          <w:szCs w:val="28"/>
        </w:rPr>
        <w:t xml:space="preserve"> </w:t>
      </w:r>
      <w:r w:rsidRPr="00333491">
        <w:rPr>
          <w:sz w:val="28"/>
          <w:szCs w:val="28"/>
        </w:rPr>
        <w:t>мне</w:t>
      </w:r>
      <w:r w:rsidRPr="00F635AD">
        <w:rPr>
          <w:sz w:val="28"/>
          <w:szCs w:val="28"/>
        </w:rPr>
        <w:t>.</w:t>
      </w:r>
    </w:p>
    <w:p w:rsidR="00F635AD" w:rsidRPr="00D373E7" w:rsidRDefault="00F635AD" w:rsidP="00F635AD">
      <w:pPr>
        <w:pStyle w:val="110"/>
        <w:spacing w:line="360" w:lineRule="auto"/>
        <w:jc w:val="center"/>
        <w:rPr>
          <w:sz w:val="32"/>
          <w:szCs w:val="32"/>
        </w:rPr>
      </w:pPr>
      <w:bookmarkStart w:id="6" w:name="_Toc20245024"/>
      <w:r w:rsidRPr="00D373E7">
        <w:rPr>
          <w:sz w:val="32"/>
          <w:szCs w:val="32"/>
        </w:rPr>
        <w:lastRenderedPageBreak/>
        <w:t>Определительные придаточные предложения</w:t>
      </w:r>
      <w:bookmarkEnd w:id="6"/>
    </w:p>
    <w:p w:rsidR="00F635AD" w:rsidRPr="00333491" w:rsidRDefault="00F635AD" w:rsidP="00F635AD">
      <w:pPr>
        <w:pStyle w:val="110"/>
        <w:spacing w:line="360" w:lineRule="auto"/>
        <w:ind w:left="0" w:firstLine="480"/>
        <w:jc w:val="both"/>
        <w:rPr>
          <w:b w:val="0"/>
          <w:szCs w:val="28"/>
        </w:rPr>
      </w:pPr>
      <w:r w:rsidRPr="00333491">
        <w:rPr>
          <w:b w:val="0"/>
          <w:szCs w:val="28"/>
        </w:rPr>
        <w:t xml:space="preserve">Определительное придаточное предложение выполняет функцию определения к существительному или местоимению в главном предложении и отвечает на вопросы  </w:t>
      </w:r>
      <w:r w:rsidRPr="00333491">
        <w:rPr>
          <w:b w:val="0"/>
          <w:i/>
          <w:szCs w:val="28"/>
          <w:lang w:val="en-US"/>
        </w:rPr>
        <w:t>which</w:t>
      </w:r>
      <w:r w:rsidRPr="00333491">
        <w:rPr>
          <w:b w:val="0"/>
          <w:i/>
          <w:szCs w:val="28"/>
        </w:rPr>
        <w:t xml:space="preserve">? </w:t>
      </w:r>
      <w:r w:rsidRPr="00333491">
        <w:rPr>
          <w:b w:val="0"/>
          <w:i/>
          <w:szCs w:val="28"/>
          <w:lang w:val="en-US"/>
        </w:rPr>
        <w:t>what</w:t>
      </w:r>
      <w:r w:rsidRPr="00333491">
        <w:rPr>
          <w:b w:val="0"/>
          <w:i/>
          <w:szCs w:val="28"/>
        </w:rPr>
        <w:t xml:space="preserve">? - </w:t>
      </w:r>
      <w:r w:rsidRPr="00333491">
        <w:rPr>
          <w:b w:val="0"/>
          <w:szCs w:val="28"/>
        </w:rPr>
        <w:t>какой? Придаточное определительное занимает место после того слова, которое оно определяет в главном предложении, и присоединяется к нему:</w:t>
      </w:r>
    </w:p>
    <w:p w:rsidR="00F635AD" w:rsidRPr="00333491" w:rsidRDefault="00F635AD" w:rsidP="00F635AD">
      <w:pPr>
        <w:pStyle w:val="11"/>
        <w:numPr>
          <w:ilvl w:val="0"/>
          <w:numId w:val="11"/>
        </w:numPr>
        <w:spacing w:before="0" w:line="360" w:lineRule="auto"/>
        <w:jc w:val="both"/>
        <w:rPr>
          <w:szCs w:val="28"/>
        </w:rPr>
      </w:pPr>
      <w:r w:rsidRPr="00333491">
        <w:rPr>
          <w:szCs w:val="28"/>
        </w:rPr>
        <w:t>соединительными местоимениями</w:t>
      </w:r>
      <w:r w:rsidRPr="00333491">
        <w:rPr>
          <w:szCs w:val="28"/>
          <w:lang w:val="en-US"/>
        </w:rPr>
        <w:t xml:space="preserve"> </w:t>
      </w:r>
      <w:r w:rsidRPr="00333491">
        <w:rPr>
          <w:i/>
          <w:szCs w:val="28"/>
          <w:lang w:val="en-US"/>
        </w:rPr>
        <w:t>that, who, whom, as, which, whose</w:t>
      </w:r>
      <w:r w:rsidRPr="00333491">
        <w:rPr>
          <w:szCs w:val="28"/>
        </w:rPr>
        <w:t>:</w:t>
      </w:r>
    </w:p>
    <w:p w:rsidR="00F635AD" w:rsidRPr="005E48CC" w:rsidRDefault="00F635AD" w:rsidP="00F635AD">
      <w:pPr>
        <w:pStyle w:val="11"/>
        <w:spacing w:before="0" w:line="360" w:lineRule="auto"/>
        <w:ind w:left="2160" w:hanging="1417"/>
        <w:jc w:val="both"/>
        <w:rPr>
          <w:i/>
          <w:szCs w:val="28"/>
          <w:lang w:val="en-US"/>
        </w:rPr>
      </w:pPr>
      <w:r w:rsidRPr="00333491">
        <w:rPr>
          <w:i/>
          <w:szCs w:val="28"/>
          <w:lang w:val="en-US"/>
        </w:rPr>
        <w:t xml:space="preserve">Tom’s </w:t>
      </w:r>
      <w:r w:rsidRPr="00333491">
        <w:rPr>
          <w:b/>
          <w:i/>
          <w:szCs w:val="28"/>
          <w:lang w:val="en-US"/>
        </w:rPr>
        <w:t>brother</w:t>
      </w:r>
      <w:r w:rsidRPr="00333491">
        <w:rPr>
          <w:i/>
          <w:szCs w:val="28"/>
          <w:lang w:val="en-US"/>
        </w:rPr>
        <w:t xml:space="preserve"> </w:t>
      </w:r>
      <w:r w:rsidRPr="005E48CC">
        <w:rPr>
          <w:i/>
          <w:szCs w:val="28"/>
          <w:u w:val="single"/>
          <w:lang w:val="en-US"/>
        </w:rPr>
        <w:t xml:space="preserve">who lives in </w:t>
      </w:r>
      <w:smartTag w:uri="urn:schemas-microsoft-com:office:smarttags" w:element="City">
        <w:smartTag w:uri="urn:schemas-microsoft-com:office:smarttags" w:element="place">
          <w:r w:rsidRPr="00333491">
            <w:rPr>
              <w:i/>
              <w:szCs w:val="28"/>
              <w:lang w:val="en-US"/>
            </w:rPr>
            <w:t>Moscow</w:t>
          </w:r>
        </w:smartTag>
      </w:smartTag>
      <w:r w:rsidRPr="00333491">
        <w:rPr>
          <w:i/>
          <w:szCs w:val="28"/>
          <w:lang w:val="en-US"/>
        </w:rPr>
        <w:tab/>
        <w:t xml:space="preserve">- </w:t>
      </w:r>
      <w:r w:rsidRPr="00333491">
        <w:rPr>
          <w:szCs w:val="28"/>
        </w:rPr>
        <w:t>Брат</w:t>
      </w:r>
      <w:r w:rsidRPr="00333491">
        <w:rPr>
          <w:szCs w:val="28"/>
          <w:lang w:val="en-US"/>
        </w:rPr>
        <w:t xml:space="preserve"> </w:t>
      </w:r>
      <w:r w:rsidRPr="00333491">
        <w:rPr>
          <w:b/>
          <w:szCs w:val="28"/>
        </w:rPr>
        <w:t>Тома</w:t>
      </w:r>
      <w:r w:rsidRPr="00333491">
        <w:rPr>
          <w:szCs w:val="28"/>
          <w:lang w:val="en-US"/>
        </w:rPr>
        <w:t xml:space="preserve">, </w:t>
      </w:r>
      <w:r w:rsidRPr="005E48CC">
        <w:rPr>
          <w:szCs w:val="28"/>
          <w:u w:val="single"/>
        </w:rPr>
        <w:t>который</w:t>
      </w:r>
      <w:r w:rsidRPr="005E48CC">
        <w:rPr>
          <w:szCs w:val="28"/>
          <w:u w:val="single"/>
          <w:lang w:val="en-US"/>
        </w:rPr>
        <w:t xml:space="preserve"> </w:t>
      </w:r>
      <w:r w:rsidRPr="005E48CC">
        <w:rPr>
          <w:szCs w:val="28"/>
          <w:u w:val="single"/>
        </w:rPr>
        <w:t>живет</w:t>
      </w:r>
      <w:r w:rsidRPr="005E48CC">
        <w:rPr>
          <w:szCs w:val="28"/>
          <w:u w:val="single"/>
          <w:lang w:val="en-US"/>
        </w:rPr>
        <w:t xml:space="preserve"> </w:t>
      </w:r>
      <w:r w:rsidRPr="005E48CC">
        <w:rPr>
          <w:szCs w:val="28"/>
          <w:u w:val="single"/>
        </w:rPr>
        <w:t>в</w:t>
      </w:r>
      <w:r w:rsidRPr="00333491">
        <w:rPr>
          <w:szCs w:val="28"/>
          <w:lang w:val="en-US"/>
        </w:rPr>
        <w:t xml:space="preserve">   </w:t>
      </w:r>
      <w:r w:rsidRPr="00333491">
        <w:rPr>
          <w:i/>
          <w:szCs w:val="28"/>
          <w:lang w:val="en-US"/>
        </w:rPr>
        <w:t xml:space="preserve">    </w:t>
      </w:r>
    </w:p>
    <w:p w:rsidR="00F635AD" w:rsidRPr="00333491" w:rsidRDefault="00F635AD" w:rsidP="00F635AD">
      <w:pPr>
        <w:pStyle w:val="11"/>
        <w:spacing w:before="0" w:line="360" w:lineRule="auto"/>
        <w:ind w:left="720" w:firstLine="23"/>
        <w:jc w:val="both"/>
        <w:rPr>
          <w:szCs w:val="28"/>
          <w:lang w:val="en-US"/>
        </w:rPr>
      </w:pPr>
      <w:r w:rsidRPr="00333491">
        <w:rPr>
          <w:i/>
          <w:szCs w:val="28"/>
          <w:lang w:val="en-US"/>
        </w:rPr>
        <w:t>is an engineer.</w:t>
      </w:r>
      <w:r w:rsidRPr="00333491">
        <w:rPr>
          <w:i/>
          <w:szCs w:val="28"/>
          <w:lang w:val="en-US"/>
        </w:rPr>
        <w:tab/>
      </w:r>
      <w:r w:rsidRPr="00333491">
        <w:rPr>
          <w:i/>
          <w:szCs w:val="28"/>
          <w:lang w:val="en-US"/>
        </w:rPr>
        <w:tab/>
      </w:r>
      <w:r w:rsidRPr="00333491">
        <w:rPr>
          <w:i/>
          <w:szCs w:val="28"/>
          <w:lang w:val="en-US"/>
        </w:rPr>
        <w:tab/>
      </w:r>
      <w:r w:rsidRPr="00333491">
        <w:rPr>
          <w:i/>
          <w:szCs w:val="28"/>
          <w:lang w:val="en-US"/>
        </w:rPr>
        <w:tab/>
        <w:t xml:space="preserve">  </w:t>
      </w:r>
      <w:r w:rsidRPr="00333491">
        <w:rPr>
          <w:szCs w:val="28"/>
        </w:rPr>
        <w:t>Москве</w:t>
      </w:r>
      <w:r w:rsidRPr="00333491">
        <w:rPr>
          <w:szCs w:val="28"/>
          <w:lang w:val="en-US"/>
        </w:rPr>
        <w:t xml:space="preserve">, - </w:t>
      </w:r>
      <w:r w:rsidRPr="00333491">
        <w:rPr>
          <w:szCs w:val="28"/>
        </w:rPr>
        <w:t>инженер</w:t>
      </w:r>
      <w:r w:rsidRPr="00333491">
        <w:rPr>
          <w:szCs w:val="28"/>
          <w:lang w:val="en-US"/>
        </w:rPr>
        <w:t>.</w:t>
      </w:r>
      <w:r w:rsidRPr="00333491">
        <w:rPr>
          <w:i/>
          <w:szCs w:val="28"/>
          <w:lang w:val="en-US"/>
        </w:rPr>
        <w:tab/>
        <w:t xml:space="preserve">            </w:t>
      </w:r>
      <w:r w:rsidRPr="00333491">
        <w:rPr>
          <w:i/>
          <w:szCs w:val="28"/>
          <w:lang w:val="en-US"/>
        </w:rPr>
        <w:tab/>
      </w:r>
    </w:p>
    <w:p w:rsidR="00F635AD" w:rsidRPr="00333491" w:rsidRDefault="00F635AD" w:rsidP="00F635AD">
      <w:pPr>
        <w:pStyle w:val="11"/>
        <w:spacing w:before="0" w:line="360" w:lineRule="auto"/>
        <w:ind w:left="720" w:firstLine="0"/>
        <w:jc w:val="both"/>
        <w:rPr>
          <w:szCs w:val="28"/>
          <w:lang w:val="en-US"/>
        </w:rPr>
      </w:pPr>
      <w:r w:rsidRPr="00333491">
        <w:rPr>
          <w:i/>
          <w:szCs w:val="28"/>
          <w:lang w:val="en-US"/>
        </w:rPr>
        <w:t xml:space="preserve">His </w:t>
      </w:r>
      <w:r w:rsidRPr="00333491">
        <w:rPr>
          <w:b/>
          <w:i/>
          <w:szCs w:val="28"/>
          <w:lang w:val="en-US"/>
        </w:rPr>
        <w:t>words</w:t>
      </w:r>
      <w:r w:rsidRPr="00333491">
        <w:rPr>
          <w:i/>
          <w:szCs w:val="28"/>
          <w:lang w:val="en-US"/>
        </w:rPr>
        <w:t xml:space="preserve"> </w:t>
      </w:r>
      <w:r w:rsidRPr="005E48CC">
        <w:rPr>
          <w:i/>
          <w:szCs w:val="28"/>
          <w:u w:val="single"/>
          <w:lang w:val="en-US"/>
        </w:rPr>
        <w:t>that he wasn’t coming</w:t>
      </w:r>
      <w:r w:rsidRPr="00333491">
        <w:rPr>
          <w:i/>
          <w:szCs w:val="28"/>
          <w:lang w:val="en-US"/>
        </w:rPr>
        <w:tab/>
        <w:t xml:space="preserve">- </w:t>
      </w:r>
      <w:r w:rsidRPr="00333491">
        <w:rPr>
          <w:szCs w:val="28"/>
        </w:rPr>
        <w:t>Его</w:t>
      </w:r>
      <w:r w:rsidRPr="00333491">
        <w:rPr>
          <w:szCs w:val="28"/>
          <w:lang w:val="en-US"/>
        </w:rPr>
        <w:t xml:space="preserve"> </w:t>
      </w:r>
      <w:r w:rsidRPr="00333491">
        <w:rPr>
          <w:b/>
          <w:szCs w:val="28"/>
        </w:rPr>
        <w:t>слова</w:t>
      </w:r>
      <w:r w:rsidRPr="00333491">
        <w:rPr>
          <w:szCs w:val="28"/>
          <w:lang w:val="en-US"/>
        </w:rPr>
        <w:t xml:space="preserve">, </w:t>
      </w:r>
      <w:r w:rsidRPr="005E48CC">
        <w:rPr>
          <w:szCs w:val="28"/>
          <w:u w:val="single"/>
        </w:rPr>
        <w:t>что</w:t>
      </w:r>
      <w:r w:rsidRPr="005E48CC">
        <w:rPr>
          <w:szCs w:val="28"/>
          <w:u w:val="single"/>
          <w:lang w:val="en-US"/>
        </w:rPr>
        <w:t xml:space="preserve"> </w:t>
      </w:r>
      <w:r w:rsidRPr="005E48CC">
        <w:rPr>
          <w:szCs w:val="28"/>
          <w:u w:val="single"/>
        </w:rPr>
        <w:t>он</w:t>
      </w:r>
      <w:r w:rsidRPr="005E48CC">
        <w:rPr>
          <w:szCs w:val="28"/>
          <w:u w:val="single"/>
          <w:lang w:val="en-US"/>
        </w:rPr>
        <w:t xml:space="preserve"> </w:t>
      </w:r>
      <w:r w:rsidRPr="005E48CC">
        <w:rPr>
          <w:szCs w:val="28"/>
          <w:u w:val="single"/>
        </w:rPr>
        <w:t>не</w:t>
      </w:r>
      <w:r w:rsidRPr="005E48CC">
        <w:rPr>
          <w:szCs w:val="28"/>
          <w:u w:val="single"/>
          <w:lang w:val="en-US"/>
        </w:rPr>
        <w:t xml:space="preserve"> </w:t>
      </w:r>
      <w:r w:rsidRPr="005E48CC">
        <w:rPr>
          <w:szCs w:val="28"/>
          <w:u w:val="single"/>
        </w:rPr>
        <w:t>придет</w:t>
      </w:r>
      <w:r w:rsidRPr="00333491">
        <w:rPr>
          <w:szCs w:val="28"/>
          <w:lang w:val="en-US"/>
        </w:rPr>
        <w:t xml:space="preserve">, </w:t>
      </w:r>
    </w:p>
    <w:p w:rsidR="00F635AD" w:rsidRPr="00333491" w:rsidRDefault="00F635AD" w:rsidP="00F635AD">
      <w:pPr>
        <w:pStyle w:val="11"/>
        <w:spacing w:before="0" w:line="360" w:lineRule="auto"/>
        <w:ind w:left="720" w:firstLine="0"/>
        <w:jc w:val="both"/>
        <w:rPr>
          <w:szCs w:val="28"/>
        </w:rPr>
      </w:pPr>
      <w:r w:rsidRPr="00333491">
        <w:rPr>
          <w:i/>
          <w:szCs w:val="28"/>
          <w:lang w:val="en-US"/>
        </w:rPr>
        <w:t>upset</w:t>
      </w:r>
      <w:r w:rsidRPr="00F635AD">
        <w:rPr>
          <w:i/>
          <w:szCs w:val="28"/>
          <w:lang w:val="en-US"/>
        </w:rPr>
        <w:t xml:space="preserve"> </w:t>
      </w:r>
      <w:r w:rsidRPr="00333491">
        <w:rPr>
          <w:i/>
          <w:szCs w:val="28"/>
          <w:lang w:val="en-US"/>
        </w:rPr>
        <w:t>me</w:t>
      </w:r>
      <w:r w:rsidRPr="00F635AD">
        <w:rPr>
          <w:i/>
          <w:szCs w:val="28"/>
          <w:lang w:val="en-US"/>
        </w:rPr>
        <w:t>.</w:t>
      </w:r>
      <w:r w:rsidRPr="00F635AD">
        <w:rPr>
          <w:i/>
          <w:szCs w:val="28"/>
          <w:lang w:val="en-US"/>
        </w:rPr>
        <w:tab/>
      </w:r>
      <w:r w:rsidRPr="00F635AD">
        <w:rPr>
          <w:i/>
          <w:szCs w:val="28"/>
          <w:lang w:val="en-US"/>
        </w:rPr>
        <w:tab/>
      </w:r>
      <w:r w:rsidRPr="00F635AD">
        <w:rPr>
          <w:i/>
          <w:szCs w:val="28"/>
          <w:lang w:val="en-US"/>
        </w:rPr>
        <w:tab/>
      </w:r>
      <w:r w:rsidRPr="00F635AD">
        <w:rPr>
          <w:i/>
          <w:szCs w:val="28"/>
          <w:lang w:val="en-US"/>
        </w:rPr>
        <w:tab/>
      </w:r>
      <w:r w:rsidRPr="00F635AD">
        <w:rPr>
          <w:i/>
          <w:szCs w:val="28"/>
          <w:lang w:val="en-US"/>
        </w:rPr>
        <w:tab/>
        <w:t xml:space="preserve">  </w:t>
      </w:r>
      <w:r w:rsidRPr="00333491">
        <w:rPr>
          <w:szCs w:val="28"/>
        </w:rPr>
        <w:t>расстроили меня.</w:t>
      </w:r>
    </w:p>
    <w:p w:rsidR="00F635AD" w:rsidRPr="00333491" w:rsidRDefault="00F635AD" w:rsidP="00F635AD">
      <w:pPr>
        <w:pStyle w:val="11"/>
        <w:spacing w:before="0" w:line="360" w:lineRule="auto"/>
        <w:jc w:val="both"/>
        <w:rPr>
          <w:szCs w:val="28"/>
        </w:rPr>
      </w:pPr>
      <w:r w:rsidRPr="00333491">
        <w:rPr>
          <w:szCs w:val="28"/>
        </w:rPr>
        <w:t xml:space="preserve">Относительные местоимения </w:t>
      </w:r>
      <w:r w:rsidRPr="00333491">
        <w:rPr>
          <w:i/>
          <w:szCs w:val="28"/>
          <w:lang w:val="en-US"/>
        </w:rPr>
        <w:t>whom</w:t>
      </w:r>
      <w:r w:rsidRPr="00333491">
        <w:rPr>
          <w:i/>
          <w:szCs w:val="28"/>
        </w:rPr>
        <w:t xml:space="preserve">, </w:t>
      </w:r>
      <w:r w:rsidRPr="00333491">
        <w:rPr>
          <w:i/>
          <w:szCs w:val="28"/>
          <w:lang w:val="en-US"/>
        </w:rPr>
        <w:t>whose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и </w:t>
      </w:r>
      <w:r w:rsidRPr="00333491">
        <w:rPr>
          <w:i/>
          <w:szCs w:val="28"/>
          <w:lang w:val="en-US"/>
        </w:rPr>
        <w:t>which</w:t>
      </w:r>
      <w:r w:rsidRPr="00333491">
        <w:rPr>
          <w:szCs w:val="28"/>
        </w:rPr>
        <w:t>, вводящие придаточные определительные, могут употребляться с предлогами.</w:t>
      </w:r>
    </w:p>
    <w:p w:rsidR="00F635AD" w:rsidRPr="00333491" w:rsidRDefault="00F635AD" w:rsidP="00F635AD">
      <w:pPr>
        <w:pStyle w:val="11"/>
        <w:numPr>
          <w:ilvl w:val="0"/>
          <w:numId w:val="11"/>
        </w:numPr>
        <w:spacing w:before="0" w:line="360" w:lineRule="auto"/>
        <w:jc w:val="both"/>
        <w:rPr>
          <w:szCs w:val="28"/>
        </w:rPr>
      </w:pPr>
      <w:r w:rsidRPr="00333491">
        <w:rPr>
          <w:szCs w:val="28"/>
        </w:rPr>
        <w:t xml:space="preserve">соединительными наречиями </w:t>
      </w:r>
      <w:r w:rsidRPr="00333491">
        <w:rPr>
          <w:i/>
          <w:szCs w:val="28"/>
          <w:lang w:val="en-US"/>
        </w:rPr>
        <w:t>where</w:t>
      </w:r>
      <w:r w:rsidRPr="00333491">
        <w:rPr>
          <w:i/>
          <w:szCs w:val="28"/>
        </w:rPr>
        <w:t xml:space="preserve">, </w:t>
      </w:r>
      <w:r w:rsidRPr="00333491">
        <w:rPr>
          <w:i/>
          <w:szCs w:val="28"/>
          <w:lang w:val="en-US"/>
        </w:rPr>
        <w:t>when</w:t>
      </w:r>
      <w:r w:rsidRPr="00333491">
        <w:rPr>
          <w:i/>
          <w:szCs w:val="28"/>
        </w:rPr>
        <w:t xml:space="preserve">, </w:t>
      </w:r>
      <w:r w:rsidRPr="00333491">
        <w:rPr>
          <w:i/>
          <w:szCs w:val="28"/>
          <w:lang w:val="en-US"/>
        </w:rPr>
        <w:t>why</w:t>
      </w:r>
      <w:r w:rsidRPr="00333491">
        <w:rPr>
          <w:szCs w:val="28"/>
        </w:rPr>
        <w:t>:</w:t>
      </w:r>
    </w:p>
    <w:p w:rsidR="00F635AD" w:rsidRPr="00A60BDD" w:rsidRDefault="00F635AD" w:rsidP="00F635AD">
      <w:pPr>
        <w:pStyle w:val="11"/>
        <w:spacing w:before="0" w:line="360" w:lineRule="auto"/>
        <w:ind w:left="720" w:firstLine="0"/>
        <w:jc w:val="both"/>
        <w:rPr>
          <w:szCs w:val="28"/>
          <w:lang w:val="en-US"/>
        </w:rPr>
      </w:pPr>
      <w:r w:rsidRPr="00333491">
        <w:rPr>
          <w:i/>
          <w:szCs w:val="28"/>
          <w:lang w:val="en-US"/>
        </w:rPr>
        <w:t xml:space="preserve">The place </w:t>
      </w:r>
      <w:r w:rsidRPr="00333491">
        <w:rPr>
          <w:i/>
          <w:szCs w:val="28"/>
          <w:u w:val="single"/>
          <w:lang w:val="en-US"/>
        </w:rPr>
        <w:t>where</w:t>
      </w:r>
      <w:r w:rsidRPr="00333491">
        <w:rPr>
          <w:i/>
          <w:szCs w:val="28"/>
          <w:lang w:val="en-US"/>
        </w:rPr>
        <w:t xml:space="preserve"> we stopped to rest</w:t>
      </w:r>
      <w:r w:rsidRPr="00333491">
        <w:rPr>
          <w:i/>
          <w:szCs w:val="28"/>
          <w:lang w:val="en-US"/>
        </w:rPr>
        <w:tab/>
        <w:t xml:space="preserve">- </w:t>
      </w:r>
      <w:r w:rsidRPr="00A60BDD">
        <w:rPr>
          <w:i/>
          <w:szCs w:val="28"/>
          <w:lang w:val="en-US"/>
        </w:rPr>
        <w:t xml:space="preserve"> </w:t>
      </w:r>
      <w:r w:rsidRPr="00333491">
        <w:rPr>
          <w:szCs w:val="28"/>
        </w:rPr>
        <w:t>Место</w:t>
      </w:r>
      <w:r w:rsidRPr="00333491">
        <w:rPr>
          <w:szCs w:val="28"/>
          <w:lang w:val="en-US"/>
        </w:rPr>
        <w:t xml:space="preserve">, </w:t>
      </w:r>
      <w:r w:rsidRPr="00333491">
        <w:rPr>
          <w:szCs w:val="28"/>
          <w:u w:val="single"/>
        </w:rPr>
        <w:t>где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мы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остановились</w:t>
      </w:r>
      <w:r w:rsidRPr="00333491">
        <w:rPr>
          <w:szCs w:val="28"/>
          <w:lang w:val="en-US"/>
        </w:rPr>
        <w:t xml:space="preserve"> </w:t>
      </w:r>
    </w:p>
    <w:p w:rsidR="00F635AD" w:rsidRPr="00333491" w:rsidRDefault="00F635AD" w:rsidP="00F635AD">
      <w:pPr>
        <w:pStyle w:val="11"/>
        <w:spacing w:before="0" w:line="360" w:lineRule="auto"/>
        <w:ind w:left="720" w:firstLine="0"/>
        <w:jc w:val="both"/>
        <w:rPr>
          <w:szCs w:val="28"/>
        </w:rPr>
      </w:pPr>
      <w:r w:rsidRPr="00333491">
        <w:rPr>
          <w:i/>
          <w:szCs w:val="28"/>
          <w:lang w:val="en-US"/>
        </w:rPr>
        <w:t>was</w:t>
      </w:r>
      <w:r w:rsidRPr="00A60BDD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very</w:t>
      </w:r>
      <w:r w:rsidRPr="00A60BDD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beautiful</w:t>
      </w:r>
      <w:r w:rsidRPr="00A60BDD">
        <w:rPr>
          <w:i/>
          <w:szCs w:val="28"/>
        </w:rPr>
        <w:t>.</w:t>
      </w:r>
      <w:r w:rsidRPr="00A60BDD">
        <w:rPr>
          <w:i/>
          <w:szCs w:val="28"/>
        </w:rPr>
        <w:tab/>
      </w:r>
      <w:r w:rsidRPr="00A60BDD">
        <w:rPr>
          <w:i/>
          <w:szCs w:val="28"/>
        </w:rPr>
        <w:tab/>
      </w:r>
      <w:r w:rsidRPr="00A60BDD">
        <w:rPr>
          <w:i/>
          <w:szCs w:val="28"/>
        </w:rPr>
        <w:tab/>
      </w:r>
      <w:r w:rsidRPr="00333491">
        <w:rPr>
          <w:szCs w:val="28"/>
        </w:rPr>
        <w:t>отдохнуть, было очень красивым</w:t>
      </w:r>
    </w:p>
    <w:p w:rsidR="00F635AD" w:rsidRPr="00F635AD" w:rsidRDefault="00F635AD" w:rsidP="00F635AD">
      <w:pPr>
        <w:pStyle w:val="11"/>
        <w:spacing w:before="0" w:line="360" w:lineRule="auto"/>
        <w:ind w:firstLine="0"/>
        <w:jc w:val="both"/>
        <w:rPr>
          <w:szCs w:val="28"/>
          <w:lang w:val="en-US"/>
        </w:rPr>
      </w:pPr>
      <w:r w:rsidRPr="00F635AD">
        <w:rPr>
          <w:szCs w:val="28"/>
          <w:lang w:val="en-US"/>
        </w:rPr>
        <w:t xml:space="preserve">3) </w:t>
      </w:r>
      <w:r w:rsidRPr="00333491">
        <w:rPr>
          <w:szCs w:val="28"/>
        </w:rPr>
        <w:t>бессоюзным</w:t>
      </w:r>
      <w:r w:rsidRPr="00F635AD">
        <w:rPr>
          <w:szCs w:val="28"/>
          <w:lang w:val="en-US"/>
        </w:rPr>
        <w:t xml:space="preserve"> </w:t>
      </w:r>
      <w:r w:rsidRPr="00333491">
        <w:rPr>
          <w:szCs w:val="28"/>
        </w:rPr>
        <w:t>способом</w:t>
      </w:r>
      <w:r w:rsidRPr="00F635AD">
        <w:rPr>
          <w:szCs w:val="28"/>
          <w:lang w:val="en-US"/>
        </w:rPr>
        <w:t>:</w:t>
      </w:r>
    </w:p>
    <w:p w:rsidR="00F635AD" w:rsidRPr="00333491" w:rsidRDefault="00F635AD" w:rsidP="00F635AD">
      <w:pPr>
        <w:pStyle w:val="11"/>
        <w:spacing w:before="0" w:line="360" w:lineRule="auto"/>
        <w:ind w:left="720" w:firstLine="0"/>
        <w:jc w:val="both"/>
        <w:rPr>
          <w:szCs w:val="28"/>
        </w:rPr>
      </w:pPr>
      <w:r w:rsidRPr="00333491">
        <w:rPr>
          <w:i/>
          <w:szCs w:val="28"/>
          <w:lang w:val="en-US"/>
        </w:rPr>
        <w:t>You</w:t>
      </w:r>
      <w:r w:rsidRPr="00F635AD">
        <w:rPr>
          <w:i/>
          <w:szCs w:val="28"/>
          <w:lang w:val="en-US"/>
        </w:rPr>
        <w:t xml:space="preserve"> </w:t>
      </w:r>
      <w:r w:rsidRPr="00333491">
        <w:rPr>
          <w:i/>
          <w:szCs w:val="28"/>
          <w:lang w:val="en-US"/>
        </w:rPr>
        <w:t>can</w:t>
      </w:r>
      <w:r w:rsidRPr="00F635AD">
        <w:rPr>
          <w:i/>
          <w:szCs w:val="28"/>
          <w:lang w:val="en-US"/>
        </w:rPr>
        <w:t xml:space="preserve"> </w:t>
      </w:r>
      <w:r w:rsidRPr="00333491">
        <w:rPr>
          <w:i/>
          <w:szCs w:val="28"/>
          <w:lang w:val="en-US"/>
        </w:rPr>
        <w:t>take</w:t>
      </w:r>
      <w:r w:rsidRPr="00F635AD">
        <w:rPr>
          <w:i/>
          <w:szCs w:val="28"/>
          <w:lang w:val="en-US"/>
        </w:rPr>
        <w:t xml:space="preserve"> </w:t>
      </w:r>
      <w:r w:rsidRPr="00333491">
        <w:rPr>
          <w:i/>
          <w:szCs w:val="28"/>
          <w:lang w:val="en-US"/>
        </w:rPr>
        <w:t>any</w:t>
      </w:r>
      <w:r w:rsidRPr="00F635AD">
        <w:rPr>
          <w:i/>
          <w:szCs w:val="28"/>
          <w:lang w:val="en-US"/>
        </w:rPr>
        <w:t xml:space="preserve"> </w:t>
      </w:r>
      <w:r w:rsidRPr="00333491">
        <w:rPr>
          <w:i/>
          <w:szCs w:val="28"/>
          <w:lang w:val="en-US"/>
        </w:rPr>
        <w:t>seat</w:t>
      </w:r>
      <w:r w:rsidRPr="00F635AD">
        <w:rPr>
          <w:i/>
          <w:szCs w:val="28"/>
          <w:lang w:val="en-US"/>
        </w:rPr>
        <w:t xml:space="preserve"> </w:t>
      </w:r>
      <w:r w:rsidRPr="006E3FFF">
        <w:rPr>
          <w:i/>
          <w:szCs w:val="28"/>
          <w:u w:val="single"/>
          <w:lang w:val="en-US"/>
        </w:rPr>
        <w:t>you</w:t>
      </w:r>
      <w:r w:rsidRPr="00F635AD">
        <w:rPr>
          <w:i/>
          <w:szCs w:val="28"/>
          <w:u w:val="single"/>
          <w:lang w:val="en-US"/>
        </w:rPr>
        <w:t xml:space="preserve"> </w:t>
      </w:r>
      <w:r w:rsidRPr="006E3FFF">
        <w:rPr>
          <w:i/>
          <w:szCs w:val="28"/>
          <w:u w:val="single"/>
          <w:lang w:val="en-US"/>
        </w:rPr>
        <w:t>like</w:t>
      </w:r>
      <w:r w:rsidRPr="00F635AD">
        <w:rPr>
          <w:i/>
          <w:szCs w:val="28"/>
          <w:lang w:val="en-US"/>
        </w:rPr>
        <w:t>.</w:t>
      </w:r>
      <w:r w:rsidRPr="00F635AD">
        <w:rPr>
          <w:i/>
          <w:szCs w:val="28"/>
          <w:lang w:val="en-US"/>
        </w:rPr>
        <w:tab/>
      </w:r>
      <w:r w:rsidRPr="00F635AD">
        <w:rPr>
          <w:i/>
          <w:szCs w:val="28"/>
          <w:lang w:val="en-US"/>
        </w:rPr>
        <w:tab/>
      </w:r>
      <w:r w:rsidRPr="00333491">
        <w:rPr>
          <w:i/>
          <w:szCs w:val="28"/>
        </w:rPr>
        <w:t xml:space="preserve">- </w:t>
      </w:r>
      <w:r w:rsidRPr="00333491">
        <w:rPr>
          <w:szCs w:val="28"/>
        </w:rPr>
        <w:t xml:space="preserve">Ты можешь сесть там, </w:t>
      </w:r>
      <w:r w:rsidRPr="006E3FFF">
        <w:rPr>
          <w:szCs w:val="28"/>
          <w:u w:val="single"/>
        </w:rPr>
        <w:t xml:space="preserve">где тебе </w:t>
      </w:r>
    </w:p>
    <w:p w:rsidR="00F635AD" w:rsidRPr="00333491" w:rsidRDefault="00F635AD" w:rsidP="00F635AD">
      <w:pPr>
        <w:pStyle w:val="11"/>
        <w:spacing w:before="0" w:line="360" w:lineRule="auto"/>
        <w:ind w:left="4320" w:firstLine="720"/>
        <w:jc w:val="both"/>
        <w:rPr>
          <w:szCs w:val="28"/>
          <w:lang w:val="en-US"/>
        </w:rPr>
      </w:pPr>
      <w:r w:rsidRPr="00F635AD">
        <w:rPr>
          <w:szCs w:val="28"/>
        </w:rPr>
        <w:t xml:space="preserve"> </w:t>
      </w:r>
      <w:r w:rsidRPr="00F635AD">
        <w:rPr>
          <w:szCs w:val="28"/>
          <w:u w:val="single"/>
        </w:rPr>
        <w:t xml:space="preserve"> </w:t>
      </w:r>
      <w:r w:rsidRPr="006E3FFF">
        <w:rPr>
          <w:szCs w:val="28"/>
          <w:u w:val="single"/>
        </w:rPr>
        <w:t>нравится</w:t>
      </w:r>
      <w:r w:rsidRPr="00333491">
        <w:rPr>
          <w:szCs w:val="28"/>
          <w:lang w:val="en-US"/>
        </w:rPr>
        <w:t>.</w:t>
      </w:r>
    </w:p>
    <w:p w:rsidR="00F635AD" w:rsidRPr="00333491" w:rsidRDefault="00F635AD" w:rsidP="00F635AD">
      <w:pPr>
        <w:pStyle w:val="11"/>
        <w:spacing w:before="0" w:line="360" w:lineRule="auto"/>
        <w:ind w:firstLine="0"/>
        <w:jc w:val="both"/>
        <w:rPr>
          <w:szCs w:val="28"/>
        </w:rPr>
      </w:pPr>
      <w:r w:rsidRPr="00333491">
        <w:rPr>
          <w:szCs w:val="28"/>
          <w:lang w:val="en-US"/>
        </w:rPr>
        <w:tab/>
      </w:r>
      <w:r w:rsidRPr="00333491">
        <w:rPr>
          <w:i/>
          <w:szCs w:val="28"/>
          <w:lang w:val="en-US"/>
        </w:rPr>
        <w:t xml:space="preserve">I've done all </w:t>
      </w:r>
      <w:r w:rsidRPr="006E3FFF">
        <w:rPr>
          <w:i/>
          <w:szCs w:val="28"/>
          <w:u w:val="single"/>
          <w:lang w:val="en-US"/>
        </w:rPr>
        <w:t>I could.</w:t>
      </w:r>
      <w:r w:rsidRPr="00333491">
        <w:rPr>
          <w:i/>
          <w:szCs w:val="28"/>
          <w:lang w:val="en-US"/>
        </w:rPr>
        <w:tab/>
      </w:r>
      <w:r w:rsidRPr="00333491">
        <w:rPr>
          <w:i/>
          <w:szCs w:val="28"/>
          <w:lang w:val="en-US"/>
        </w:rPr>
        <w:tab/>
      </w:r>
      <w:r w:rsidRPr="00333491">
        <w:rPr>
          <w:i/>
          <w:szCs w:val="28"/>
          <w:lang w:val="en-US"/>
        </w:rPr>
        <w:tab/>
      </w:r>
      <w:r w:rsidRPr="00333491">
        <w:rPr>
          <w:i/>
          <w:szCs w:val="28"/>
        </w:rPr>
        <w:t xml:space="preserve">- </w:t>
      </w:r>
      <w:r w:rsidRPr="00333491">
        <w:rPr>
          <w:szCs w:val="28"/>
        </w:rPr>
        <w:t xml:space="preserve">Я сделал все, </w:t>
      </w:r>
      <w:r w:rsidRPr="006E3FFF">
        <w:rPr>
          <w:szCs w:val="28"/>
          <w:u w:val="single"/>
        </w:rPr>
        <w:t>что мог</w:t>
      </w:r>
      <w:r w:rsidRPr="00333491">
        <w:rPr>
          <w:szCs w:val="28"/>
        </w:rPr>
        <w:t>.</w:t>
      </w:r>
    </w:p>
    <w:p w:rsidR="00F635AD" w:rsidRPr="00333491" w:rsidRDefault="00F635AD" w:rsidP="00F635AD">
      <w:pPr>
        <w:pStyle w:val="11"/>
        <w:spacing w:before="0" w:line="360" w:lineRule="auto"/>
        <w:ind w:firstLine="0"/>
        <w:jc w:val="both"/>
        <w:rPr>
          <w:szCs w:val="28"/>
          <w:lang w:val="en-US"/>
        </w:rPr>
      </w:pPr>
      <w:r w:rsidRPr="00F635AD">
        <w:rPr>
          <w:szCs w:val="28"/>
        </w:rPr>
        <w:tab/>
      </w:r>
      <w:r w:rsidRPr="00333491">
        <w:rPr>
          <w:i/>
          <w:szCs w:val="28"/>
          <w:lang w:val="en-US"/>
        </w:rPr>
        <w:t xml:space="preserve">This is the book </w:t>
      </w:r>
      <w:r w:rsidRPr="006E3FFF">
        <w:rPr>
          <w:i/>
          <w:szCs w:val="28"/>
          <w:u w:val="single"/>
          <w:lang w:val="en-US"/>
        </w:rPr>
        <w:t>I told you about</w:t>
      </w:r>
      <w:r w:rsidRPr="00333491">
        <w:rPr>
          <w:i/>
          <w:szCs w:val="28"/>
          <w:lang w:val="en-US"/>
        </w:rPr>
        <w:t>.</w:t>
      </w:r>
      <w:r w:rsidRPr="00333491">
        <w:rPr>
          <w:i/>
          <w:szCs w:val="28"/>
          <w:lang w:val="en-US"/>
        </w:rPr>
        <w:tab/>
        <w:t xml:space="preserve">- </w:t>
      </w:r>
      <w:r w:rsidRPr="00333491">
        <w:rPr>
          <w:szCs w:val="28"/>
        </w:rPr>
        <w:t>Вот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книга</w:t>
      </w:r>
      <w:r w:rsidRPr="00333491">
        <w:rPr>
          <w:szCs w:val="28"/>
          <w:lang w:val="en-US"/>
        </w:rPr>
        <w:t xml:space="preserve">, </w:t>
      </w:r>
      <w:r w:rsidRPr="006E3FFF">
        <w:rPr>
          <w:szCs w:val="28"/>
          <w:u w:val="single"/>
        </w:rPr>
        <w:t>о</w:t>
      </w:r>
      <w:r w:rsidRPr="006E3FFF">
        <w:rPr>
          <w:szCs w:val="28"/>
          <w:u w:val="single"/>
          <w:lang w:val="en-US"/>
        </w:rPr>
        <w:t xml:space="preserve"> </w:t>
      </w:r>
      <w:r w:rsidRPr="006E3FFF">
        <w:rPr>
          <w:szCs w:val="28"/>
          <w:u w:val="single"/>
        </w:rPr>
        <w:t>которой</w:t>
      </w:r>
      <w:r w:rsidRPr="006E3FFF">
        <w:rPr>
          <w:szCs w:val="28"/>
          <w:u w:val="single"/>
          <w:lang w:val="en-US"/>
        </w:rPr>
        <w:t xml:space="preserve"> </w:t>
      </w:r>
      <w:r w:rsidRPr="006E3FFF">
        <w:rPr>
          <w:szCs w:val="28"/>
          <w:u w:val="single"/>
        </w:rPr>
        <w:t>я</w:t>
      </w:r>
      <w:r w:rsidRPr="006E3FFF">
        <w:rPr>
          <w:szCs w:val="28"/>
          <w:u w:val="single"/>
          <w:lang w:val="en-US"/>
        </w:rPr>
        <w:t xml:space="preserve"> </w:t>
      </w:r>
      <w:r w:rsidRPr="006E3FFF">
        <w:rPr>
          <w:szCs w:val="28"/>
          <w:u w:val="single"/>
        </w:rPr>
        <w:t>тебе</w:t>
      </w:r>
      <w:r w:rsidRPr="00333491">
        <w:rPr>
          <w:szCs w:val="28"/>
          <w:lang w:val="en-US"/>
        </w:rPr>
        <w:t xml:space="preserve"> </w:t>
      </w:r>
    </w:p>
    <w:p w:rsidR="00F635AD" w:rsidRPr="00333491" w:rsidRDefault="00F635AD" w:rsidP="00F635AD">
      <w:pPr>
        <w:pStyle w:val="11"/>
        <w:spacing w:before="0" w:line="360" w:lineRule="auto"/>
        <w:ind w:left="5040" w:firstLine="0"/>
        <w:jc w:val="both"/>
        <w:rPr>
          <w:szCs w:val="28"/>
        </w:rPr>
      </w:pPr>
      <w:r w:rsidRPr="00F635AD">
        <w:rPr>
          <w:szCs w:val="28"/>
          <w:u w:val="single"/>
          <w:lang w:val="en-US"/>
        </w:rPr>
        <w:t xml:space="preserve">   </w:t>
      </w:r>
      <w:r w:rsidRPr="006E3FFF">
        <w:rPr>
          <w:szCs w:val="28"/>
          <w:u w:val="single"/>
        </w:rPr>
        <w:t>говорил</w:t>
      </w:r>
      <w:r w:rsidRPr="00333491">
        <w:rPr>
          <w:szCs w:val="28"/>
        </w:rPr>
        <w:t>.</w:t>
      </w:r>
    </w:p>
    <w:p w:rsidR="00F635AD" w:rsidRPr="00D373E7" w:rsidRDefault="00F635AD" w:rsidP="00F635AD">
      <w:pPr>
        <w:pStyle w:val="110"/>
        <w:spacing w:line="360" w:lineRule="auto"/>
        <w:jc w:val="center"/>
        <w:rPr>
          <w:i/>
          <w:sz w:val="32"/>
          <w:szCs w:val="32"/>
        </w:rPr>
      </w:pPr>
      <w:r w:rsidRPr="00D373E7">
        <w:rPr>
          <w:sz w:val="32"/>
          <w:szCs w:val="32"/>
        </w:rPr>
        <w:t>Прошедшее неопределенное время (</w:t>
      </w:r>
      <w:r w:rsidRPr="00D373E7">
        <w:rPr>
          <w:i/>
          <w:sz w:val="32"/>
          <w:szCs w:val="32"/>
        </w:rPr>
        <w:t>Т</w:t>
      </w:r>
      <w:r w:rsidRPr="00D373E7">
        <w:rPr>
          <w:i/>
          <w:sz w:val="32"/>
          <w:szCs w:val="32"/>
          <w:lang w:val="en-US"/>
        </w:rPr>
        <w:t>h</w:t>
      </w:r>
      <w:r w:rsidRPr="00D373E7">
        <w:rPr>
          <w:i/>
          <w:sz w:val="32"/>
          <w:szCs w:val="32"/>
        </w:rPr>
        <w:t xml:space="preserve">е </w:t>
      </w:r>
      <w:r w:rsidRPr="00D373E7">
        <w:rPr>
          <w:i/>
          <w:sz w:val="32"/>
          <w:szCs w:val="32"/>
          <w:lang w:val="en-US"/>
        </w:rPr>
        <w:t>Past</w:t>
      </w:r>
      <w:r w:rsidRPr="00D373E7">
        <w:rPr>
          <w:i/>
          <w:sz w:val="32"/>
          <w:szCs w:val="32"/>
        </w:rPr>
        <w:t xml:space="preserve"> </w:t>
      </w:r>
      <w:r w:rsidRPr="00D373E7">
        <w:rPr>
          <w:i/>
          <w:sz w:val="32"/>
          <w:szCs w:val="32"/>
          <w:lang w:val="en-US"/>
        </w:rPr>
        <w:t>Simple</w:t>
      </w:r>
      <w:r w:rsidRPr="00D373E7">
        <w:rPr>
          <w:i/>
          <w:sz w:val="32"/>
          <w:szCs w:val="32"/>
        </w:rPr>
        <w:t xml:space="preserve"> </w:t>
      </w:r>
      <w:r w:rsidRPr="00D373E7">
        <w:rPr>
          <w:i/>
          <w:sz w:val="32"/>
          <w:szCs w:val="32"/>
          <w:lang w:val="en-US"/>
        </w:rPr>
        <w:t>Tense</w:t>
      </w:r>
      <w:r w:rsidRPr="00D373E7">
        <w:rPr>
          <w:i/>
          <w:sz w:val="32"/>
          <w:szCs w:val="32"/>
        </w:rPr>
        <w:t>)</w:t>
      </w:r>
    </w:p>
    <w:p w:rsidR="00F635AD" w:rsidRPr="00DA7DA7" w:rsidRDefault="00F635AD" w:rsidP="00F635AD">
      <w:pPr>
        <w:pStyle w:val="110"/>
        <w:spacing w:line="360" w:lineRule="auto"/>
        <w:jc w:val="both"/>
        <w:rPr>
          <w:b w:val="0"/>
          <w:szCs w:val="28"/>
        </w:rPr>
      </w:pPr>
      <w:r w:rsidRPr="00DA7DA7">
        <w:rPr>
          <w:b w:val="0"/>
          <w:i/>
        </w:rPr>
        <w:t xml:space="preserve">          Ра</w:t>
      </w:r>
      <w:proofErr w:type="spellStart"/>
      <w:r w:rsidRPr="00DA7DA7">
        <w:rPr>
          <w:b w:val="0"/>
          <w:i/>
          <w:lang w:val="en-US"/>
        </w:rPr>
        <w:t>st</w:t>
      </w:r>
      <w:proofErr w:type="spellEnd"/>
      <w:r w:rsidRPr="00DA7DA7">
        <w:rPr>
          <w:b w:val="0"/>
          <w:i/>
        </w:rPr>
        <w:t xml:space="preserve"> </w:t>
      </w:r>
      <w:r w:rsidRPr="00DA7DA7">
        <w:rPr>
          <w:b w:val="0"/>
          <w:i/>
          <w:lang w:val="en-US"/>
        </w:rPr>
        <w:t>Simple</w:t>
      </w:r>
      <w:r w:rsidRPr="00DA7DA7">
        <w:rPr>
          <w:b w:val="0"/>
        </w:rPr>
        <w:t xml:space="preserve"> в утвердительной форме является простой формой и</w:t>
      </w:r>
      <w:r w:rsidRPr="00333491">
        <w:t xml:space="preserve"> </w:t>
      </w:r>
      <w:r w:rsidRPr="00DA7DA7">
        <w:rPr>
          <w:b w:val="0"/>
        </w:rPr>
        <w:t>образуется без вспомогательного глагола.</w:t>
      </w:r>
    </w:p>
    <w:p w:rsidR="00F635AD" w:rsidRPr="00333491" w:rsidRDefault="00F635AD" w:rsidP="00F635AD">
      <w:pPr>
        <w:tabs>
          <w:tab w:val="left" w:pos="5529"/>
        </w:tabs>
        <w:spacing w:line="360" w:lineRule="auto"/>
        <w:jc w:val="both"/>
        <w:outlineLvl w:val="0"/>
        <w:rPr>
          <w:sz w:val="28"/>
          <w:szCs w:val="28"/>
        </w:rPr>
      </w:pPr>
      <w:r w:rsidRPr="00333491">
        <w:rPr>
          <w:sz w:val="28"/>
          <w:szCs w:val="28"/>
        </w:rPr>
        <w:t xml:space="preserve">          Утвердительная форма </w:t>
      </w:r>
      <w:r w:rsidRPr="00333491">
        <w:rPr>
          <w:i/>
          <w:sz w:val="28"/>
          <w:szCs w:val="28"/>
        </w:rPr>
        <w:t>Ра</w:t>
      </w:r>
      <w:proofErr w:type="spellStart"/>
      <w:r w:rsidRPr="00333491">
        <w:rPr>
          <w:i/>
          <w:sz w:val="28"/>
          <w:szCs w:val="28"/>
          <w:lang w:val="en-US"/>
        </w:rPr>
        <w:t>st</w:t>
      </w:r>
      <w:proofErr w:type="spellEnd"/>
      <w:r w:rsidRPr="00333491">
        <w:rPr>
          <w:i/>
          <w:sz w:val="28"/>
          <w:szCs w:val="28"/>
        </w:rPr>
        <w:t xml:space="preserve"> </w:t>
      </w:r>
      <w:r w:rsidRPr="00333491">
        <w:rPr>
          <w:i/>
          <w:sz w:val="28"/>
          <w:szCs w:val="28"/>
          <w:lang w:val="en-US"/>
        </w:rPr>
        <w:t>Simple</w:t>
      </w:r>
      <w:r w:rsidRPr="00333491">
        <w:rPr>
          <w:i/>
          <w:sz w:val="28"/>
          <w:szCs w:val="28"/>
        </w:rPr>
        <w:t xml:space="preserve">  </w:t>
      </w:r>
      <w:r w:rsidRPr="00333491">
        <w:rPr>
          <w:sz w:val="28"/>
          <w:szCs w:val="28"/>
        </w:rPr>
        <w:t xml:space="preserve"> правильных глаголов для всех лиц единственного и множественного числа образуется прибавлением окончания -</w:t>
      </w:r>
      <w:r w:rsidRPr="00333491">
        <w:rPr>
          <w:b/>
          <w:i/>
          <w:sz w:val="28"/>
          <w:szCs w:val="28"/>
        </w:rPr>
        <w:t>е</w:t>
      </w:r>
      <w:r w:rsidRPr="00333491">
        <w:rPr>
          <w:b/>
          <w:i/>
          <w:sz w:val="28"/>
          <w:szCs w:val="28"/>
          <w:lang w:val="en-US"/>
        </w:rPr>
        <w:t>d</w:t>
      </w:r>
      <w:r w:rsidRPr="00333491">
        <w:rPr>
          <w:sz w:val="28"/>
          <w:szCs w:val="28"/>
        </w:rPr>
        <w:t xml:space="preserve"> к основе инфинитива без частицы</w:t>
      </w:r>
      <w:r w:rsidRPr="00333491">
        <w:rPr>
          <w:b/>
          <w:sz w:val="28"/>
          <w:szCs w:val="28"/>
        </w:rPr>
        <w:t xml:space="preserve"> </w:t>
      </w:r>
      <w:r w:rsidRPr="00333491">
        <w:rPr>
          <w:b/>
          <w:i/>
          <w:sz w:val="28"/>
          <w:szCs w:val="28"/>
          <w:lang w:val="en-US"/>
        </w:rPr>
        <w:t>to</w:t>
      </w:r>
      <w:r w:rsidRPr="00333491">
        <w:rPr>
          <w:b/>
          <w:sz w:val="28"/>
          <w:szCs w:val="28"/>
        </w:rPr>
        <w:t xml:space="preserve">. </w:t>
      </w:r>
      <w:r w:rsidRPr="00333491">
        <w:rPr>
          <w:sz w:val="28"/>
          <w:szCs w:val="28"/>
        </w:rPr>
        <w:t xml:space="preserve">У неправильных глаголов для </w:t>
      </w:r>
      <w:r w:rsidRPr="00333491">
        <w:rPr>
          <w:sz w:val="28"/>
          <w:szCs w:val="28"/>
        </w:rPr>
        <w:lastRenderedPageBreak/>
        <w:t xml:space="preserve">образования формы </w:t>
      </w:r>
      <w:r w:rsidRPr="00333491">
        <w:rPr>
          <w:i/>
          <w:sz w:val="28"/>
          <w:szCs w:val="28"/>
        </w:rPr>
        <w:t>Ра</w:t>
      </w:r>
      <w:proofErr w:type="spellStart"/>
      <w:r w:rsidRPr="00333491">
        <w:rPr>
          <w:i/>
          <w:sz w:val="28"/>
          <w:szCs w:val="28"/>
          <w:lang w:val="en-US"/>
        </w:rPr>
        <w:t>st</w:t>
      </w:r>
      <w:proofErr w:type="spellEnd"/>
      <w:r w:rsidRPr="00333491">
        <w:rPr>
          <w:i/>
          <w:sz w:val="28"/>
          <w:szCs w:val="28"/>
        </w:rPr>
        <w:t xml:space="preserve"> </w:t>
      </w:r>
      <w:r w:rsidRPr="00333491">
        <w:rPr>
          <w:i/>
          <w:sz w:val="28"/>
          <w:szCs w:val="28"/>
          <w:lang w:val="en-US"/>
        </w:rPr>
        <w:t>Simple</w:t>
      </w:r>
      <w:r w:rsidRPr="00333491">
        <w:rPr>
          <w:i/>
          <w:sz w:val="28"/>
          <w:szCs w:val="28"/>
        </w:rPr>
        <w:t xml:space="preserve"> </w:t>
      </w:r>
      <w:r w:rsidRPr="00333491">
        <w:rPr>
          <w:sz w:val="28"/>
          <w:szCs w:val="28"/>
        </w:rPr>
        <w:t xml:space="preserve">используется II  форма, одинаковая для всех лиц единственного и множественного числа, кроме глагола  </w:t>
      </w:r>
      <w:r w:rsidRPr="00333491">
        <w:rPr>
          <w:i/>
          <w:sz w:val="28"/>
          <w:szCs w:val="28"/>
          <w:lang w:val="en-US"/>
        </w:rPr>
        <w:t>t</w:t>
      </w:r>
      <w:r w:rsidRPr="00333491">
        <w:rPr>
          <w:i/>
          <w:sz w:val="28"/>
          <w:szCs w:val="28"/>
        </w:rPr>
        <w:t xml:space="preserve">о </w:t>
      </w:r>
      <w:r w:rsidRPr="00333491">
        <w:rPr>
          <w:i/>
          <w:sz w:val="28"/>
          <w:szCs w:val="28"/>
          <w:lang w:val="en-US"/>
        </w:rPr>
        <w:t>be</w:t>
      </w:r>
      <w:r w:rsidRPr="00333491">
        <w:rPr>
          <w:sz w:val="28"/>
          <w:szCs w:val="28"/>
        </w:rPr>
        <w:t>.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outlineLvl w:val="0"/>
        <w:rPr>
          <w:i/>
          <w:szCs w:val="28"/>
        </w:rPr>
      </w:pPr>
      <w:r w:rsidRPr="00333491">
        <w:rPr>
          <w:szCs w:val="28"/>
        </w:rPr>
        <w:t xml:space="preserve">Спряжение правильных глаголов в </w:t>
      </w:r>
      <w:r w:rsidRPr="00333491">
        <w:rPr>
          <w:i/>
          <w:szCs w:val="28"/>
          <w:lang w:val="en-US"/>
        </w:rPr>
        <w:t>P</w:t>
      </w:r>
      <w:r w:rsidRPr="00333491">
        <w:rPr>
          <w:i/>
          <w:szCs w:val="28"/>
        </w:rPr>
        <w:t>а</w:t>
      </w:r>
      <w:proofErr w:type="spellStart"/>
      <w:r w:rsidRPr="00333491">
        <w:rPr>
          <w:i/>
          <w:szCs w:val="28"/>
          <w:lang w:val="en-US"/>
        </w:rPr>
        <w:t>st</w:t>
      </w:r>
      <w:proofErr w:type="spellEnd"/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Simple</w:t>
      </w:r>
      <w:r w:rsidRPr="00333491">
        <w:rPr>
          <w:i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4"/>
        <w:gridCol w:w="1949"/>
        <w:gridCol w:w="2217"/>
        <w:gridCol w:w="1949"/>
      </w:tblGrid>
      <w:tr w:rsidR="00F635AD" w:rsidRPr="00333491" w:rsidTr="00046CCE">
        <w:trPr>
          <w:cantSplit/>
          <w:trHeight w:val="1024"/>
        </w:trPr>
        <w:tc>
          <w:tcPr>
            <w:tcW w:w="1304" w:type="dxa"/>
            <w:vMerge w:val="restart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szCs w:val="28"/>
              </w:rPr>
            </w:pPr>
            <w:r w:rsidRPr="00333491">
              <w:rPr>
                <w:szCs w:val="28"/>
              </w:rPr>
              <w:t>для всех лиц и чисел</w:t>
            </w:r>
          </w:p>
        </w:tc>
        <w:tc>
          <w:tcPr>
            <w:tcW w:w="1949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szCs w:val="28"/>
              </w:rPr>
            </w:pPr>
            <w:proofErr w:type="spellStart"/>
            <w:r w:rsidRPr="00333491">
              <w:rPr>
                <w:szCs w:val="28"/>
              </w:rPr>
              <w:t>утвердитель-ная</w:t>
            </w:r>
            <w:proofErr w:type="spellEnd"/>
            <w:r w:rsidRPr="00333491">
              <w:rPr>
                <w:szCs w:val="28"/>
              </w:rPr>
              <w:t xml:space="preserve"> форма</w:t>
            </w:r>
          </w:p>
        </w:tc>
        <w:tc>
          <w:tcPr>
            <w:tcW w:w="2217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szCs w:val="28"/>
              </w:rPr>
            </w:pPr>
            <w:r w:rsidRPr="00333491">
              <w:rPr>
                <w:szCs w:val="28"/>
              </w:rPr>
              <w:t>отрицательная форма</w:t>
            </w:r>
          </w:p>
        </w:tc>
        <w:tc>
          <w:tcPr>
            <w:tcW w:w="1949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szCs w:val="28"/>
              </w:rPr>
            </w:pPr>
            <w:proofErr w:type="spellStart"/>
            <w:r w:rsidRPr="00333491">
              <w:rPr>
                <w:szCs w:val="28"/>
              </w:rPr>
              <w:t>вопроситель</w:t>
            </w:r>
            <w:proofErr w:type="spellEnd"/>
            <w:r w:rsidRPr="00333491">
              <w:rPr>
                <w:szCs w:val="28"/>
              </w:rPr>
              <w:t xml:space="preserve">- </w:t>
            </w:r>
            <w:proofErr w:type="spellStart"/>
            <w:r w:rsidRPr="00333491">
              <w:rPr>
                <w:szCs w:val="28"/>
              </w:rPr>
              <w:t>ная</w:t>
            </w:r>
            <w:proofErr w:type="spellEnd"/>
            <w:r w:rsidRPr="00333491">
              <w:rPr>
                <w:szCs w:val="28"/>
              </w:rPr>
              <w:t xml:space="preserve"> форма</w:t>
            </w:r>
          </w:p>
        </w:tc>
      </w:tr>
      <w:tr w:rsidR="00F635AD" w:rsidRPr="00333491" w:rsidTr="00046CCE">
        <w:trPr>
          <w:cantSplit/>
          <w:trHeight w:val="157"/>
        </w:trPr>
        <w:tc>
          <w:tcPr>
            <w:tcW w:w="1304" w:type="dxa"/>
            <w:vMerge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szCs w:val="28"/>
              </w:rPr>
            </w:pPr>
          </w:p>
        </w:tc>
        <w:tc>
          <w:tcPr>
            <w:tcW w:w="1949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i/>
                <w:szCs w:val="28"/>
              </w:rPr>
            </w:pPr>
            <w:r w:rsidRPr="00333491">
              <w:rPr>
                <w:i/>
                <w:szCs w:val="28"/>
                <w:lang w:val="en-US"/>
              </w:rPr>
              <w:t>She</w:t>
            </w:r>
            <w:r w:rsidRPr="00333491">
              <w:rPr>
                <w:i/>
                <w:szCs w:val="28"/>
              </w:rPr>
              <w:t xml:space="preserve"> </w:t>
            </w:r>
            <w:r w:rsidRPr="00333491">
              <w:rPr>
                <w:i/>
                <w:szCs w:val="28"/>
                <w:lang w:val="en-US"/>
              </w:rPr>
              <w:t>looked</w:t>
            </w:r>
          </w:p>
        </w:tc>
        <w:tc>
          <w:tcPr>
            <w:tcW w:w="2217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She did not look</w:t>
            </w:r>
          </w:p>
        </w:tc>
        <w:tc>
          <w:tcPr>
            <w:tcW w:w="1949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Did she look?</w:t>
            </w:r>
          </w:p>
        </w:tc>
      </w:tr>
    </w:tbl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i/>
          <w:szCs w:val="28"/>
        </w:rPr>
      </w:pPr>
      <w:r w:rsidRPr="00333491">
        <w:rPr>
          <w:szCs w:val="28"/>
        </w:rPr>
        <w:t>Спряжение неправильных глаголов в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P</w:t>
      </w:r>
      <w:r w:rsidRPr="00333491">
        <w:rPr>
          <w:i/>
          <w:szCs w:val="28"/>
        </w:rPr>
        <w:t>а</w:t>
      </w:r>
      <w:proofErr w:type="spellStart"/>
      <w:r w:rsidRPr="00333491">
        <w:rPr>
          <w:i/>
          <w:szCs w:val="28"/>
          <w:lang w:val="en-US"/>
        </w:rPr>
        <w:t>st</w:t>
      </w:r>
      <w:proofErr w:type="spellEnd"/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Simple</w:t>
      </w:r>
      <w:r w:rsidRPr="00333491">
        <w:rPr>
          <w:i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20"/>
        <w:gridCol w:w="1974"/>
        <w:gridCol w:w="2245"/>
        <w:gridCol w:w="1974"/>
      </w:tblGrid>
      <w:tr w:rsidR="00F635AD" w:rsidRPr="00333491" w:rsidTr="00046CCE">
        <w:trPr>
          <w:cantSplit/>
          <w:trHeight w:val="886"/>
        </w:trPr>
        <w:tc>
          <w:tcPr>
            <w:tcW w:w="1320" w:type="dxa"/>
            <w:vMerge w:val="restart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szCs w:val="28"/>
              </w:rPr>
            </w:pPr>
            <w:r w:rsidRPr="00333491">
              <w:rPr>
                <w:szCs w:val="28"/>
              </w:rPr>
              <w:t>для всех лиц и чисел</w:t>
            </w:r>
          </w:p>
        </w:tc>
        <w:tc>
          <w:tcPr>
            <w:tcW w:w="1974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szCs w:val="28"/>
              </w:rPr>
            </w:pPr>
            <w:proofErr w:type="spellStart"/>
            <w:r w:rsidRPr="00333491">
              <w:rPr>
                <w:szCs w:val="28"/>
              </w:rPr>
              <w:t>утвердитель-ная</w:t>
            </w:r>
            <w:proofErr w:type="spellEnd"/>
            <w:r w:rsidRPr="00333491">
              <w:rPr>
                <w:szCs w:val="28"/>
              </w:rPr>
              <w:t xml:space="preserve"> форма</w:t>
            </w:r>
          </w:p>
        </w:tc>
        <w:tc>
          <w:tcPr>
            <w:tcW w:w="2245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szCs w:val="28"/>
              </w:rPr>
            </w:pPr>
            <w:r w:rsidRPr="00333491">
              <w:rPr>
                <w:szCs w:val="28"/>
              </w:rPr>
              <w:t>отрицательная форма</w:t>
            </w:r>
          </w:p>
        </w:tc>
        <w:tc>
          <w:tcPr>
            <w:tcW w:w="1974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szCs w:val="28"/>
              </w:rPr>
            </w:pPr>
            <w:proofErr w:type="spellStart"/>
            <w:r w:rsidRPr="00333491">
              <w:rPr>
                <w:szCs w:val="28"/>
              </w:rPr>
              <w:t>вопроситель</w:t>
            </w:r>
            <w:proofErr w:type="spellEnd"/>
            <w:r w:rsidRPr="00333491">
              <w:rPr>
                <w:szCs w:val="28"/>
              </w:rPr>
              <w:t xml:space="preserve">- </w:t>
            </w:r>
            <w:proofErr w:type="spellStart"/>
            <w:r w:rsidRPr="00333491">
              <w:rPr>
                <w:szCs w:val="28"/>
              </w:rPr>
              <w:t>ная</w:t>
            </w:r>
            <w:proofErr w:type="spellEnd"/>
            <w:r w:rsidRPr="00333491">
              <w:rPr>
                <w:szCs w:val="28"/>
              </w:rPr>
              <w:t xml:space="preserve"> форма</w:t>
            </w:r>
          </w:p>
        </w:tc>
      </w:tr>
      <w:tr w:rsidR="00F635AD" w:rsidRPr="00333491" w:rsidTr="00046CCE">
        <w:trPr>
          <w:cantSplit/>
          <w:trHeight w:val="136"/>
        </w:trPr>
        <w:tc>
          <w:tcPr>
            <w:tcW w:w="1320" w:type="dxa"/>
            <w:vMerge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szCs w:val="28"/>
              </w:rPr>
            </w:pPr>
          </w:p>
        </w:tc>
        <w:tc>
          <w:tcPr>
            <w:tcW w:w="1974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i/>
                <w:szCs w:val="28"/>
              </w:rPr>
            </w:pPr>
            <w:r w:rsidRPr="00333491">
              <w:rPr>
                <w:i/>
                <w:szCs w:val="28"/>
                <w:lang w:val="en-US"/>
              </w:rPr>
              <w:t>He</w:t>
            </w:r>
            <w:r w:rsidRPr="00333491">
              <w:rPr>
                <w:i/>
                <w:szCs w:val="28"/>
              </w:rPr>
              <w:t xml:space="preserve"> </w:t>
            </w:r>
            <w:r w:rsidRPr="00333491">
              <w:rPr>
                <w:i/>
                <w:szCs w:val="28"/>
                <w:lang w:val="en-US"/>
              </w:rPr>
              <w:t>saw</w:t>
            </w:r>
          </w:p>
        </w:tc>
        <w:tc>
          <w:tcPr>
            <w:tcW w:w="2245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He did not see</w:t>
            </w:r>
          </w:p>
        </w:tc>
        <w:tc>
          <w:tcPr>
            <w:tcW w:w="1974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outlineLvl w:val="0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Did he see?</w:t>
            </w:r>
          </w:p>
        </w:tc>
      </w:tr>
    </w:tbl>
    <w:p w:rsidR="00F635AD" w:rsidRPr="00333491" w:rsidRDefault="00F635AD" w:rsidP="00F635AD">
      <w:pPr>
        <w:tabs>
          <w:tab w:val="left" w:pos="5529"/>
        </w:tabs>
        <w:spacing w:line="360" w:lineRule="auto"/>
        <w:ind w:left="1160"/>
        <w:jc w:val="both"/>
        <w:rPr>
          <w:i/>
          <w:sz w:val="28"/>
          <w:szCs w:val="28"/>
        </w:rPr>
      </w:pPr>
      <w:r w:rsidRPr="00333491">
        <w:rPr>
          <w:sz w:val="28"/>
          <w:szCs w:val="28"/>
        </w:rPr>
        <w:t xml:space="preserve">Спряжение глагола </w:t>
      </w:r>
      <w:r w:rsidRPr="00333491">
        <w:rPr>
          <w:i/>
          <w:sz w:val="28"/>
          <w:szCs w:val="28"/>
          <w:lang w:val="en-US"/>
        </w:rPr>
        <w:t>to</w:t>
      </w:r>
      <w:r w:rsidRPr="00333491">
        <w:rPr>
          <w:sz w:val="28"/>
          <w:szCs w:val="28"/>
        </w:rPr>
        <w:t xml:space="preserve"> </w:t>
      </w:r>
      <w:r w:rsidRPr="00333491">
        <w:rPr>
          <w:i/>
          <w:sz w:val="28"/>
          <w:szCs w:val="28"/>
          <w:lang w:val="en-US"/>
        </w:rPr>
        <w:t>be</w:t>
      </w:r>
      <w:r w:rsidRPr="00333491">
        <w:rPr>
          <w:sz w:val="28"/>
          <w:szCs w:val="28"/>
        </w:rPr>
        <w:t xml:space="preserve"> в </w:t>
      </w:r>
      <w:r w:rsidRPr="00333491">
        <w:rPr>
          <w:i/>
          <w:sz w:val="28"/>
          <w:szCs w:val="28"/>
          <w:lang w:val="en-US"/>
        </w:rPr>
        <w:t>P</w:t>
      </w:r>
      <w:r w:rsidRPr="00333491">
        <w:rPr>
          <w:i/>
          <w:sz w:val="28"/>
          <w:szCs w:val="28"/>
        </w:rPr>
        <w:t>а</w:t>
      </w:r>
      <w:proofErr w:type="spellStart"/>
      <w:r w:rsidRPr="00333491">
        <w:rPr>
          <w:i/>
          <w:sz w:val="28"/>
          <w:szCs w:val="28"/>
          <w:lang w:val="en-US"/>
        </w:rPr>
        <w:t>st</w:t>
      </w:r>
      <w:proofErr w:type="spellEnd"/>
      <w:r w:rsidRPr="00333491">
        <w:rPr>
          <w:i/>
          <w:sz w:val="28"/>
          <w:szCs w:val="28"/>
          <w:lang w:val="en-US"/>
        </w:rPr>
        <w:t xml:space="preserve"> Simple</w:t>
      </w:r>
    </w:p>
    <w:tbl>
      <w:tblPr>
        <w:tblW w:w="7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"/>
        <w:gridCol w:w="901"/>
        <w:gridCol w:w="1803"/>
        <w:gridCol w:w="2104"/>
        <w:gridCol w:w="1652"/>
      </w:tblGrid>
      <w:tr w:rsidR="00F635AD" w:rsidRPr="00333491" w:rsidTr="00046CCE">
        <w:trPr>
          <w:trHeight w:val="900"/>
        </w:trPr>
        <w:tc>
          <w:tcPr>
            <w:tcW w:w="1016" w:type="dxa"/>
          </w:tcPr>
          <w:p w:rsidR="00F635AD" w:rsidRPr="00333491" w:rsidRDefault="00F635AD" w:rsidP="00046CCE">
            <w:pPr>
              <w:tabs>
                <w:tab w:val="left" w:pos="552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333491">
              <w:rPr>
                <w:sz w:val="28"/>
                <w:szCs w:val="28"/>
              </w:rPr>
              <w:t>число</w:t>
            </w:r>
          </w:p>
        </w:tc>
        <w:tc>
          <w:tcPr>
            <w:tcW w:w="901" w:type="dxa"/>
          </w:tcPr>
          <w:p w:rsidR="00F635AD" w:rsidRPr="00333491" w:rsidRDefault="00F635AD" w:rsidP="00046CCE">
            <w:pPr>
              <w:tabs>
                <w:tab w:val="left" w:pos="552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333491">
              <w:rPr>
                <w:sz w:val="28"/>
                <w:szCs w:val="28"/>
              </w:rPr>
              <w:t>лицо</w:t>
            </w:r>
          </w:p>
        </w:tc>
        <w:tc>
          <w:tcPr>
            <w:tcW w:w="1803" w:type="dxa"/>
          </w:tcPr>
          <w:p w:rsidR="00F635AD" w:rsidRPr="00333491" w:rsidRDefault="00F635AD" w:rsidP="00046CCE">
            <w:pPr>
              <w:tabs>
                <w:tab w:val="left" w:pos="5529"/>
              </w:tabs>
              <w:spacing w:line="360" w:lineRule="auto"/>
              <w:ind w:left="-108" w:right="-108"/>
              <w:jc w:val="both"/>
              <w:rPr>
                <w:sz w:val="28"/>
                <w:szCs w:val="28"/>
              </w:rPr>
            </w:pPr>
            <w:r w:rsidRPr="00333491">
              <w:rPr>
                <w:sz w:val="28"/>
                <w:szCs w:val="28"/>
              </w:rPr>
              <w:t>утвердите-</w:t>
            </w:r>
            <w:proofErr w:type="spellStart"/>
            <w:r w:rsidRPr="00333491">
              <w:rPr>
                <w:sz w:val="28"/>
                <w:szCs w:val="28"/>
              </w:rPr>
              <w:t>льная</w:t>
            </w:r>
            <w:proofErr w:type="spellEnd"/>
            <w:r w:rsidRPr="00333491">
              <w:rPr>
                <w:sz w:val="28"/>
                <w:szCs w:val="28"/>
              </w:rPr>
              <w:t xml:space="preserve"> форма</w:t>
            </w:r>
          </w:p>
        </w:tc>
        <w:tc>
          <w:tcPr>
            <w:tcW w:w="2104" w:type="dxa"/>
          </w:tcPr>
          <w:p w:rsidR="00F635AD" w:rsidRPr="00333491" w:rsidRDefault="00F635AD" w:rsidP="00046CCE">
            <w:pPr>
              <w:tabs>
                <w:tab w:val="left" w:pos="552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333491">
              <w:rPr>
                <w:sz w:val="28"/>
                <w:szCs w:val="28"/>
              </w:rPr>
              <w:t>отрицательная форма</w:t>
            </w:r>
          </w:p>
        </w:tc>
        <w:tc>
          <w:tcPr>
            <w:tcW w:w="1652" w:type="dxa"/>
          </w:tcPr>
          <w:p w:rsidR="00F635AD" w:rsidRPr="00333491" w:rsidRDefault="00F635AD" w:rsidP="00046CCE">
            <w:pPr>
              <w:tabs>
                <w:tab w:val="left" w:pos="5529"/>
              </w:tabs>
              <w:spacing w:line="360" w:lineRule="auto"/>
              <w:ind w:left="-108" w:right="-109"/>
              <w:jc w:val="both"/>
              <w:rPr>
                <w:sz w:val="28"/>
                <w:szCs w:val="28"/>
              </w:rPr>
            </w:pPr>
            <w:r w:rsidRPr="00333491">
              <w:rPr>
                <w:sz w:val="28"/>
                <w:szCs w:val="28"/>
              </w:rPr>
              <w:t>вопросите-</w:t>
            </w:r>
            <w:proofErr w:type="spellStart"/>
            <w:r w:rsidRPr="00333491">
              <w:rPr>
                <w:sz w:val="28"/>
                <w:szCs w:val="28"/>
              </w:rPr>
              <w:t>льная</w:t>
            </w:r>
            <w:proofErr w:type="spellEnd"/>
            <w:r w:rsidRPr="00333491">
              <w:rPr>
                <w:sz w:val="28"/>
                <w:szCs w:val="28"/>
              </w:rPr>
              <w:t xml:space="preserve"> форма</w:t>
            </w:r>
          </w:p>
        </w:tc>
      </w:tr>
      <w:tr w:rsidR="00F635AD" w:rsidRPr="00333491" w:rsidTr="00046CCE">
        <w:trPr>
          <w:cantSplit/>
          <w:trHeight w:val="431"/>
        </w:trPr>
        <w:tc>
          <w:tcPr>
            <w:tcW w:w="1016" w:type="dxa"/>
            <w:vMerge w:val="restart"/>
          </w:tcPr>
          <w:p w:rsidR="00F635AD" w:rsidRPr="00333491" w:rsidRDefault="00F635AD" w:rsidP="00046CCE">
            <w:pPr>
              <w:tabs>
                <w:tab w:val="left" w:pos="5529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:rsidR="00F635AD" w:rsidRPr="00333491" w:rsidRDefault="00F635AD" w:rsidP="00046CCE">
            <w:pPr>
              <w:tabs>
                <w:tab w:val="left" w:pos="552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333491">
              <w:rPr>
                <w:sz w:val="28"/>
                <w:szCs w:val="28"/>
              </w:rPr>
              <w:t>един.</w:t>
            </w:r>
          </w:p>
        </w:tc>
        <w:tc>
          <w:tcPr>
            <w:tcW w:w="901" w:type="dxa"/>
          </w:tcPr>
          <w:p w:rsidR="00F635AD" w:rsidRPr="00333491" w:rsidRDefault="00F635AD" w:rsidP="00046CCE">
            <w:pPr>
              <w:tabs>
                <w:tab w:val="left" w:pos="5529"/>
              </w:tabs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333491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803" w:type="dxa"/>
          </w:tcPr>
          <w:p w:rsidR="00F635AD" w:rsidRPr="00333491" w:rsidRDefault="00F635AD" w:rsidP="00046CCE">
            <w:pPr>
              <w:tabs>
                <w:tab w:val="left" w:pos="5529"/>
              </w:tabs>
              <w:spacing w:line="360" w:lineRule="auto"/>
              <w:jc w:val="both"/>
              <w:rPr>
                <w:i/>
                <w:sz w:val="28"/>
                <w:szCs w:val="28"/>
                <w:lang w:val="en-US"/>
              </w:rPr>
            </w:pPr>
            <w:r w:rsidRPr="00333491">
              <w:rPr>
                <w:i/>
                <w:sz w:val="28"/>
                <w:szCs w:val="28"/>
                <w:lang w:val="en-US"/>
              </w:rPr>
              <w:t>I was</w:t>
            </w:r>
          </w:p>
        </w:tc>
        <w:tc>
          <w:tcPr>
            <w:tcW w:w="2104" w:type="dxa"/>
          </w:tcPr>
          <w:p w:rsidR="00F635AD" w:rsidRPr="00333491" w:rsidRDefault="00F635AD" w:rsidP="00046CCE">
            <w:pPr>
              <w:tabs>
                <w:tab w:val="left" w:pos="5529"/>
              </w:tabs>
              <w:spacing w:line="360" w:lineRule="auto"/>
              <w:jc w:val="both"/>
              <w:rPr>
                <w:i/>
                <w:sz w:val="28"/>
                <w:szCs w:val="28"/>
                <w:lang w:val="en-US"/>
              </w:rPr>
            </w:pPr>
            <w:r w:rsidRPr="00333491">
              <w:rPr>
                <w:i/>
                <w:sz w:val="28"/>
                <w:szCs w:val="28"/>
                <w:lang w:val="en-US"/>
              </w:rPr>
              <w:t>I was not</w:t>
            </w:r>
          </w:p>
        </w:tc>
        <w:tc>
          <w:tcPr>
            <w:tcW w:w="1652" w:type="dxa"/>
          </w:tcPr>
          <w:p w:rsidR="00F635AD" w:rsidRPr="00333491" w:rsidRDefault="00F635AD" w:rsidP="00046CCE">
            <w:pPr>
              <w:tabs>
                <w:tab w:val="left" w:pos="5529"/>
              </w:tabs>
              <w:spacing w:line="360" w:lineRule="auto"/>
              <w:jc w:val="both"/>
              <w:rPr>
                <w:i/>
                <w:sz w:val="28"/>
                <w:szCs w:val="28"/>
                <w:lang w:val="en-US"/>
              </w:rPr>
            </w:pPr>
            <w:r w:rsidRPr="00333491">
              <w:rPr>
                <w:i/>
                <w:sz w:val="28"/>
                <w:szCs w:val="28"/>
                <w:lang w:val="en-US"/>
              </w:rPr>
              <w:t>Was I?</w:t>
            </w:r>
          </w:p>
        </w:tc>
      </w:tr>
      <w:tr w:rsidR="00F635AD" w:rsidRPr="00333491" w:rsidTr="00046CCE">
        <w:trPr>
          <w:cantSplit/>
          <w:trHeight w:val="135"/>
        </w:trPr>
        <w:tc>
          <w:tcPr>
            <w:tcW w:w="1016" w:type="dxa"/>
            <w:vMerge/>
          </w:tcPr>
          <w:p w:rsidR="00F635AD" w:rsidRPr="00333491" w:rsidRDefault="00F635AD" w:rsidP="00046CCE">
            <w:pPr>
              <w:tabs>
                <w:tab w:val="left" w:pos="5529"/>
              </w:tabs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901" w:type="dxa"/>
          </w:tcPr>
          <w:p w:rsidR="00F635AD" w:rsidRPr="00333491" w:rsidRDefault="00F635AD" w:rsidP="00046CCE">
            <w:pPr>
              <w:tabs>
                <w:tab w:val="left" w:pos="5529"/>
              </w:tabs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333491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803" w:type="dxa"/>
          </w:tcPr>
          <w:p w:rsidR="00F635AD" w:rsidRPr="00333491" w:rsidRDefault="00F635AD" w:rsidP="00046CCE">
            <w:pPr>
              <w:tabs>
                <w:tab w:val="left" w:pos="5529"/>
              </w:tabs>
              <w:spacing w:line="360" w:lineRule="auto"/>
              <w:jc w:val="both"/>
              <w:rPr>
                <w:i/>
                <w:sz w:val="28"/>
                <w:szCs w:val="28"/>
                <w:lang w:val="en-US"/>
              </w:rPr>
            </w:pPr>
            <w:r w:rsidRPr="00333491">
              <w:rPr>
                <w:i/>
                <w:sz w:val="28"/>
                <w:szCs w:val="28"/>
                <w:lang w:val="en-US"/>
              </w:rPr>
              <w:t>You were</w:t>
            </w:r>
          </w:p>
        </w:tc>
        <w:tc>
          <w:tcPr>
            <w:tcW w:w="2104" w:type="dxa"/>
          </w:tcPr>
          <w:p w:rsidR="00F635AD" w:rsidRPr="00333491" w:rsidRDefault="00F635AD" w:rsidP="00046CCE">
            <w:pPr>
              <w:tabs>
                <w:tab w:val="left" w:pos="5529"/>
              </w:tabs>
              <w:spacing w:line="360" w:lineRule="auto"/>
              <w:jc w:val="both"/>
              <w:rPr>
                <w:i/>
                <w:sz w:val="28"/>
                <w:szCs w:val="28"/>
                <w:lang w:val="en-US"/>
              </w:rPr>
            </w:pPr>
            <w:r w:rsidRPr="00333491">
              <w:rPr>
                <w:i/>
                <w:sz w:val="28"/>
                <w:szCs w:val="28"/>
                <w:lang w:val="en-US"/>
              </w:rPr>
              <w:t>You were not</w:t>
            </w:r>
          </w:p>
        </w:tc>
        <w:tc>
          <w:tcPr>
            <w:tcW w:w="1652" w:type="dxa"/>
          </w:tcPr>
          <w:p w:rsidR="00F635AD" w:rsidRPr="00333491" w:rsidRDefault="00F635AD" w:rsidP="00046CCE">
            <w:pPr>
              <w:tabs>
                <w:tab w:val="left" w:pos="5529"/>
              </w:tabs>
              <w:spacing w:line="360" w:lineRule="auto"/>
              <w:jc w:val="both"/>
              <w:rPr>
                <w:i/>
                <w:sz w:val="28"/>
                <w:szCs w:val="28"/>
                <w:lang w:val="en-US"/>
              </w:rPr>
            </w:pPr>
            <w:r w:rsidRPr="00333491">
              <w:rPr>
                <w:i/>
                <w:sz w:val="28"/>
                <w:szCs w:val="28"/>
                <w:lang w:val="en-US"/>
              </w:rPr>
              <w:t>Were you?</w:t>
            </w:r>
          </w:p>
        </w:tc>
      </w:tr>
      <w:tr w:rsidR="00F635AD" w:rsidRPr="00333491" w:rsidTr="00046CCE">
        <w:trPr>
          <w:cantSplit/>
          <w:trHeight w:val="135"/>
        </w:trPr>
        <w:tc>
          <w:tcPr>
            <w:tcW w:w="1016" w:type="dxa"/>
            <w:vMerge/>
          </w:tcPr>
          <w:p w:rsidR="00F635AD" w:rsidRPr="00333491" w:rsidRDefault="00F635AD" w:rsidP="00046CCE">
            <w:pPr>
              <w:tabs>
                <w:tab w:val="left" w:pos="5529"/>
              </w:tabs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901" w:type="dxa"/>
          </w:tcPr>
          <w:p w:rsidR="00F635AD" w:rsidRPr="00333491" w:rsidRDefault="00F635AD" w:rsidP="00046CCE">
            <w:pPr>
              <w:tabs>
                <w:tab w:val="left" w:pos="5529"/>
              </w:tabs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</w:p>
          <w:p w:rsidR="00F635AD" w:rsidRPr="00333491" w:rsidRDefault="00F635AD" w:rsidP="00046CCE">
            <w:pPr>
              <w:tabs>
                <w:tab w:val="left" w:pos="5529"/>
              </w:tabs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333491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803" w:type="dxa"/>
          </w:tcPr>
          <w:p w:rsidR="00F635AD" w:rsidRPr="00333491" w:rsidRDefault="00F635AD" w:rsidP="00046CCE">
            <w:pPr>
              <w:tabs>
                <w:tab w:val="left" w:pos="5529"/>
              </w:tabs>
              <w:spacing w:line="360" w:lineRule="auto"/>
              <w:jc w:val="both"/>
              <w:rPr>
                <w:i/>
                <w:sz w:val="28"/>
                <w:szCs w:val="28"/>
                <w:lang w:val="en-US"/>
              </w:rPr>
            </w:pPr>
            <w:r w:rsidRPr="00333491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239395</wp:posOffset>
                      </wp:positionH>
                      <wp:positionV relativeFrom="paragraph">
                        <wp:posOffset>162560</wp:posOffset>
                      </wp:positionV>
                      <wp:extent cx="228600" cy="571500"/>
                      <wp:effectExtent l="5080" t="10795" r="13970" b="8255"/>
                      <wp:wrapNone/>
                      <wp:docPr id="13" name="Правая фигурная скобка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8600" cy="571500"/>
                              </a:xfrm>
                              <a:prstGeom prst="rightBrace">
                                <a:avLst>
                                  <a:gd name="adj1" fmla="val 28056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1D4F21" id="Правая фигурная скобка 13" o:spid="_x0000_s1026" type="#_x0000_t88" style="position:absolute;margin-left:18.85pt;margin-top:12.8pt;width:18pt;height: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" adj="2424"/>
                  </w:pict>
                </mc:Fallback>
              </mc:AlternateContent>
            </w:r>
            <w:r w:rsidRPr="00333491">
              <w:rPr>
                <w:i/>
                <w:sz w:val="28"/>
                <w:szCs w:val="28"/>
                <w:lang w:val="en-US"/>
              </w:rPr>
              <w:t>He</w:t>
            </w:r>
          </w:p>
          <w:p w:rsidR="00F635AD" w:rsidRPr="00333491" w:rsidRDefault="00F635AD" w:rsidP="00046CCE">
            <w:pPr>
              <w:tabs>
                <w:tab w:val="left" w:pos="5529"/>
              </w:tabs>
              <w:spacing w:line="360" w:lineRule="auto"/>
              <w:jc w:val="both"/>
              <w:rPr>
                <w:i/>
                <w:sz w:val="28"/>
                <w:szCs w:val="28"/>
                <w:lang w:val="en-US"/>
              </w:rPr>
            </w:pPr>
            <w:r w:rsidRPr="00333491">
              <w:rPr>
                <w:i/>
                <w:sz w:val="28"/>
                <w:szCs w:val="28"/>
                <w:lang w:val="en-US"/>
              </w:rPr>
              <w:t>She      was</w:t>
            </w:r>
          </w:p>
          <w:p w:rsidR="00F635AD" w:rsidRPr="00333491" w:rsidRDefault="00F635AD" w:rsidP="00046CCE">
            <w:pPr>
              <w:tabs>
                <w:tab w:val="left" w:pos="5529"/>
              </w:tabs>
              <w:spacing w:line="360" w:lineRule="auto"/>
              <w:jc w:val="both"/>
              <w:rPr>
                <w:i/>
                <w:sz w:val="28"/>
                <w:szCs w:val="28"/>
                <w:lang w:val="en-US"/>
              </w:rPr>
            </w:pPr>
            <w:r w:rsidRPr="00333491">
              <w:rPr>
                <w:i/>
                <w:sz w:val="28"/>
                <w:szCs w:val="28"/>
                <w:lang w:val="en-US"/>
              </w:rPr>
              <w:t>It</w:t>
            </w:r>
          </w:p>
        </w:tc>
        <w:tc>
          <w:tcPr>
            <w:tcW w:w="2104" w:type="dxa"/>
          </w:tcPr>
          <w:p w:rsidR="00F635AD" w:rsidRPr="00333491" w:rsidRDefault="00F635AD" w:rsidP="00046CCE">
            <w:pPr>
              <w:tabs>
                <w:tab w:val="left" w:pos="5529"/>
              </w:tabs>
              <w:spacing w:line="360" w:lineRule="auto"/>
              <w:jc w:val="both"/>
              <w:rPr>
                <w:i/>
                <w:sz w:val="28"/>
                <w:szCs w:val="28"/>
                <w:lang w:val="en-US"/>
              </w:rPr>
            </w:pPr>
            <w:r w:rsidRPr="00333491">
              <w:rPr>
                <w:i/>
                <w:sz w:val="28"/>
                <w:szCs w:val="28"/>
                <w:lang w:val="en-US"/>
              </w:rPr>
              <w:t>He</w:t>
            </w:r>
          </w:p>
          <w:p w:rsidR="00F635AD" w:rsidRPr="00333491" w:rsidRDefault="00F635AD" w:rsidP="00046CCE">
            <w:pPr>
              <w:tabs>
                <w:tab w:val="left" w:pos="5529"/>
              </w:tabs>
              <w:spacing w:line="360" w:lineRule="auto"/>
              <w:jc w:val="both"/>
              <w:rPr>
                <w:i/>
                <w:sz w:val="28"/>
                <w:szCs w:val="28"/>
                <w:lang w:val="en-US"/>
              </w:rPr>
            </w:pPr>
            <w:r w:rsidRPr="00333491">
              <w:rPr>
                <w:i/>
                <w:sz w:val="28"/>
                <w:szCs w:val="28"/>
                <w:lang w:val="en-US"/>
              </w:rPr>
              <w:t xml:space="preserve">She      </w:t>
            </w:r>
            <w:r w:rsidRPr="00F635AD">
              <w:rPr>
                <w:i/>
                <w:sz w:val="28"/>
                <w:szCs w:val="28"/>
                <w:lang w:val="en-US"/>
              </w:rPr>
              <w:t xml:space="preserve">  </w:t>
            </w:r>
            <w:r w:rsidRPr="00333491">
              <w:rPr>
                <w:i/>
                <w:sz w:val="28"/>
                <w:szCs w:val="28"/>
                <w:lang w:val="en-US"/>
              </w:rPr>
              <w:t>was not</w:t>
            </w:r>
          </w:p>
          <w:p w:rsidR="00F635AD" w:rsidRPr="00333491" w:rsidRDefault="00F635AD" w:rsidP="00046CCE">
            <w:pPr>
              <w:tabs>
                <w:tab w:val="left" w:pos="5529"/>
              </w:tabs>
              <w:spacing w:line="360" w:lineRule="auto"/>
              <w:jc w:val="both"/>
              <w:rPr>
                <w:i/>
                <w:sz w:val="28"/>
                <w:szCs w:val="28"/>
                <w:lang w:val="en-US"/>
              </w:rPr>
            </w:pPr>
            <w:r w:rsidRPr="00333491">
              <w:rPr>
                <w:i/>
                <w:sz w:val="28"/>
                <w:szCs w:val="28"/>
                <w:lang w:val="en-US"/>
              </w:rPr>
              <w:t>It</w:t>
            </w:r>
          </w:p>
        </w:tc>
        <w:tc>
          <w:tcPr>
            <w:tcW w:w="1652" w:type="dxa"/>
          </w:tcPr>
          <w:p w:rsidR="00F635AD" w:rsidRPr="00333491" w:rsidRDefault="00F635AD" w:rsidP="00046CCE">
            <w:pPr>
              <w:tabs>
                <w:tab w:val="left" w:pos="5529"/>
              </w:tabs>
              <w:spacing w:line="360" w:lineRule="auto"/>
              <w:jc w:val="both"/>
              <w:rPr>
                <w:i/>
                <w:sz w:val="28"/>
                <w:szCs w:val="28"/>
                <w:lang w:val="en-US"/>
              </w:rPr>
            </w:pPr>
            <w:r w:rsidRPr="00333491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332740</wp:posOffset>
                      </wp:positionH>
                      <wp:positionV relativeFrom="paragraph">
                        <wp:posOffset>165735</wp:posOffset>
                      </wp:positionV>
                      <wp:extent cx="224155" cy="564515"/>
                      <wp:effectExtent l="7620" t="13970" r="6350" b="12065"/>
                      <wp:wrapNone/>
                      <wp:docPr id="12" name="Правая фигурная скобка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224155" cy="564515"/>
                              </a:xfrm>
                              <a:prstGeom prst="rightBrace">
                                <a:avLst>
                                  <a:gd name="adj1" fmla="val 23785"/>
                                  <a:gd name="adj2" fmla="val 44769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89E07D" id="Правая фигурная скобка 12" o:spid="_x0000_s1026" type="#_x0000_t88" style="position:absolute;margin-left:26.2pt;margin-top:13.05pt;width:17.65pt;height:44.45pt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" adj="2040,9670"/>
                  </w:pict>
                </mc:Fallback>
              </mc:AlternateContent>
            </w:r>
            <w:r w:rsidRPr="00333491">
              <w:rPr>
                <w:i/>
                <w:sz w:val="28"/>
                <w:szCs w:val="28"/>
                <w:lang w:val="en-US"/>
              </w:rPr>
              <w:t xml:space="preserve">            </w:t>
            </w:r>
            <w:r w:rsidRPr="00F635AD">
              <w:rPr>
                <w:i/>
                <w:sz w:val="28"/>
                <w:szCs w:val="28"/>
                <w:lang w:val="en-US"/>
              </w:rPr>
              <w:t xml:space="preserve">  </w:t>
            </w:r>
            <w:r w:rsidRPr="00333491">
              <w:rPr>
                <w:i/>
                <w:sz w:val="28"/>
                <w:szCs w:val="28"/>
                <w:lang w:val="en-US"/>
              </w:rPr>
              <w:t>he?</w:t>
            </w:r>
          </w:p>
          <w:p w:rsidR="00F635AD" w:rsidRPr="00333491" w:rsidRDefault="00F635AD" w:rsidP="00046CCE">
            <w:pPr>
              <w:tabs>
                <w:tab w:val="left" w:pos="5529"/>
              </w:tabs>
              <w:spacing w:line="360" w:lineRule="auto"/>
              <w:jc w:val="both"/>
              <w:rPr>
                <w:i/>
                <w:sz w:val="28"/>
                <w:szCs w:val="28"/>
                <w:lang w:val="en-US"/>
              </w:rPr>
            </w:pPr>
            <w:r w:rsidRPr="00333491">
              <w:rPr>
                <w:i/>
                <w:sz w:val="28"/>
                <w:szCs w:val="28"/>
                <w:lang w:val="en-US"/>
              </w:rPr>
              <w:t xml:space="preserve">Was    </w:t>
            </w:r>
            <w:r>
              <w:rPr>
                <w:i/>
                <w:sz w:val="28"/>
                <w:szCs w:val="28"/>
              </w:rPr>
              <w:t xml:space="preserve">  </w:t>
            </w:r>
            <w:r w:rsidRPr="00333491">
              <w:rPr>
                <w:i/>
                <w:sz w:val="28"/>
                <w:szCs w:val="28"/>
                <w:lang w:val="en-US"/>
              </w:rPr>
              <w:t>she?</w:t>
            </w:r>
          </w:p>
          <w:p w:rsidR="00F635AD" w:rsidRPr="00333491" w:rsidRDefault="00F635AD" w:rsidP="00046CCE">
            <w:pPr>
              <w:tabs>
                <w:tab w:val="left" w:pos="5529"/>
              </w:tabs>
              <w:spacing w:line="360" w:lineRule="auto"/>
              <w:jc w:val="both"/>
              <w:rPr>
                <w:i/>
                <w:sz w:val="28"/>
                <w:szCs w:val="28"/>
                <w:lang w:val="en-US"/>
              </w:rPr>
            </w:pPr>
            <w:r w:rsidRPr="00333491">
              <w:rPr>
                <w:i/>
                <w:sz w:val="28"/>
                <w:szCs w:val="28"/>
                <w:lang w:val="en-US"/>
              </w:rPr>
              <w:t xml:space="preserve">       </w:t>
            </w:r>
            <w:r>
              <w:rPr>
                <w:i/>
                <w:sz w:val="28"/>
                <w:szCs w:val="28"/>
              </w:rPr>
              <w:t xml:space="preserve">     </w:t>
            </w:r>
            <w:r w:rsidRPr="00333491">
              <w:rPr>
                <w:i/>
                <w:sz w:val="28"/>
                <w:szCs w:val="28"/>
                <w:lang w:val="en-US"/>
              </w:rPr>
              <w:t xml:space="preserve"> </w:t>
            </w:r>
            <w:r>
              <w:rPr>
                <w:i/>
                <w:sz w:val="28"/>
                <w:szCs w:val="28"/>
              </w:rPr>
              <w:t xml:space="preserve">  </w:t>
            </w:r>
            <w:r w:rsidRPr="00333491">
              <w:rPr>
                <w:i/>
                <w:sz w:val="28"/>
                <w:szCs w:val="28"/>
                <w:lang w:val="en-US"/>
              </w:rPr>
              <w:t>it?</w:t>
            </w:r>
          </w:p>
        </w:tc>
      </w:tr>
      <w:tr w:rsidR="00F635AD" w:rsidRPr="00333491" w:rsidTr="00046CCE">
        <w:trPr>
          <w:cantSplit/>
          <w:trHeight w:val="431"/>
        </w:trPr>
        <w:tc>
          <w:tcPr>
            <w:tcW w:w="1016" w:type="dxa"/>
            <w:vMerge w:val="restart"/>
          </w:tcPr>
          <w:p w:rsidR="00F635AD" w:rsidRPr="00333491" w:rsidRDefault="00F635AD" w:rsidP="00046CCE">
            <w:pPr>
              <w:tabs>
                <w:tab w:val="left" w:pos="5529"/>
              </w:tabs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333491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2667000</wp:posOffset>
                      </wp:positionH>
                      <wp:positionV relativeFrom="paragraph">
                        <wp:posOffset>-762000</wp:posOffset>
                      </wp:positionV>
                      <wp:extent cx="228600" cy="571500"/>
                      <wp:effectExtent l="5715" t="12700" r="13335" b="6350"/>
                      <wp:wrapNone/>
                      <wp:docPr id="11" name="Правая фигурная скобк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8600" cy="571500"/>
                              </a:xfrm>
                              <a:prstGeom prst="rightBrace">
                                <a:avLst>
                                  <a:gd name="adj1" fmla="val 18889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EE3B03" id="Правая фигурная скобка 11" o:spid="_x0000_s1026" type="#_x0000_t88" style="position:absolute;margin-left:210pt;margin-top:-60pt;width:18pt;height:4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" adj="1632"/>
                  </w:pict>
                </mc:Fallback>
              </mc:AlternateContent>
            </w:r>
          </w:p>
          <w:p w:rsidR="00F635AD" w:rsidRPr="00333491" w:rsidRDefault="00F635AD" w:rsidP="00046CCE">
            <w:pPr>
              <w:tabs>
                <w:tab w:val="left" w:pos="5529"/>
              </w:tabs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333491">
              <w:rPr>
                <w:sz w:val="28"/>
                <w:szCs w:val="28"/>
              </w:rPr>
              <w:t>множ</w:t>
            </w:r>
            <w:proofErr w:type="spellEnd"/>
            <w:r w:rsidRPr="00333491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901" w:type="dxa"/>
          </w:tcPr>
          <w:p w:rsidR="00F635AD" w:rsidRPr="00333491" w:rsidRDefault="00F635AD" w:rsidP="00046CCE">
            <w:pPr>
              <w:tabs>
                <w:tab w:val="left" w:pos="5529"/>
              </w:tabs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333491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803" w:type="dxa"/>
          </w:tcPr>
          <w:p w:rsidR="00F635AD" w:rsidRPr="00333491" w:rsidRDefault="00F635AD" w:rsidP="00046CCE">
            <w:pPr>
              <w:tabs>
                <w:tab w:val="left" w:pos="5529"/>
              </w:tabs>
              <w:spacing w:line="360" w:lineRule="auto"/>
              <w:jc w:val="both"/>
              <w:rPr>
                <w:i/>
                <w:sz w:val="28"/>
                <w:szCs w:val="28"/>
                <w:lang w:val="en-US"/>
              </w:rPr>
            </w:pPr>
            <w:r w:rsidRPr="00333491">
              <w:rPr>
                <w:i/>
                <w:sz w:val="28"/>
                <w:szCs w:val="28"/>
                <w:lang w:val="en-US"/>
              </w:rPr>
              <w:t>We were</w:t>
            </w:r>
          </w:p>
        </w:tc>
        <w:tc>
          <w:tcPr>
            <w:tcW w:w="2104" w:type="dxa"/>
          </w:tcPr>
          <w:p w:rsidR="00F635AD" w:rsidRPr="00333491" w:rsidRDefault="00F635AD" w:rsidP="00046CCE">
            <w:pPr>
              <w:tabs>
                <w:tab w:val="left" w:pos="5529"/>
              </w:tabs>
              <w:spacing w:line="360" w:lineRule="auto"/>
              <w:jc w:val="both"/>
              <w:rPr>
                <w:i/>
                <w:sz w:val="28"/>
                <w:szCs w:val="28"/>
                <w:lang w:val="en-US"/>
              </w:rPr>
            </w:pPr>
            <w:r w:rsidRPr="00333491">
              <w:rPr>
                <w:i/>
                <w:sz w:val="28"/>
                <w:szCs w:val="28"/>
                <w:lang w:val="en-US"/>
              </w:rPr>
              <w:t>We were not</w:t>
            </w:r>
          </w:p>
        </w:tc>
        <w:tc>
          <w:tcPr>
            <w:tcW w:w="1652" w:type="dxa"/>
          </w:tcPr>
          <w:p w:rsidR="00F635AD" w:rsidRPr="00333491" w:rsidRDefault="00F635AD" w:rsidP="00046CCE">
            <w:pPr>
              <w:tabs>
                <w:tab w:val="left" w:pos="5529"/>
              </w:tabs>
              <w:spacing w:line="360" w:lineRule="auto"/>
              <w:jc w:val="both"/>
              <w:rPr>
                <w:i/>
                <w:sz w:val="28"/>
                <w:szCs w:val="28"/>
                <w:lang w:val="en-US"/>
              </w:rPr>
            </w:pPr>
            <w:r w:rsidRPr="00333491">
              <w:rPr>
                <w:i/>
                <w:sz w:val="28"/>
                <w:szCs w:val="28"/>
                <w:lang w:val="en-US"/>
              </w:rPr>
              <w:t>Were we?</w:t>
            </w:r>
          </w:p>
        </w:tc>
      </w:tr>
      <w:tr w:rsidR="00F635AD" w:rsidRPr="00333491" w:rsidTr="00046CCE">
        <w:trPr>
          <w:cantSplit/>
          <w:trHeight w:val="135"/>
        </w:trPr>
        <w:tc>
          <w:tcPr>
            <w:tcW w:w="1016" w:type="dxa"/>
            <w:vMerge/>
          </w:tcPr>
          <w:p w:rsidR="00F635AD" w:rsidRPr="00333491" w:rsidRDefault="00F635AD" w:rsidP="00046CCE">
            <w:pPr>
              <w:tabs>
                <w:tab w:val="left" w:pos="5529"/>
              </w:tabs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901" w:type="dxa"/>
          </w:tcPr>
          <w:p w:rsidR="00F635AD" w:rsidRPr="00333491" w:rsidRDefault="00F635AD" w:rsidP="00046CCE">
            <w:pPr>
              <w:tabs>
                <w:tab w:val="left" w:pos="5529"/>
              </w:tabs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333491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803" w:type="dxa"/>
          </w:tcPr>
          <w:p w:rsidR="00F635AD" w:rsidRPr="00333491" w:rsidRDefault="00F635AD" w:rsidP="00046CCE">
            <w:pPr>
              <w:tabs>
                <w:tab w:val="left" w:pos="5529"/>
              </w:tabs>
              <w:spacing w:line="360" w:lineRule="auto"/>
              <w:jc w:val="both"/>
              <w:rPr>
                <w:i/>
                <w:sz w:val="28"/>
                <w:szCs w:val="28"/>
                <w:lang w:val="en-US"/>
              </w:rPr>
            </w:pPr>
            <w:r w:rsidRPr="00333491">
              <w:rPr>
                <w:i/>
                <w:sz w:val="28"/>
                <w:szCs w:val="28"/>
                <w:lang w:val="en-US"/>
              </w:rPr>
              <w:t>You were</w:t>
            </w:r>
          </w:p>
        </w:tc>
        <w:tc>
          <w:tcPr>
            <w:tcW w:w="2104" w:type="dxa"/>
          </w:tcPr>
          <w:p w:rsidR="00F635AD" w:rsidRPr="00333491" w:rsidRDefault="00F635AD" w:rsidP="00046CCE">
            <w:pPr>
              <w:tabs>
                <w:tab w:val="left" w:pos="5529"/>
              </w:tabs>
              <w:spacing w:line="360" w:lineRule="auto"/>
              <w:jc w:val="both"/>
              <w:rPr>
                <w:i/>
                <w:sz w:val="28"/>
                <w:szCs w:val="28"/>
                <w:lang w:val="en-US"/>
              </w:rPr>
            </w:pPr>
            <w:r w:rsidRPr="00333491">
              <w:rPr>
                <w:i/>
                <w:sz w:val="28"/>
                <w:szCs w:val="28"/>
                <w:lang w:val="en-US"/>
              </w:rPr>
              <w:t>You were not</w:t>
            </w:r>
          </w:p>
        </w:tc>
        <w:tc>
          <w:tcPr>
            <w:tcW w:w="1652" w:type="dxa"/>
          </w:tcPr>
          <w:p w:rsidR="00F635AD" w:rsidRPr="00333491" w:rsidRDefault="00F635AD" w:rsidP="00046CCE">
            <w:pPr>
              <w:tabs>
                <w:tab w:val="left" w:pos="5529"/>
              </w:tabs>
              <w:spacing w:line="360" w:lineRule="auto"/>
              <w:jc w:val="both"/>
              <w:rPr>
                <w:i/>
                <w:sz w:val="28"/>
                <w:szCs w:val="28"/>
                <w:lang w:val="en-US"/>
              </w:rPr>
            </w:pPr>
            <w:r w:rsidRPr="00333491">
              <w:rPr>
                <w:i/>
                <w:sz w:val="28"/>
                <w:szCs w:val="28"/>
                <w:lang w:val="en-US"/>
              </w:rPr>
              <w:t>Were you</w:t>
            </w:r>
          </w:p>
        </w:tc>
      </w:tr>
      <w:tr w:rsidR="00F635AD" w:rsidRPr="00333491" w:rsidTr="00046CCE">
        <w:trPr>
          <w:cantSplit/>
          <w:trHeight w:val="135"/>
        </w:trPr>
        <w:tc>
          <w:tcPr>
            <w:tcW w:w="1016" w:type="dxa"/>
            <w:vMerge/>
          </w:tcPr>
          <w:p w:rsidR="00F635AD" w:rsidRPr="00333491" w:rsidRDefault="00F635AD" w:rsidP="00046CCE">
            <w:pPr>
              <w:tabs>
                <w:tab w:val="left" w:pos="5529"/>
              </w:tabs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901" w:type="dxa"/>
          </w:tcPr>
          <w:p w:rsidR="00F635AD" w:rsidRPr="00333491" w:rsidRDefault="00F635AD" w:rsidP="00046CCE">
            <w:pPr>
              <w:tabs>
                <w:tab w:val="left" w:pos="5529"/>
              </w:tabs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333491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803" w:type="dxa"/>
          </w:tcPr>
          <w:p w:rsidR="00F635AD" w:rsidRPr="00333491" w:rsidRDefault="00F635AD" w:rsidP="00046CCE">
            <w:pPr>
              <w:tabs>
                <w:tab w:val="left" w:pos="5529"/>
              </w:tabs>
              <w:spacing w:line="360" w:lineRule="auto"/>
              <w:jc w:val="both"/>
              <w:rPr>
                <w:i/>
                <w:sz w:val="28"/>
                <w:szCs w:val="28"/>
                <w:lang w:val="en-US"/>
              </w:rPr>
            </w:pPr>
            <w:r w:rsidRPr="00333491">
              <w:rPr>
                <w:i/>
                <w:sz w:val="28"/>
                <w:szCs w:val="28"/>
                <w:lang w:val="en-US"/>
              </w:rPr>
              <w:t>They were</w:t>
            </w:r>
          </w:p>
        </w:tc>
        <w:tc>
          <w:tcPr>
            <w:tcW w:w="2104" w:type="dxa"/>
          </w:tcPr>
          <w:p w:rsidR="00F635AD" w:rsidRPr="00333491" w:rsidRDefault="00F635AD" w:rsidP="00046CCE">
            <w:pPr>
              <w:tabs>
                <w:tab w:val="left" w:pos="5529"/>
              </w:tabs>
              <w:spacing w:line="360" w:lineRule="auto"/>
              <w:jc w:val="both"/>
              <w:rPr>
                <w:i/>
                <w:sz w:val="28"/>
                <w:szCs w:val="28"/>
                <w:lang w:val="en-US"/>
              </w:rPr>
            </w:pPr>
            <w:r w:rsidRPr="00333491">
              <w:rPr>
                <w:i/>
                <w:sz w:val="28"/>
                <w:szCs w:val="28"/>
                <w:lang w:val="en-US"/>
              </w:rPr>
              <w:t>They were not</w:t>
            </w:r>
          </w:p>
        </w:tc>
        <w:tc>
          <w:tcPr>
            <w:tcW w:w="1652" w:type="dxa"/>
          </w:tcPr>
          <w:p w:rsidR="00F635AD" w:rsidRPr="00333491" w:rsidRDefault="00F635AD" w:rsidP="00046CCE">
            <w:pPr>
              <w:tabs>
                <w:tab w:val="left" w:pos="5529"/>
              </w:tabs>
              <w:spacing w:line="360" w:lineRule="auto"/>
              <w:jc w:val="both"/>
              <w:rPr>
                <w:i/>
                <w:sz w:val="28"/>
                <w:szCs w:val="28"/>
                <w:lang w:val="en-US"/>
              </w:rPr>
            </w:pPr>
            <w:r w:rsidRPr="00333491">
              <w:rPr>
                <w:i/>
                <w:sz w:val="28"/>
                <w:szCs w:val="28"/>
                <w:lang w:val="en-US"/>
              </w:rPr>
              <w:t>Were they?</w:t>
            </w:r>
          </w:p>
        </w:tc>
      </w:tr>
    </w:tbl>
    <w:p w:rsidR="00F635AD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szCs w:val="28"/>
          <w:lang w:val="en-US"/>
        </w:rPr>
      </w:pP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szCs w:val="28"/>
          <w:lang w:val="en-US"/>
        </w:rPr>
      </w:pPr>
      <w:r w:rsidRPr="00333491">
        <w:rPr>
          <w:szCs w:val="28"/>
        </w:rPr>
        <w:t>Возможные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сокращения</w:t>
      </w:r>
      <w:r w:rsidRPr="00333491">
        <w:rPr>
          <w:smallCaps/>
          <w:szCs w:val="28"/>
          <w:lang w:val="en-US"/>
        </w:rPr>
        <w:t xml:space="preserve"> </w:t>
      </w:r>
      <w:r w:rsidRPr="00333491">
        <w:rPr>
          <w:szCs w:val="28"/>
        </w:rPr>
        <w:t>элементов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форм</w:t>
      </w:r>
      <w:r w:rsidRPr="00333491">
        <w:rPr>
          <w:szCs w:val="28"/>
          <w:lang w:val="en-US"/>
        </w:rPr>
        <w:t xml:space="preserve"> </w:t>
      </w:r>
      <w:proofErr w:type="spellStart"/>
      <w:r w:rsidRPr="00333491">
        <w:rPr>
          <w:i/>
          <w:szCs w:val="28"/>
          <w:lang w:val="en-US"/>
        </w:rPr>
        <w:t>Рast</w:t>
      </w:r>
      <w:proofErr w:type="spellEnd"/>
      <w:r w:rsidRPr="00333491">
        <w:rPr>
          <w:i/>
          <w:szCs w:val="28"/>
          <w:lang w:val="en-US"/>
        </w:rPr>
        <w:t xml:space="preserve"> Simple:  did not = didn’t; was not  =</w:t>
      </w:r>
      <w:r>
        <w:rPr>
          <w:i/>
          <w:szCs w:val="28"/>
          <w:lang w:val="en-US"/>
        </w:rPr>
        <w:t xml:space="preserve"> </w:t>
      </w:r>
      <w:proofErr w:type="spellStart"/>
      <w:r>
        <w:rPr>
          <w:i/>
          <w:szCs w:val="28"/>
          <w:lang w:val="en-US"/>
        </w:rPr>
        <w:t>wasn</w:t>
      </w:r>
      <w:proofErr w:type="spellEnd"/>
      <w:r>
        <w:rPr>
          <w:i/>
          <w:szCs w:val="28"/>
          <w:lang w:val="en-US"/>
        </w:rPr>
        <w:t>’</w:t>
      </w:r>
      <w:r w:rsidRPr="00333491">
        <w:rPr>
          <w:i/>
          <w:szCs w:val="28"/>
          <w:lang w:val="en-US"/>
        </w:rPr>
        <w:t xml:space="preserve"> t;</w:t>
      </w:r>
      <w:r w:rsidRPr="00333491">
        <w:rPr>
          <w:szCs w:val="28"/>
          <w:lang w:val="en-US"/>
        </w:rPr>
        <w:t xml:space="preserve"> </w:t>
      </w:r>
      <w:r w:rsidRPr="00333491">
        <w:rPr>
          <w:i/>
          <w:szCs w:val="28"/>
          <w:lang w:val="en-US"/>
        </w:rPr>
        <w:t>were not =  weren’t.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szCs w:val="28"/>
          <w:u w:val="single"/>
        </w:rPr>
      </w:pPr>
      <w:r w:rsidRPr="00333491">
        <w:rPr>
          <w:szCs w:val="28"/>
          <w:u w:val="single"/>
        </w:rPr>
        <w:t xml:space="preserve">Значение и употребление </w:t>
      </w:r>
      <w:r w:rsidRPr="00333491">
        <w:rPr>
          <w:i/>
          <w:szCs w:val="28"/>
          <w:u w:val="single"/>
          <w:lang w:val="en-US"/>
        </w:rPr>
        <w:t>Past</w:t>
      </w:r>
      <w:r w:rsidRPr="00333491">
        <w:rPr>
          <w:i/>
          <w:szCs w:val="28"/>
          <w:u w:val="single"/>
        </w:rPr>
        <w:t xml:space="preserve"> </w:t>
      </w:r>
      <w:r w:rsidRPr="00333491">
        <w:rPr>
          <w:i/>
          <w:szCs w:val="28"/>
          <w:u w:val="single"/>
          <w:lang w:val="en-US"/>
        </w:rPr>
        <w:t>Simple</w:t>
      </w:r>
      <w:r w:rsidRPr="00333491">
        <w:rPr>
          <w:szCs w:val="28"/>
          <w:u w:val="single"/>
        </w:rPr>
        <w:t xml:space="preserve">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szCs w:val="28"/>
        </w:rPr>
      </w:pPr>
      <w:r w:rsidRPr="00333491">
        <w:rPr>
          <w:i/>
          <w:szCs w:val="28"/>
          <w:lang w:val="en-US"/>
        </w:rPr>
        <w:t>P</w:t>
      </w:r>
      <w:r w:rsidRPr="00333491">
        <w:rPr>
          <w:i/>
          <w:szCs w:val="28"/>
        </w:rPr>
        <w:t>а</w:t>
      </w:r>
      <w:proofErr w:type="spellStart"/>
      <w:r w:rsidRPr="00333491">
        <w:rPr>
          <w:i/>
          <w:szCs w:val="28"/>
          <w:lang w:val="en-US"/>
        </w:rPr>
        <w:t>st</w:t>
      </w:r>
      <w:proofErr w:type="spellEnd"/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Simple</w:t>
      </w:r>
      <w:r w:rsidRPr="00333491">
        <w:rPr>
          <w:szCs w:val="28"/>
        </w:rPr>
        <w:t xml:space="preserve"> обозначает действия или состояния, происходившие в какой-то период или отрезок времени в прошлом и не связанные с моментом речи. При этом действие отражается как факт, без указания на характер его протекания.</w:t>
      </w:r>
    </w:p>
    <w:p w:rsidR="00F635AD" w:rsidRPr="00F635AD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szCs w:val="28"/>
        </w:rPr>
      </w:pPr>
      <w:r w:rsidRPr="00333491">
        <w:rPr>
          <w:i/>
          <w:szCs w:val="28"/>
        </w:rPr>
        <w:t xml:space="preserve">          Ра</w:t>
      </w:r>
      <w:proofErr w:type="spellStart"/>
      <w:r w:rsidRPr="00333491">
        <w:rPr>
          <w:i/>
          <w:szCs w:val="28"/>
          <w:lang w:val="en-US"/>
        </w:rPr>
        <w:t>st</w:t>
      </w:r>
      <w:proofErr w:type="spellEnd"/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Simple</w:t>
      </w:r>
      <w:r w:rsidRPr="00333491">
        <w:rPr>
          <w:szCs w:val="28"/>
        </w:rPr>
        <w:t xml:space="preserve"> - временная форма, типичная для повествования, рассказа о </w:t>
      </w:r>
      <w:r w:rsidRPr="00333491">
        <w:rPr>
          <w:szCs w:val="28"/>
        </w:rPr>
        <w:lastRenderedPageBreak/>
        <w:t xml:space="preserve">прошедших событиях.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szCs w:val="28"/>
        </w:rPr>
      </w:pPr>
      <w:r w:rsidRPr="00333491">
        <w:rPr>
          <w:i/>
          <w:szCs w:val="28"/>
          <w:u w:val="single"/>
        </w:rPr>
        <w:t>Ра</w:t>
      </w:r>
      <w:proofErr w:type="spellStart"/>
      <w:r w:rsidRPr="00333491">
        <w:rPr>
          <w:i/>
          <w:szCs w:val="28"/>
          <w:u w:val="single"/>
          <w:lang w:val="en-US"/>
        </w:rPr>
        <w:t>st</w:t>
      </w:r>
      <w:proofErr w:type="spellEnd"/>
      <w:r w:rsidRPr="00F635AD">
        <w:rPr>
          <w:i/>
          <w:szCs w:val="28"/>
          <w:u w:val="single"/>
        </w:rPr>
        <w:t xml:space="preserve"> </w:t>
      </w:r>
      <w:r w:rsidRPr="00333491">
        <w:rPr>
          <w:i/>
          <w:szCs w:val="28"/>
          <w:u w:val="single"/>
          <w:lang w:val="en-US"/>
        </w:rPr>
        <w:t>Simple</w:t>
      </w:r>
      <w:r w:rsidRPr="00333491">
        <w:rPr>
          <w:i/>
          <w:szCs w:val="28"/>
          <w:u w:val="single"/>
        </w:rPr>
        <w:t xml:space="preserve"> </w:t>
      </w:r>
      <w:r w:rsidRPr="00333491">
        <w:rPr>
          <w:szCs w:val="28"/>
          <w:u w:val="single"/>
        </w:rPr>
        <w:t>употребляется</w:t>
      </w:r>
      <w:r w:rsidRPr="00333491">
        <w:rPr>
          <w:szCs w:val="28"/>
        </w:rPr>
        <w:t xml:space="preserve">:   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szCs w:val="28"/>
        </w:rPr>
      </w:pPr>
      <w:r w:rsidRPr="00333491">
        <w:rPr>
          <w:szCs w:val="28"/>
        </w:rPr>
        <w:t>1) для выражения отдельных фактов (действий, состояний), имевших место в прошлом и не связанных с настоящим; их приуроченность к определенному периоду или моменту прошедшего времени осуществляется чаще всего при помощи контекста: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outlineLvl w:val="0"/>
        <w:rPr>
          <w:szCs w:val="28"/>
        </w:rPr>
      </w:pPr>
      <w:r w:rsidRPr="00333491">
        <w:rPr>
          <w:i/>
          <w:szCs w:val="28"/>
          <w:lang w:val="en-US"/>
        </w:rPr>
        <w:t>I</w:t>
      </w:r>
      <w:r w:rsidRPr="00333491">
        <w:rPr>
          <w:szCs w:val="28"/>
          <w:lang w:val="en-US"/>
        </w:rPr>
        <w:t xml:space="preserve"> </w:t>
      </w:r>
      <w:r w:rsidRPr="00333491">
        <w:rPr>
          <w:i/>
          <w:szCs w:val="28"/>
          <w:u w:val="single"/>
          <w:lang w:val="en-US"/>
        </w:rPr>
        <w:t>bought</w:t>
      </w:r>
      <w:r w:rsidRPr="00333491">
        <w:rPr>
          <w:i/>
          <w:szCs w:val="28"/>
          <w:lang w:val="en-US"/>
        </w:rPr>
        <w:t xml:space="preserve"> this book</w:t>
      </w:r>
      <w:r w:rsidRPr="00333491">
        <w:rPr>
          <w:szCs w:val="28"/>
          <w:lang w:val="en-US"/>
        </w:rPr>
        <w:t xml:space="preserve"> </w:t>
      </w:r>
      <w:r w:rsidRPr="00333491">
        <w:rPr>
          <w:i/>
          <w:szCs w:val="28"/>
          <w:lang w:val="en-US"/>
        </w:rPr>
        <w:t>in</w:t>
      </w:r>
      <w:r w:rsidRPr="00333491">
        <w:rPr>
          <w:szCs w:val="28"/>
          <w:lang w:val="en-US"/>
        </w:rPr>
        <w:t xml:space="preserve"> </w:t>
      </w:r>
      <w:smartTag w:uri="urn:schemas-microsoft-com:office:smarttags" w:element="City">
        <w:smartTag w:uri="urn:schemas-microsoft-com:office:smarttags" w:element="place">
          <w:r w:rsidRPr="00333491">
            <w:rPr>
              <w:i/>
              <w:szCs w:val="28"/>
              <w:lang w:val="en-US"/>
            </w:rPr>
            <w:t>Moscow</w:t>
          </w:r>
        </w:smartTag>
      </w:smartTag>
      <w:r w:rsidRPr="00333491">
        <w:rPr>
          <w:i/>
          <w:szCs w:val="28"/>
          <w:lang w:val="en-US"/>
        </w:rPr>
        <w:t xml:space="preserve">.        </w:t>
      </w:r>
      <w:r w:rsidRPr="00333491">
        <w:rPr>
          <w:smallCaps/>
          <w:szCs w:val="28"/>
          <w:lang w:val="en-US"/>
        </w:rPr>
        <w:t xml:space="preserve"> </w:t>
      </w:r>
      <w:r w:rsidRPr="00333491">
        <w:rPr>
          <w:smallCaps/>
          <w:szCs w:val="28"/>
        </w:rPr>
        <w:t xml:space="preserve">– Я </w:t>
      </w:r>
      <w:r w:rsidRPr="00333491">
        <w:rPr>
          <w:szCs w:val="28"/>
        </w:rPr>
        <w:t xml:space="preserve"> </w:t>
      </w:r>
      <w:r w:rsidRPr="00333491">
        <w:rPr>
          <w:szCs w:val="28"/>
          <w:u w:val="single"/>
        </w:rPr>
        <w:t>купил</w:t>
      </w:r>
      <w:r w:rsidRPr="00333491">
        <w:rPr>
          <w:szCs w:val="28"/>
        </w:rPr>
        <w:t xml:space="preserve"> эту книгу в </w:t>
      </w:r>
      <w:proofErr w:type="spellStart"/>
      <w:r w:rsidRPr="00333491">
        <w:rPr>
          <w:szCs w:val="28"/>
          <w:lang w:val="en-US"/>
        </w:rPr>
        <w:t>Moc</w:t>
      </w:r>
      <w:r w:rsidRPr="00333491">
        <w:rPr>
          <w:szCs w:val="28"/>
        </w:rPr>
        <w:t>кве</w:t>
      </w:r>
      <w:proofErr w:type="spellEnd"/>
      <w:r w:rsidRPr="00333491">
        <w:rPr>
          <w:szCs w:val="28"/>
        </w:rPr>
        <w:t>.</w:t>
      </w:r>
    </w:p>
    <w:p w:rsidR="00F635AD" w:rsidRPr="00333491" w:rsidRDefault="00F635AD" w:rsidP="00F635AD">
      <w:pPr>
        <w:tabs>
          <w:tab w:val="left" w:pos="5529"/>
        </w:tabs>
        <w:spacing w:line="360" w:lineRule="auto"/>
        <w:jc w:val="both"/>
        <w:rPr>
          <w:sz w:val="28"/>
          <w:szCs w:val="28"/>
        </w:rPr>
      </w:pPr>
      <w:r w:rsidRPr="00333491">
        <w:rPr>
          <w:sz w:val="28"/>
          <w:szCs w:val="28"/>
        </w:rPr>
        <w:t>Обстоятельство</w:t>
      </w:r>
      <w:r w:rsidRPr="00333491">
        <w:rPr>
          <w:b/>
          <w:sz w:val="28"/>
          <w:szCs w:val="28"/>
        </w:rPr>
        <w:t xml:space="preserve"> </w:t>
      </w:r>
      <w:r w:rsidRPr="00333491">
        <w:rPr>
          <w:i/>
          <w:sz w:val="28"/>
          <w:szCs w:val="28"/>
          <w:lang w:val="en-US"/>
        </w:rPr>
        <w:t>in</w:t>
      </w:r>
      <w:r w:rsidRPr="00333491">
        <w:rPr>
          <w:i/>
          <w:sz w:val="28"/>
          <w:szCs w:val="28"/>
        </w:rPr>
        <w:t xml:space="preserve"> </w:t>
      </w:r>
      <w:r w:rsidRPr="00333491">
        <w:rPr>
          <w:i/>
          <w:sz w:val="28"/>
          <w:szCs w:val="28"/>
          <w:lang w:val="en-US"/>
        </w:rPr>
        <w:t>Moscow</w:t>
      </w:r>
      <w:r w:rsidRPr="00333491">
        <w:rPr>
          <w:sz w:val="28"/>
          <w:szCs w:val="28"/>
        </w:rPr>
        <w:t xml:space="preserve">  косвенно указывает на время совершения действия. </w:t>
      </w:r>
    </w:p>
    <w:p w:rsidR="00F635AD" w:rsidRPr="00333491" w:rsidRDefault="00F635AD" w:rsidP="00F635AD">
      <w:pPr>
        <w:tabs>
          <w:tab w:val="left" w:pos="5529"/>
        </w:tabs>
        <w:spacing w:line="360" w:lineRule="auto"/>
        <w:jc w:val="both"/>
        <w:rPr>
          <w:sz w:val="28"/>
          <w:szCs w:val="28"/>
        </w:rPr>
      </w:pPr>
      <w:r w:rsidRPr="00333491">
        <w:rPr>
          <w:sz w:val="28"/>
          <w:szCs w:val="28"/>
        </w:rPr>
        <w:t xml:space="preserve">          </w:t>
      </w:r>
      <w:r w:rsidRPr="00333491">
        <w:rPr>
          <w:i/>
          <w:sz w:val="28"/>
          <w:szCs w:val="28"/>
          <w:lang w:val="en-US"/>
        </w:rPr>
        <w:t>I</w:t>
      </w:r>
      <w:r w:rsidRPr="00333491">
        <w:rPr>
          <w:i/>
          <w:sz w:val="28"/>
          <w:szCs w:val="28"/>
        </w:rPr>
        <w:t xml:space="preserve"> </w:t>
      </w:r>
      <w:r w:rsidRPr="00333491">
        <w:rPr>
          <w:i/>
          <w:sz w:val="28"/>
          <w:szCs w:val="28"/>
          <w:u w:val="single"/>
          <w:lang w:val="en-US"/>
        </w:rPr>
        <w:t>knocked</w:t>
      </w:r>
      <w:r w:rsidRPr="00333491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o</w:t>
      </w:r>
      <w:r w:rsidRPr="00333491">
        <w:rPr>
          <w:i/>
          <w:sz w:val="28"/>
          <w:szCs w:val="28"/>
          <w:lang w:val="en-US"/>
        </w:rPr>
        <w:t>n</w:t>
      </w:r>
      <w:r w:rsidRPr="00333491">
        <w:rPr>
          <w:i/>
          <w:sz w:val="28"/>
          <w:szCs w:val="28"/>
        </w:rPr>
        <w:t xml:space="preserve"> </w:t>
      </w:r>
      <w:r w:rsidRPr="00333491">
        <w:rPr>
          <w:i/>
          <w:sz w:val="28"/>
          <w:szCs w:val="28"/>
          <w:lang w:val="en-US"/>
        </w:rPr>
        <w:t>the</w:t>
      </w:r>
      <w:r w:rsidRPr="00333491">
        <w:rPr>
          <w:i/>
          <w:sz w:val="28"/>
          <w:szCs w:val="28"/>
        </w:rPr>
        <w:t xml:space="preserve"> </w:t>
      </w:r>
      <w:r w:rsidRPr="00333491">
        <w:rPr>
          <w:i/>
          <w:sz w:val="28"/>
          <w:szCs w:val="28"/>
          <w:lang w:val="en-US"/>
        </w:rPr>
        <w:t>door</w:t>
      </w:r>
      <w:r w:rsidRPr="00333491">
        <w:rPr>
          <w:i/>
          <w:sz w:val="28"/>
          <w:szCs w:val="28"/>
        </w:rPr>
        <w:t xml:space="preserve"> </w:t>
      </w:r>
      <w:r w:rsidRPr="00333491">
        <w:rPr>
          <w:i/>
          <w:sz w:val="28"/>
          <w:szCs w:val="28"/>
          <w:lang w:val="en-US"/>
        </w:rPr>
        <w:t>but</w:t>
      </w:r>
      <w:r w:rsidRPr="00333491">
        <w:rPr>
          <w:i/>
          <w:sz w:val="28"/>
          <w:szCs w:val="28"/>
        </w:rPr>
        <w:t xml:space="preserve">                  - </w:t>
      </w:r>
      <w:r w:rsidRPr="00333491">
        <w:rPr>
          <w:sz w:val="28"/>
          <w:szCs w:val="28"/>
        </w:rPr>
        <w:t xml:space="preserve">Я </w:t>
      </w:r>
      <w:r w:rsidRPr="00333491">
        <w:rPr>
          <w:sz w:val="28"/>
          <w:szCs w:val="28"/>
          <w:u w:val="single"/>
        </w:rPr>
        <w:t>постучал</w:t>
      </w:r>
      <w:r w:rsidRPr="00333491">
        <w:rPr>
          <w:sz w:val="28"/>
          <w:szCs w:val="28"/>
        </w:rPr>
        <w:t xml:space="preserve"> в дверь, но никто не  </w:t>
      </w:r>
    </w:p>
    <w:p w:rsidR="00F635AD" w:rsidRPr="00333491" w:rsidRDefault="00F635AD" w:rsidP="00F635AD">
      <w:pPr>
        <w:tabs>
          <w:tab w:val="left" w:pos="5529"/>
        </w:tabs>
        <w:spacing w:line="360" w:lineRule="auto"/>
        <w:jc w:val="both"/>
        <w:rPr>
          <w:sz w:val="28"/>
          <w:szCs w:val="28"/>
        </w:rPr>
      </w:pPr>
      <w:r w:rsidRPr="00333491">
        <w:rPr>
          <w:i/>
          <w:sz w:val="28"/>
          <w:szCs w:val="28"/>
        </w:rPr>
        <w:t xml:space="preserve">          </w:t>
      </w:r>
      <w:r w:rsidRPr="00333491">
        <w:rPr>
          <w:i/>
          <w:sz w:val="28"/>
          <w:szCs w:val="28"/>
          <w:lang w:val="en-US"/>
        </w:rPr>
        <w:t>nobody</w:t>
      </w:r>
      <w:r w:rsidRPr="00333491">
        <w:rPr>
          <w:i/>
          <w:sz w:val="28"/>
          <w:szCs w:val="28"/>
        </w:rPr>
        <w:t xml:space="preserve"> </w:t>
      </w:r>
      <w:r w:rsidRPr="00333491">
        <w:rPr>
          <w:i/>
          <w:sz w:val="28"/>
          <w:szCs w:val="28"/>
          <w:u w:val="single"/>
          <w:lang w:val="en-US"/>
        </w:rPr>
        <w:t>answered</w:t>
      </w:r>
      <w:r w:rsidRPr="00333491">
        <w:rPr>
          <w:i/>
          <w:sz w:val="28"/>
          <w:szCs w:val="28"/>
        </w:rPr>
        <w:t xml:space="preserve">.                               </w:t>
      </w:r>
      <w:r w:rsidRPr="00333491">
        <w:rPr>
          <w:sz w:val="28"/>
          <w:szCs w:val="28"/>
        </w:rPr>
        <w:t xml:space="preserve"> </w:t>
      </w:r>
      <w:r w:rsidRPr="00333491">
        <w:rPr>
          <w:sz w:val="28"/>
          <w:szCs w:val="28"/>
          <w:u w:val="single"/>
        </w:rPr>
        <w:t>открыл</w:t>
      </w:r>
      <w:r w:rsidRPr="00333491">
        <w:rPr>
          <w:sz w:val="28"/>
          <w:szCs w:val="28"/>
        </w:rPr>
        <w:t xml:space="preserve">. </w:t>
      </w:r>
    </w:p>
    <w:p w:rsidR="00F635AD" w:rsidRPr="00333491" w:rsidRDefault="00F635AD" w:rsidP="00F635AD">
      <w:pPr>
        <w:tabs>
          <w:tab w:val="left" w:pos="5529"/>
        </w:tabs>
        <w:spacing w:line="360" w:lineRule="auto"/>
        <w:jc w:val="both"/>
        <w:rPr>
          <w:sz w:val="28"/>
          <w:szCs w:val="28"/>
        </w:rPr>
      </w:pPr>
      <w:r w:rsidRPr="00333491">
        <w:rPr>
          <w:sz w:val="28"/>
          <w:szCs w:val="28"/>
        </w:rPr>
        <w:t>Глаголы</w:t>
      </w:r>
      <w:r w:rsidRPr="00333491">
        <w:rPr>
          <w:b/>
          <w:sz w:val="28"/>
          <w:szCs w:val="28"/>
        </w:rPr>
        <w:t xml:space="preserve"> </w:t>
      </w:r>
      <w:r w:rsidRPr="00333491">
        <w:rPr>
          <w:i/>
          <w:sz w:val="28"/>
          <w:szCs w:val="28"/>
          <w:lang w:val="en-US"/>
        </w:rPr>
        <w:t>knocked</w:t>
      </w:r>
      <w:r w:rsidRPr="00333491">
        <w:rPr>
          <w:i/>
          <w:sz w:val="28"/>
          <w:szCs w:val="28"/>
        </w:rPr>
        <w:t xml:space="preserve">, </w:t>
      </w:r>
      <w:r w:rsidRPr="00333491">
        <w:rPr>
          <w:i/>
          <w:sz w:val="28"/>
          <w:szCs w:val="28"/>
          <w:lang w:val="en-US"/>
        </w:rPr>
        <w:t>answer</w:t>
      </w:r>
      <w:r w:rsidRPr="00333491">
        <w:rPr>
          <w:sz w:val="28"/>
          <w:szCs w:val="28"/>
        </w:rPr>
        <w:t xml:space="preserve"> выражают последовательность событий. </w:t>
      </w:r>
    </w:p>
    <w:p w:rsidR="00F635AD" w:rsidRPr="00333491" w:rsidRDefault="00F635AD" w:rsidP="00F635AD">
      <w:pPr>
        <w:tabs>
          <w:tab w:val="left" w:pos="5529"/>
        </w:tabs>
        <w:spacing w:line="360" w:lineRule="auto"/>
        <w:jc w:val="both"/>
        <w:rPr>
          <w:sz w:val="28"/>
          <w:szCs w:val="28"/>
        </w:rPr>
      </w:pPr>
      <w:r w:rsidRPr="00333491">
        <w:rPr>
          <w:i/>
          <w:sz w:val="28"/>
          <w:szCs w:val="28"/>
        </w:rPr>
        <w:t xml:space="preserve">          </w:t>
      </w:r>
      <w:r w:rsidRPr="00333491">
        <w:rPr>
          <w:i/>
          <w:sz w:val="28"/>
          <w:szCs w:val="28"/>
          <w:lang w:val="en-US"/>
        </w:rPr>
        <w:t>How</w:t>
      </w:r>
      <w:r w:rsidRPr="00333491">
        <w:rPr>
          <w:i/>
          <w:sz w:val="28"/>
          <w:szCs w:val="28"/>
        </w:rPr>
        <w:t xml:space="preserve"> </w:t>
      </w:r>
      <w:r w:rsidRPr="00333491">
        <w:rPr>
          <w:i/>
          <w:sz w:val="28"/>
          <w:szCs w:val="28"/>
          <w:u w:val="single"/>
          <w:lang w:val="en-US"/>
        </w:rPr>
        <w:t>did</w:t>
      </w:r>
      <w:r w:rsidRPr="00333491">
        <w:rPr>
          <w:i/>
          <w:sz w:val="28"/>
          <w:szCs w:val="28"/>
        </w:rPr>
        <w:t xml:space="preserve"> </w:t>
      </w:r>
      <w:proofErr w:type="spellStart"/>
      <w:r w:rsidRPr="00333491">
        <w:rPr>
          <w:i/>
          <w:sz w:val="28"/>
          <w:szCs w:val="28"/>
        </w:rPr>
        <w:t>уои</w:t>
      </w:r>
      <w:proofErr w:type="spellEnd"/>
      <w:r w:rsidRPr="00333491">
        <w:rPr>
          <w:i/>
          <w:sz w:val="28"/>
          <w:szCs w:val="28"/>
        </w:rPr>
        <w:t xml:space="preserve"> </w:t>
      </w:r>
      <w:proofErr w:type="spellStart"/>
      <w:r w:rsidRPr="00333491">
        <w:rPr>
          <w:i/>
          <w:sz w:val="28"/>
          <w:szCs w:val="28"/>
          <w:u w:val="single"/>
          <w:lang w:val="en-US"/>
        </w:rPr>
        <w:t>sle</w:t>
      </w:r>
      <w:proofErr w:type="spellEnd"/>
      <w:r w:rsidRPr="00333491">
        <w:rPr>
          <w:i/>
          <w:sz w:val="28"/>
          <w:szCs w:val="28"/>
          <w:u w:val="single"/>
        </w:rPr>
        <w:t>ер</w:t>
      </w:r>
      <w:r w:rsidRPr="00333491">
        <w:rPr>
          <w:i/>
          <w:sz w:val="28"/>
          <w:szCs w:val="28"/>
        </w:rPr>
        <w:t xml:space="preserve">? - </w:t>
      </w:r>
      <w:r w:rsidRPr="00333491">
        <w:rPr>
          <w:i/>
          <w:sz w:val="28"/>
          <w:szCs w:val="28"/>
          <w:lang w:val="en-US"/>
        </w:rPr>
        <w:t>I</w:t>
      </w:r>
      <w:r w:rsidRPr="00333491">
        <w:rPr>
          <w:i/>
          <w:sz w:val="28"/>
          <w:szCs w:val="28"/>
        </w:rPr>
        <w:t xml:space="preserve"> </w:t>
      </w:r>
      <w:proofErr w:type="spellStart"/>
      <w:r w:rsidRPr="00333491">
        <w:rPr>
          <w:i/>
          <w:sz w:val="28"/>
          <w:szCs w:val="28"/>
          <w:u w:val="single"/>
          <w:lang w:val="en-US"/>
        </w:rPr>
        <w:t>sle</w:t>
      </w:r>
      <w:proofErr w:type="spellEnd"/>
      <w:r w:rsidRPr="00333491">
        <w:rPr>
          <w:i/>
          <w:sz w:val="28"/>
          <w:szCs w:val="28"/>
          <w:u w:val="single"/>
        </w:rPr>
        <w:t>р</w:t>
      </w:r>
      <w:r w:rsidRPr="00333491">
        <w:rPr>
          <w:i/>
          <w:sz w:val="28"/>
          <w:szCs w:val="28"/>
          <w:u w:val="single"/>
          <w:lang w:val="en-US"/>
        </w:rPr>
        <w:t>t</w:t>
      </w:r>
      <w:r w:rsidRPr="00333491">
        <w:rPr>
          <w:i/>
          <w:sz w:val="28"/>
          <w:szCs w:val="28"/>
        </w:rPr>
        <w:t xml:space="preserve"> </w:t>
      </w:r>
      <w:r w:rsidRPr="00333491">
        <w:rPr>
          <w:i/>
          <w:sz w:val="28"/>
          <w:szCs w:val="28"/>
          <w:lang w:val="en-US"/>
        </w:rPr>
        <w:t>like</w:t>
      </w:r>
      <w:r w:rsidRPr="00333491">
        <w:rPr>
          <w:i/>
          <w:sz w:val="28"/>
          <w:szCs w:val="28"/>
        </w:rPr>
        <w:t xml:space="preserve">       - </w:t>
      </w:r>
      <w:r w:rsidRPr="00333491">
        <w:rPr>
          <w:sz w:val="28"/>
          <w:szCs w:val="28"/>
        </w:rPr>
        <w:t xml:space="preserve">Как тебе </w:t>
      </w:r>
      <w:r w:rsidRPr="00333491">
        <w:rPr>
          <w:sz w:val="28"/>
          <w:szCs w:val="28"/>
          <w:u w:val="single"/>
        </w:rPr>
        <w:t>спалось</w:t>
      </w:r>
      <w:r w:rsidRPr="00333491">
        <w:rPr>
          <w:sz w:val="28"/>
          <w:szCs w:val="28"/>
        </w:rPr>
        <w:t xml:space="preserve">? - Я </w:t>
      </w:r>
      <w:r w:rsidRPr="00333491">
        <w:rPr>
          <w:sz w:val="28"/>
          <w:szCs w:val="28"/>
          <w:u w:val="single"/>
        </w:rPr>
        <w:t>спал</w:t>
      </w:r>
      <w:r w:rsidRPr="00333491">
        <w:rPr>
          <w:sz w:val="28"/>
          <w:szCs w:val="28"/>
        </w:rPr>
        <w:t xml:space="preserve"> </w:t>
      </w:r>
    </w:p>
    <w:p w:rsidR="00F635AD" w:rsidRPr="00333491" w:rsidRDefault="00F635AD" w:rsidP="00F635AD">
      <w:pPr>
        <w:tabs>
          <w:tab w:val="left" w:pos="5529"/>
        </w:tabs>
        <w:spacing w:line="360" w:lineRule="auto"/>
        <w:jc w:val="both"/>
        <w:rPr>
          <w:sz w:val="28"/>
          <w:szCs w:val="28"/>
        </w:rPr>
      </w:pPr>
      <w:r w:rsidRPr="00333491">
        <w:rPr>
          <w:sz w:val="28"/>
          <w:szCs w:val="28"/>
        </w:rPr>
        <w:t xml:space="preserve">          </w:t>
      </w:r>
      <w:r w:rsidRPr="00333491">
        <w:rPr>
          <w:i/>
          <w:sz w:val="28"/>
          <w:szCs w:val="28"/>
          <w:lang w:val="en-US"/>
        </w:rPr>
        <w:t>a</w:t>
      </w:r>
      <w:r w:rsidRPr="00333491">
        <w:rPr>
          <w:i/>
          <w:sz w:val="28"/>
          <w:szCs w:val="28"/>
        </w:rPr>
        <w:t xml:space="preserve"> </w:t>
      </w:r>
      <w:r w:rsidRPr="00333491">
        <w:rPr>
          <w:i/>
          <w:sz w:val="28"/>
          <w:szCs w:val="28"/>
          <w:lang w:val="en-US"/>
        </w:rPr>
        <w:t>dog</w:t>
      </w:r>
      <w:r w:rsidRPr="00333491">
        <w:rPr>
          <w:i/>
          <w:sz w:val="28"/>
          <w:szCs w:val="28"/>
        </w:rPr>
        <w:t xml:space="preserve">.                                                   </w:t>
      </w:r>
      <w:r w:rsidRPr="00333491">
        <w:rPr>
          <w:sz w:val="28"/>
          <w:szCs w:val="28"/>
        </w:rPr>
        <w:t>как убитый.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szCs w:val="28"/>
        </w:rPr>
      </w:pPr>
      <w:r w:rsidRPr="00333491">
        <w:rPr>
          <w:szCs w:val="28"/>
        </w:rPr>
        <w:t>Время действия подразумевается - прошедшая ночь.</w:t>
      </w:r>
    </w:p>
    <w:p w:rsidR="00F635AD" w:rsidRPr="00333491" w:rsidRDefault="00F635AD" w:rsidP="00F635AD">
      <w:pPr>
        <w:tabs>
          <w:tab w:val="left" w:pos="5529"/>
        </w:tabs>
        <w:spacing w:line="360" w:lineRule="auto"/>
        <w:ind w:right="-681"/>
        <w:jc w:val="both"/>
        <w:rPr>
          <w:sz w:val="28"/>
          <w:szCs w:val="28"/>
        </w:rPr>
      </w:pPr>
      <w:r w:rsidRPr="00333491">
        <w:rPr>
          <w:b/>
          <w:sz w:val="28"/>
          <w:szCs w:val="28"/>
        </w:rPr>
        <w:t xml:space="preserve">          </w:t>
      </w:r>
      <w:r w:rsidRPr="00333491">
        <w:rPr>
          <w:i/>
          <w:sz w:val="28"/>
          <w:szCs w:val="28"/>
          <w:lang w:val="en-US"/>
        </w:rPr>
        <w:t>Sorry</w:t>
      </w:r>
      <w:r w:rsidRPr="00333491">
        <w:rPr>
          <w:i/>
          <w:sz w:val="28"/>
          <w:szCs w:val="28"/>
        </w:rPr>
        <w:t xml:space="preserve">, </w:t>
      </w:r>
      <w:r w:rsidRPr="00333491">
        <w:rPr>
          <w:i/>
          <w:sz w:val="28"/>
          <w:szCs w:val="28"/>
          <w:lang w:val="en-US"/>
        </w:rPr>
        <w:t>I</w:t>
      </w:r>
      <w:r w:rsidRPr="00333491">
        <w:rPr>
          <w:i/>
          <w:sz w:val="28"/>
          <w:szCs w:val="28"/>
        </w:rPr>
        <w:t xml:space="preserve"> </w:t>
      </w:r>
      <w:proofErr w:type="spellStart"/>
      <w:r w:rsidRPr="00333491">
        <w:rPr>
          <w:i/>
          <w:sz w:val="28"/>
          <w:szCs w:val="28"/>
          <w:u w:val="single"/>
          <w:lang w:val="en-US"/>
        </w:rPr>
        <w:t>wasn</w:t>
      </w:r>
      <w:proofErr w:type="spellEnd"/>
      <w:r w:rsidRPr="00333491">
        <w:rPr>
          <w:i/>
          <w:sz w:val="28"/>
          <w:szCs w:val="28"/>
          <w:u w:val="single"/>
        </w:rPr>
        <w:t>’</w:t>
      </w:r>
      <w:r w:rsidRPr="00333491">
        <w:rPr>
          <w:i/>
          <w:sz w:val="28"/>
          <w:szCs w:val="28"/>
          <w:u w:val="single"/>
          <w:lang w:val="en-US"/>
        </w:rPr>
        <w:t>t</w:t>
      </w:r>
      <w:r w:rsidRPr="00333491">
        <w:rPr>
          <w:i/>
          <w:sz w:val="28"/>
          <w:szCs w:val="28"/>
        </w:rPr>
        <w:t xml:space="preserve">  </w:t>
      </w:r>
      <w:r w:rsidRPr="00333491">
        <w:rPr>
          <w:i/>
          <w:sz w:val="28"/>
          <w:szCs w:val="28"/>
          <w:lang w:val="en-US"/>
        </w:rPr>
        <w:t>in</w:t>
      </w:r>
      <w:r w:rsidRPr="00333491">
        <w:rPr>
          <w:i/>
          <w:sz w:val="28"/>
          <w:szCs w:val="28"/>
        </w:rPr>
        <w:t xml:space="preserve"> </w:t>
      </w:r>
      <w:r w:rsidRPr="00333491">
        <w:rPr>
          <w:i/>
          <w:sz w:val="28"/>
          <w:szCs w:val="28"/>
          <w:lang w:val="en-US"/>
        </w:rPr>
        <w:t>when</w:t>
      </w:r>
      <w:r w:rsidRPr="00333491">
        <w:rPr>
          <w:sz w:val="28"/>
          <w:szCs w:val="28"/>
        </w:rPr>
        <w:t xml:space="preserve"> </w:t>
      </w:r>
      <w:r w:rsidRPr="00333491">
        <w:rPr>
          <w:i/>
          <w:sz w:val="28"/>
          <w:szCs w:val="28"/>
          <w:lang w:val="en-US"/>
        </w:rPr>
        <w:t>you</w:t>
      </w:r>
      <w:r w:rsidRPr="00333491">
        <w:rPr>
          <w:i/>
          <w:sz w:val="28"/>
          <w:szCs w:val="28"/>
        </w:rPr>
        <w:t xml:space="preserve"> </w:t>
      </w:r>
      <w:r w:rsidRPr="00333491">
        <w:rPr>
          <w:i/>
          <w:sz w:val="28"/>
          <w:szCs w:val="28"/>
          <w:u w:val="single"/>
          <w:lang w:val="en-US"/>
        </w:rPr>
        <w:t>called</w:t>
      </w:r>
      <w:r w:rsidRPr="00333491">
        <w:rPr>
          <w:i/>
          <w:sz w:val="28"/>
          <w:szCs w:val="28"/>
        </w:rPr>
        <w:t xml:space="preserve">. </w:t>
      </w:r>
      <w:r w:rsidRPr="00333491">
        <w:rPr>
          <w:sz w:val="28"/>
          <w:szCs w:val="28"/>
        </w:rPr>
        <w:t xml:space="preserve">- Извини, меня </w:t>
      </w:r>
      <w:r w:rsidRPr="00333491">
        <w:rPr>
          <w:sz w:val="28"/>
          <w:szCs w:val="28"/>
          <w:u w:val="single"/>
        </w:rPr>
        <w:t>не было</w:t>
      </w:r>
      <w:r w:rsidRPr="00333491">
        <w:rPr>
          <w:sz w:val="28"/>
          <w:szCs w:val="28"/>
        </w:rPr>
        <w:t xml:space="preserve"> дома, когда ты </w:t>
      </w:r>
      <w:r w:rsidRPr="00333491">
        <w:rPr>
          <w:sz w:val="28"/>
          <w:szCs w:val="28"/>
          <w:u w:val="single"/>
        </w:rPr>
        <w:t>звонил</w:t>
      </w:r>
      <w:r w:rsidRPr="00333491">
        <w:rPr>
          <w:sz w:val="28"/>
          <w:szCs w:val="28"/>
        </w:rPr>
        <w:t xml:space="preserve">.                                                                      </w:t>
      </w:r>
    </w:p>
    <w:p w:rsidR="00F635AD" w:rsidRPr="00333491" w:rsidRDefault="00F635AD" w:rsidP="00F635AD">
      <w:pPr>
        <w:tabs>
          <w:tab w:val="left" w:pos="5529"/>
        </w:tabs>
        <w:spacing w:line="360" w:lineRule="auto"/>
        <w:jc w:val="both"/>
        <w:rPr>
          <w:sz w:val="28"/>
          <w:szCs w:val="28"/>
        </w:rPr>
      </w:pPr>
      <w:r w:rsidRPr="00333491">
        <w:rPr>
          <w:sz w:val="28"/>
          <w:szCs w:val="28"/>
        </w:rPr>
        <w:t>Время действия указано придаточным предложением</w:t>
      </w:r>
      <w:r w:rsidRPr="00333491">
        <w:rPr>
          <w:b/>
          <w:sz w:val="28"/>
          <w:szCs w:val="28"/>
        </w:rPr>
        <w:t xml:space="preserve"> </w:t>
      </w:r>
      <w:proofErr w:type="spellStart"/>
      <w:r w:rsidRPr="00333491">
        <w:rPr>
          <w:i/>
          <w:sz w:val="28"/>
          <w:szCs w:val="28"/>
          <w:lang w:val="en-US"/>
        </w:rPr>
        <w:t>wh</w:t>
      </w:r>
      <w:proofErr w:type="spellEnd"/>
      <w:r w:rsidRPr="00333491">
        <w:rPr>
          <w:i/>
          <w:sz w:val="28"/>
          <w:szCs w:val="28"/>
        </w:rPr>
        <w:t>е</w:t>
      </w:r>
      <w:r w:rsidRPr="00333491">
        <w:rPr>
          <w:i/>
          <w:sz w:val="28"/>
          <w:szCs w:val="28"/>
          <w:lang w:val="en-US"/>
        </w:rPr>
        <w:t>n</w:t>
      </w:r>
      <w:r w:rsidRPr="00333491">
        <w:rPr>
          <w:i/>
          <w:sz w:val="28"/>
          <w:szCs w:val="28"/>
        </w:rPr>
        <w:t xml:space="preserve"> </w:t>
      </w:r>
      <w:r w:rsidRPr="00333491">
        <w:rPr>
          <w:i/>
          <w:sz w:val="28"/>
          <w:szCs w:val="28"/>
          <w:lang w:val="en-US"/>
        </w:rPr>
        <w:t>y</w:t>
      </w:r>
      <w:r w:rsidRPr="00333491">
        <w:rPr>
          <w:i/>
          <w:sz w:val="28"/>
          <w:szCs w:val="28"/>
        </w:rPr>
        <w:t>о</w:t>
      </w:r>
      <w:r w:rsidRPr="00333491">
        <w:rPr>
          <w:i/>
          <w:sz w:val="28"/>
          <w:szCs w:val="28"/>
          <w:lang w:val="en-US"/>
        </w:rPr>
        <w:t>u</w:t>
      </w:r>
      <w:r w:rsidRPr="00333491">
        <w:rPr>
          <w:i/>
          <w:sz w:val="28"/>
          <w:szCs w:val="28"/>
        </w:rPr>
        <w:t xml:space="preserve"> </w:t>
      </w:r>
      <w:r w:rsidRPr="00333491">
        <w:rPr>
          <w:i/>
          <w:sz w:val="28"/>
          <w:szCs w:val="28"/>
          <w:lang w:val="en-US"/>
        </w:rPr>
        <w:t>c</w:t>
      </w:r>
      <w:r w:rsidRPr="00333491">
        <w:rPr>
          <w:i/>
          <w:sz w:val="28"/>
          <w:szCs w:val="28"/>
        </w:rPr>
        <w:t>а</w:t>
      </w:r>
      <w:proofErr w:type="spellStart"/>
      <w:r w:rsidRPr="00333491">
        <w:rPr>
          <w:i/>
          <w:sz w:val="28"/>
          <w:szCs w:val="28"/>
          <w:lang w:val="en-US"/>
        </w:rPr>
        <w:t>lled</w:t>
      </w:r>
      <w:proofErr w:type="spellEnd"/>
      <w:r w:rsidRPr="00333491">
        <w:rPr>
          <w:b/>
          <w:sz w:val="28"/>
          <w:szCs w:val="28"/>
        </w:rPr>
        <w:t>.</w:t>
      </w:r>
    </w:p>
    <w:p w:rsidR="00F635AD" w:rsidRPr="00333491" w:rsidRDefault="00F635AD" w:rsidP="00F635AD">
      <w:pPr>
        <w:tabs>
          <w:tab w:val="left" w:pos="5529"/>
        </w:tabs>
        <w:spacing w:line="360" w:lineRule="auto"/>
        <w:jc w:val="both"/>
        <w:rPr>
          <w:sz w:val="28"/>
          <w:szCs w:val="28"/>
        </w:rPr>
      </w:pPr>
      <w:r w:rsidRPr="00333491">
        <w:rPr>
          <w:sz w:val="28"/>
          <w:szCs w:val="28"/>
        </w:rPr>
        <w:t xml:space="preserve">          В предложениях с</w:t>
      </w:r>
      <w:r w:rsidRPr="00333491">
        <w:rPr>
          <w:b/>
          <w:sz w:val="28"/>
          <w:szCs w:val="28"/>
        </w:rPr>
        <w:t xml:space="preserve">  </w:t>
      </w:r>
      <w:r w:rsidRPr="00333491">
        <w:rPr>
          <w:i/>
          <w:sz w:val="28"/>
          <w:szCs w:val="28"/>
          <w:lang w:val="en-US"/>
        </w:rPr>
        <w:t>Past</w:t>
      </w:r>
      <w:r w:rsidRPr="00333491">
        <w:rPr>
          <w:i/>
          <w:sz w:val="28"/>
          <w:szCs w:val="28"/>
        </w:rPr>
        <w:t xml:space="preserve"> </w:t>
      </w:r>
      <w:r w:rsidRPr="00333491">
        <w:rPr>
          <w:i/>
          <w:sz w:val="28"/>
          <w:szCs w:val="28"/>
          <w:lang w:val="en-US"/>
        </w:rPr>
        <w:t>Simple</w:t>
      </w:r>
      <w:r w:rsidRPr="00333491">
        <w:rPr>
          <w:i/>
          <w:sz w:val="28"/>
          <w:szCs w:val="28"/>
        </w:rPr>
        <w:t xml:space="preserve"> </w:t>
      </w:r>
      <w:r w:rsidRPr="00333491">
        <w:rPr>
          <w:sz w:val="28"/>
          <w:szCs w:val="28"/>
        </w:rPr>
        <w:t xml:space="preserve"> время действия часто уточняется обстоятельствами времени: </w:t>
      </w:r>
      <w:r w:rsidRPr="00333491">
        <w:rPr>
          <w:i/>
          <w:sz w:val="28"/>
          <w:szCs w:val="28"/>
          <w:lang w:val="en-US"/>
        </w:rPr>
        <w:t>yesterday</w:t>
      </w:r>
      <w:r w:rsidRPr="00333491">
        <w:rPr>
          <w:i/>
          <w:sz w:val="28"/>
          <w:szCs w:val="28"/>
        </w:rPr>
        <w:t>,</w:t>
      </w:r>
      <w:r w:rsidRPr="00333491">
        <w:rPr>
          <w:i/>
          <w:sz w:val="28"/>
          <w:szCs w:val="28"/>
          <w:lang w:val="en-US"/>
        </w:rPr>
        <w:t>the</w:t>
      </w:r>
      <w:r w:rsidRPr="00333491">
        <w:rPr>
          <w:i/>
          <w:sz w:val="28"/>
          <w:szCs w:val="28"/>
        </w:rPr>
        <w:t xml:space="preserve"> </w:t>
      </w:r>
      <w:r w:rsidRPr="00333491">
        <w:rPr>
          <w:i/>
          <w:sz w:val="28"/>
          <w:szCs w:val="28"/>
          <w:lang w:val="en-US"/>
        </w:rPr>
        <w:t>day</w:t>
      </w:r>
      <w:r w:rsidRPr="00333491">
        <w:rPr>
          <w:i/>
          <w:sz w:val="28"/>
          <w:szCs w:val="28"/>
        </w:rPr>
        <w:t xml:space="preserve"> </w:t>
      </w:r>
      <w:r w:rsidRPr="00333491">
        <w:rPr>
          <w:i/>
          <w:sz w:val="28"/>
          <w:szCs w:val="28"/>
          <w:lang w:val="en-US"/>
        </w:rPr>
        <w:t>before</w:t>
      </w:r>
      <w:r w:rsidRPr="00333491">
        <w:rPr>
          <w:i/>
          <w:sz w:val="28"/>
          <w:szCs w:val="28"/>
        </w:rPr>
        <w:t xml:space="preserve"> </w:t>
      </w:r>
      <w:r w:rsidRPr="00333491">
        <w:rPr>
          <w:i/>
          <w:sz w:val="28"/>
          <w:szCs w:val="28"/>
          <w:lang w:val="en-US"/>
        </w:rPr>
        <w:t>yesterday</w:t>
      </w:r>
      <w:r w:rsidRPr="00333491">
        <w:rPr>
          <w:i/>
          <w:sz w:val="28"/>
          <w:szCs w:val="28"/>
        </w:rPr>
        <w:t xml:space="preserve">, </w:t>
      </w:r>
      <w:r w:rsidRPr="00333491">
        <w:rPr>
          <w:i/>
          <w:sz w:val="28"/>
          <w:szCs w:val="28"/>
          <w:lang w:val="en-US"/>
        </w:rPr>
        <w:t>last</w:t>
      </w:r>
      <w:r w:rsidRPr="00333491">
        <w:rPr>
          <w:i/>
          <w:sz w:val="28"/>
          <w:szCs w:val="28"/>
        </w:rPr>
        <w:t xml:space="preserve"> </w:t>
      </w:r>
      <w:r w:rsidRPr="00333491">
        <w:rPr>
          <w:i/>
          <w:sz w:val="28"/>
          <w:szCs w:val="28"/>
          <w:lang w:val="en-US"/>
        </w:rPr>
        <w:t>week</w:t>
      </w:r>
      <w:r w:rsidRPr="00333491">
        <w:rPr>
          <w:i/>
          <w:sz w:val="28"/>
          <w:szCs w:val="28"/>
        </w:rPr>
        <w:t xml:space="preserve">, </w:t>
      </w:r>
      <w:r w:rsidRPr="00333491">
        <w:rPr>
          <w:i/>
          <w:sz w:val="28"/>
          <w:szCs w:val="28"/>
          <w:lang w:val="en-US"/>
        </w:rPr>
        <w:t>last</w:t>
      </w:r>
      <w:r w:rsidRPr="00333491">
        <w:rPr>
          <w:i/>
          <w:sz w:val="28"/>
          <w:szCs w:val="28"/>
        </w:rPr>
        <w:t xml:space="preserve"> </w:t>
      </w:r>
      <w:r w:rsidRPr="00333491">
        <w:rPr>
          <w:i/>
          <w:sz w:val="28"/>
          <w:szCs w:val="28"/>
          <w:lang w:val="en-US"/>
        </w:rPr>
        <w:t>month</w:t>
      </w:r>
      <w:r w:rsidRPr="00333491">
        <w:rPr>
          <w:i/>
          <w:sz w:val="28"/>
          <w:szCs w:val="28"/>
        </w:rPr>
        <w:t xml:space="preserve">, </w:t>
      </w:r>
      <w:r w:rsidRPr="00333491">
        <w:rPr>
          <w:i/>
          <w:sz w:val="28"/>
          <w:szCs w:val="28"/>
          <w:lang w:val="en-US"/>
        </w:rPr>
        <w:t>the</w:t>
      </w:r>
      <w:r w:rsidRPr="00333491">
        <w:rPr>
          <w:i/>
          <w:sz w:val="28"/>
          <w:szCs w:val="28"/>
        </w:rPr>
        <w:t xml:space="preserve"> </w:t>
      </w:r>
      <w:r w:rsidRPr="00333491">
        <w:rPr>
          <w:i/>
          <w:sz w:val="28"/>
          <w:szCs w:val="28"/>
          <w:lang w:val="en-US"/>
        </w:rPr>
        <w:t>other</w:t>
      </w:r>
      <w:r w:rsidRPr="00333491">
        <w:rPr>
          <w:i/>
          <w:sz w:val="28"/>
          <w:szCs w:val="28"/>
        </w:rPr>
        <w:t xml:space="preserve"> </w:t>
      </w:r>
      <w:r w:rsidRPr="00333491">
        <w:rPr>
          <w:i/>
          <w:sz w:val="28"/>
          <w:szCs w:val="28"/>
          <w:lang w:val="en-US"/>
        </w:rPr>
        <w:t>d</w:t>
      </w:r>
      <w:r w:rsidRPr="00333491">
        <w:rPr>
          <w:i/>
          <w:sz w:val="28"/>
          <w:szCs w:val="28"/>
        </w:rPr>
        <w:t xml:space="preserve">ау, </w:t>
      </w:r>
      <w:r w:rsidRPr="00333491">
        <w:rPr>
          <w:i/>
          <w:sz w:val="28"/>
          <w:szCs w:val="28"/>
          <w:lang w:val="en-US"/>
        </w:rPr>
        <w:t>in</w:t>
      </w:r>
      <w:r w:rsidRPr="00333491">
        <w:rPr>
          <w:i/>
          <w:sz w:val="28"/>
          <w:szCs w:val="28"/>
        </w:rPr>
        <w:t xml:space="preserve"> 1983,  </w:t>
      </w:r>
      <w:r w:rsidRPr="00333491">
        <w:rPr>
          <w:sz w:val="28"/>
          <w:szCs w:val="28"/>
        </w:rPr>
        <w:t xml:space="preserve"> а также словосочетаниями с наречием</w:t>
      </w:r>
      <w:r w:rsidRPr="00333491">
        <w:rPr>
          <w:b/>
          <w:sz w:val="28"/>
          <w:szCs w:val="28"/>
        </w:rPr>
        <w:t xml:space="preserve"> </w:t>
      </w:r>
      <w:r w:rsidRPr="00333491">
        <w:rPr>
          <w:i/>
          <w:sz w:val="28"/>
          <w:szCs w:val="28"/>
          <w:lang w:val="en-US"/>
        </w:rPr>
        <w:t>ag</w:t>
      </w:r>
      <w:r w:rsidRPr="00333491">
        <w:rPr>
          <w:i/>
          <w:sz w:val="28"/>
          <w:szCs w:val="28"/>
        </w:rPr>
        <w:t>о</w:t>
      </w:r>
      <w:r w:rsidRPr="00333491">
        <w:rPr>
          <w:sz w:val="28"/>
          <w:szCs w:val="28"/>
        </w:rPr>
        <w:t xml:space="preserve"> (тому назад):</w:t>
      </w:r>
      <w:r w:rsidRPr="00333491">
        <w:rPr>
          <w:b/>
          <w:sz w:val="28"/>
          <w:szCs w:val="28"/>
        </w:rPr>
        <w:t xml:space="preserve"> </w:t>
      </w:r>
      <w:proofErr w:type="spellStart"/>
      <w:r w:rsidRPr="00333491">
        <w:rPr>
          <w:i/>
          <w:sz w:val="28"/>
          <w:szCs w:val="28"/>
          <w:lang w:val="en-US"/>
        </w:rPr>
        <w:t>a</w:t>
      </w:r>
      <w:proofErr w:type="spellEnd"/>
      <w:r w:rsidRPr="00333491">
        <w:rPr>
          <w:i/>
          <w:sz w:val="28"/>
          <w:szCs w:val="28"/>
        </w:rPr>
        <w:t xml:space="preserve"> </w:t>
      </w:r>
      <w:r w:rsidRPr="00333491">
        <w:rPr>
          <w:i/>
          <w:sz w:val="28"/>
          <w:szCs w:val="28"/>
          <w:lang w:val="en-US"/>
        </w:rPr>
        <w:t>we</w:t>
      </w:r>
      <w:r w:rsidRPr="00333491">
        <w:rPr>
          <w:i/>
          <w:sz w:val="28"/>
          <w:szCs w:val="28"/>
        </w:rPr>
        <w:t>е</w:t>
      </w:r>
      <w:r w:rsidRPr="00333491">
        <w:rPr>
          <w:i/>
          <w:sz w:val="28"/>
          <w:szCs w:val="28"/>
          <w:lang w:val="en-US"/>
        </w:rPr>
        <w:t>k</w:t>
      </w:r>
      <w:r w:rsidRPr="00333491">
        <w:rPr>
          <w:i/>
          <w:sz w:val="28"/>
          <w:szCs w:val="28"/>
        </w:rPr>
        <w:t xml:space="preserve"> </w:t>
      </w:r>
      <w:r w:rsidRPr="00333491">
        <w:rPr>
          <w:i/>
          <w:sz w:val="28"/>
          <w:szCs w:val="28"/>
          <w:lang w:val="en-US"/>
        </w:rPr>
        <w:t>ag</w:t>
      </w:r>
      <w:r w:rsidRPr="00333491">
        <w:rPr>
          <w:i/>
          <w:sz w:val="28"/>
          <w:szCs w:val="28"/>
        </w:rPr>
        <w:t xml:space="preserve">о, </w:t>
      </w:r>
      <w:r w:rsidRPr="00333491">
        <w:rPr>
          <w:i/>
          <w:sz w:val="28"/>
          <w:szCs w:val="28"/>
          <w:lang w:val="en-US"/>
        </w:rPr>
        <w:t>five</w:t>
      </w:r>
      <w:r w:rsidRPr="00333491">
        <w:rPr>
          <w:i/>
          <w:sz w:val="28"/>
          <w:szCs w:val="28"/>
        </w:rPr>
        <w:t xml:space="preserve"> </w:t>
      </w:r>
      <w:r w:rsidRPr="00333491">
        <w:rPr>
          <w:i/>
          <w:sz w:val="28"/>
          <w:szCs w:val="28"/>
          <w:lang w:val="en-US"/>
        </w:rPr>
        <w:t>days</w:t>
      </w:r>
      <w:r w:rsidRPr="00333491">
        <w:rPr>
          <w:i/>
          <w:sz w:val="28"/>
          <w:szCs w:val="28"/>
        </w:rPr>
        <w:t xml:space="preserve"> </w:t>
      </w:r>
      <w:r w:rsidRPr="00333491">
        <w:rPr>
          <w:i/>
          <w:sz w:val="28"/>
          <w:szCs w:val="28"/>
          <w:lang w:val="en-US"/>
        </w:rPr>
        <w:t>ago</w:t>
      </w:r>
      <w:r w:rsidRPr="00333491">
        <w:rPr>
          <w:i/>
          <w:sz w:val="28"/>
          <w:szCs w:val="28"/>
        </w:rPr>
        <w:t xml:space="preserve">. </w:t>
      </w:r>
      <w:r w:rsidRPr="00333491">
        <w:rPr>
          <w:sz w:val="28"/>
          <w:szCs w:val="28"/>
        </w:rPr>
        <w:t>Например:</w:t>
      </w:r>
    </w:p>
    <w:p w:rsidR="00F635AD" w:rsidRPr="00333491" w:rsidRDefault="00F635AD" w:rsidP="00F635AD">
      <w:pPr>
        <w:tabs>
          <w:tab w:val="left" w:pos="5529"/>
        </w:tabs>
        <w:spacing w:line="360" w:lineRule="auto"/>
        <w:jc w:val="both"/>
        <w:rPr>
          <w:sz w:val="28"/>
          <w:szCs w:val="28"/>
        </w:rPr>
      </w:pPr>
      <w:r w:rsidRPr="00333491">
        <w:rPr>
          <w:i/>
          <w:sz w:val="28"/>
          <w:szCs w:val="28"/>
        </w:rPr>
        <w:t xml:space="preserve">          </w:t>
      </w:r>
      <w:r w:rsidRPr="00333491">
        <w:rPr>
          <w:i/>
          <w:sz w:val="28"/>
          <w:szCs w:val="28"/>
          <w:lang w:val="en-US"/>
        </w:rPr>
        <w:t>Where</w:t>
      </w:r>
      <w:r w:rsidRPr="00333491">
        <w:rPr>
          <w:i/>
          <w:sz w:val="28"/>
          <w:szCs w:val="28"/>
        </w:rPr>
        <w:t xml:space="preserve"> </w:t>
      </w:r>
      <w:r w:rsidRPr="00333491">
        <w:rPr>
          <w:i/>
          <w:sz w:val="28"/>
          <w:szCs w:val="28"/>
          <w:u w:val="single"/>
          <w:lang w:val="en-US"/>
        </w:rPr>
        <w:t>were</w:t>
      </w:r>
      <w:r w:rsidRPr="00333491">
        <w:rPr>
          <w:i/>
          <w:sz w:val="28"/>
          <w:szCs w:val="28"/>
        </w:rPr>
        <w:t xml:space="preserve"> у</w:t>
      </w:r>
      <w:proofErr w:type="spellStart"/>
      <w:r w:rsidRPr="00333491">
        <w:rPr>
          <w:i/>
          <w:sz w:val="28"/>
          <w:szCs w:val="28"/>
          <w:lang w:val="en-US"/>
        </w:rPr>
        <w:t>ou</w:t>
      </w:r>
      <w:proofErr w:type="spellEnd"/>
      <w:r w:rsidRPr="00333491">
        <w:rPr>
          <w:i/>
          <w:sz w:val="28"/>
          <w:szCs w:val="28"/>
        </w:rPr>
        <w:t xml:space="preserve"> </w:t>
      </w:r>
      <w:proofErr w:type="spellStart"/>
      <w:r w:rsidRPr="00333491">
        <w:rPr>
          <w:i/>
          <w:sz w:val="28"/>
          <w:szCs w:val="28"/>
          <w:u w:val="single"/>
        </w:rPr>
        <w:t>уе</w:t>
      </w:r>
      <w:r w:rsidRPr="00333491">
        <w:rPr>
          <w:i/>
          <w:sz w:val="28"/>
          <w:szCs w:val="28"/>
          <w:u w:val="single"/>
          <w:lang w:val="en-US"/>
        </w:rPr>
        <w:t>sterd</w:t>
      </w:r>
      <w:proofErr w:type="spellEnd"/>
      <w:r w:rsidRPr="00333491">
        <w:rPr>
          <w:i/>
          <w:sz w:val="28"/>
          <w:szCs w:val="28"/>
          <w:u w:val="single"/>
        </w:rPr>
        <w:t>ау</w:t>
      </w:r>
      <w:r w:rsidRPr="00333491">
        <w:rPr>
          <w:i/>
          <w:sz w:val="28"/>
          <w:szCs w:val="28"/>
        </w:rPr>
        <w:t xml:space="preserve">?              </w:t>
      </w:r>
      <w:r w:rsidRPr="00333491">
        <w:rPr>
          <w:sz w:val="28"/>
          <w:szCs w:val="28"/>
        </w:rPr>
        <w:t xml:space="preserve"> -  Где вы </w:t>
      </w:r>
      <w:r w:rsidRPr="00333491">
        <w:rPr>
          <w:sz w:val="28"/>
          <w:szCs w:val="28"/>
          <w:u w:val="single"/>
        </w:rPr>
        <w:t>были вчера</w:t>
      </w:r>
      <w:r w:rsidRPr="00333491">
        <w:rPr>
          <w:sz w:val="28"/>
          <w:szCs w:val="28"/>
        </w:rPr>
        <w:t>?</w:t>
      </w:r>
    </w:p>
    <w:p w:rsidR="00F635AD" w:rsidRPr="00333491" w:rsidRDefault="00F635AD" w:rsidP="00F635AD">
      <w:pPr>
        <w:tabs>
          <w:tab w:val="left" w:pos="5529"/>
        </w:tabs>
        <w:spacing w:line="360" w:lineRule="auto"/>
        <w:ind w:left="40"/>
        <w:jc w:val="both"/>
        <w:rPr>
          <w:b/>
          <w:sz w:val="28"/>
          <w:szCs w:val="28"/>
          <w:u w:val="single"/>
        </w:rPr>
      </w:pPr>
      <w:r w:rsidRPr="00333491">
        <w:rPr>
          <w:i/>
          <w:sz w:val="28"/>
          <w:szCs w:val="28"/>
        </w:rPr>
        <w:t xml:space="preserve">          Р</w:t>
      </w:r>
      <w:proofErr w:type="spellStart"/>
      <w:r w:rsidRPr="00333491">
        <w:rPr>
          <w:i/>
          <w:sz w:val="28"/>
          <w:szCs w:val="28"/>
          <w:lang w:val="en-US"/>
        </w:rPr>
        <w:t>ushkin</w:t>
      </w:r>
      <w:proofErr w:type="spellEnd"/>
      <w:r w:rsidRPr="00333491">
        <w:rPr>
          <w:i/>
          <w:sz w:val="28"/>
          <w:szCs w:val="28"/>
        </w:rPr>
        <w:t xml:space="preserve"> </w:t>
      </w:r>
      <w:r w:rsidRPr="00333491">
        <w:rPr>
          <w:i/>
          <w:sz w:val="28"/>
          <w:szCs w:val="28"/>
          <w:lang w:val="en-US"/>
        </w:rPr>
        <w:t>was</w:t>
      </w:r>
      <w:r w:rsidRPr="00333491">
        <w:rPr>
          <w:i/>
          <w:sz w:val="28"/>
          <w:szCs w:val="28"/>
        </w:rPr>
        <w:t xml:space="preserve">  </w:t>
      </w:r>
      <w:r w:rsidRPr="00333491">
        <w:rPr>
          <w:i/>
          <w:sz w:val="28"/>
          <w:szCs w:val="28"/>
          <w:u w:val="single"/>
          <w:lang w:val="en-US"/>
        </w:rPr>
        <w:t>born</w:t>
      </w:r>
      <w:r w:rsidRPr="00333491">
        <w:rPr>
          <w:i/>
          <w:sz w:val="28"/>
          <w:szCs w:val="28"/>
          <w:u w:val="single"/>
        </w:rPr>
        <w:t xml:space="preserve"> </w:t>
      </w:r>
      <w:r w:rsidRPr="00333491">
        <w:rPr>
          <w:i/>
          <w:sz w:val="28"/>
          <w:szCs w:val="28"/>
          <w:u w:val="single"/>
          <w:lang w:val="en-US"/>
        </w:rPr>
        <w:t>in</w:t>
      </w:r>
      <w:r w:rsidRPr="00333491">
        <w:rPr>
          <w:i/>
          <w:sz w:val="28"/>
          <w:szCs w:val="28"/>
          <w:u w:val="single"/>
        </w:rPr>
        <w:t xml:space="preserve"> 1799.</w:t>
      </w:r>
      <w:r w:rsidRPr="00333491">
        <w:rPr>
          <w:sz w:val="28"/>
          <w:szCs w:val="28"/>
        </w:rPr>
        <w:t xml:space="preserve">                  -  Пушкин </w:t>
      </w:r>
      <w:r w:rsidRPr="00333491">
        <w:rPr>
          <w:sz w:val="28"/>
          <w:szCs w:val="28"/>
          <w:u w:val="single"/>
        </w:rPr>
        <w:t>родился в 1799</w:t>
      </w:r>
      <w:r w:rsidRPr="00333491">
        <w:rPr>
          <w:b/>
          <w:sz w:val="28"/>
          <w:szCs w:val="28"/>
          <w:u w:val="single"/>
        </w:rPr>
        <w:t xml:space="preserve"> </w:t>
      </w:r>
      <w:r w:rsidRPr="00333491">
        <w:rPr>
          <w:sz w:val="28"/>
          <w:szCs w:val="28"/>
          <w:u w:val="single"/>
        </w:rPr>
        <w:t>году</w:t>
      </w:r>
      <w:r w:rsidRPr="00333491">
        <w:rPr>
          <w:b/>
          <w:sz w:val="28"/>
          <w:szCs w:val="28"/>
          <w:u w:val="single"/>
        </w:rPr>
        <w:t xml:space="preserve">. </w:t>
      </w:r>
    </w:p>
    <w:p w:rsidR="00F635AD" w:rsidRPr="00333491" w:rsidRDefault="00F635AD" w:rsidP="00F635AD">
      <w:pPr>
        <w:tabs>
          <w:tab w:val="left" w:pos="5529"/>
        </w:tabs>
        <w:spacing w:line="360" w:lineRule="auto"/>
        <w:ind w:left="40"/>
        <w:jc w:val="both"/>
        <w:rPr>
          <w:sz w:val="28"/>
          <w:szCs w:val="28"/>
        </w:rPr>
      </w:pPr>
      <w:r w:rsidRPr="00333491">
        <w:rPr>
          <w:i/>
          <w:sz w:val="28"/>
          <w:szCs w:val="28"/>
        </w:rPr>
        <w:t xml:space="preserve">         </w:t>
      </w:r>
      <w:r w:rsidRPr="00333491">
        <w:rPr>
          <w:i/>
          <w:sz w:val="28"/>
          <w:szCs w:val="28"/>
          <w:lang w:val="en-US"/>
        </w:rPr>
        <w:t>He</w:t>
      </w:r>
      <w:r w:rsidRPr="006B7233">
        <w:rPr>
          <w:i/>
          <w:sz w:val="28"/>
          <w:szCs w:val="28"/>
        </w:rPr>
        <w:t xml:space="preserve"> </w:t>
      </w:r>
      <w:r w:rsidRPr="00333491">
        <w:rPr>
          <w:i/>
          <w:sz w:val="28"/>
          <w:szCs w:val="28"/>
          <w:u w:val="single"/>
          <w:lang w:val="en-US"/>
        </w:rPr>
        <w:t>was</w:t>
      </w:r>
      <w:r w:rsidRPr="006B7233">
        <w:rPr>
          <w:i/>
          <w:sz w:val="28"/>
          <w:szCs w:val="28"/>
        </w:rPr>
        <w:t xml:space="preserve"> </w:t>
      </w:r>
      <w:r w:rsidRPr="00333491">
        <w:rPr>
          <w:i/>
          <w:sz w:val="28"/>
          <w:szCs w:val="28"/>
          <w:lang w:val="en-US"/>
        </w:rPr>
        <w:t>here</w:t>
      </w:r>
      <w:r w:rsidRPr="006B7233">
        <w:rPr>
          <w:i/>
          <w:sz w:val="28"/>
          <w:szCs w:val="28"/>
        </w:rPr>
        <w:t xml:space="preserve"> </w:t>
      </w:r>
      <w:r w:rsidRPr="006B7233">
        <w:rPr>
          <w:i/>
          <w:sz w:val="28"/>
          <w:szCs w:val="28"/>
          <w:u w:val="single"/>
        </w:rPr>
        <w:t xml:space="preserve">5 </w:t>
      </w:r>
      <w:r w:rsidRPr="00333491">
        <w:rPr>
          <w:i/>
          <w:sz w:val="28"/>
          <w:szCs w:val="28"/>
          <w:u w:val="single"/>
          <w:lang w:val="en-US"/>
        </w:rPr>
        <w:t>minutes</w:t>
      </w:r>
      <w:r w:rsidRPr="006B7233">
        <w:rPr>
          <w:i/>
          <w:sz w:val="28"/>
          <w:szCs w:val="28"/>
          <w:u w:val="single"/>
        </w:rPr>
        <w:t xml:space="preserve"> </w:t>
      </w:r>
      <w:r w:rsidRPr="00333491">
        <w:rPr>
          <w:i/>
          <w:sz w:val="28"/>
          <w:szCs w:val="28"/>
          <w:u w:val="single"/>
        </w:rPr>
        <w:t>а</w:t>
      </w:r>
      <w:r w:rsidRPr="00333491">
        <w:rPr>
          <w:i/>
          <w:sz w:val="28"/>
          <w:szCs w:val="28"/>
          <w:u w:val="single"/>
          <w:lang w:val="en-US"/>
        </w:rPr>
        <w:t>g</w:t>
      </w:r>
      <w:r w:rsidRPr="00333491">
        <w:rPr>
          <w:i/>
          <w:sz w:val="28"/>
          <w:szCs w:val="28"/>
          <w:u w:val="single"/>
        </w:rPr>
        <w:t>о</w:t>
      </w:r>
      <w:r w:rsidRPr="006B7233">
        <w:rPr>
          <w:i/>
          <w:sz w:val="28"/>
          <w:szCs w:val="28"/>
          <w:u w:val="single"/>
        </w:rPr>
        <w:t>.</w:t>
      </w:r>
      <w:r w:rsidRPr="006B7233">
        <w:rPr>
          <w:sz w:val="28"/>
          <w:szCs w:val="28"/>
        </w:rPr>
        <w:t xml:space="preserve">                  </w:t>
      </w:r>
      <w:r w:rsidRPr="00333491">
        <w:rPr>
          <w:sz w:val="28"/>
          <w:szCs w:val="28"/>
        </w:rPr>
        <w:t xml:space="preserve">- Он </w:t>
      </w:r>
      <w:r w:rsidRPr="00333491">
        <w:rPr>
          <w:sz w:val="28"/>
          <w:szCs w:val="28"/>
          <w:u w:val="single"/>
        </w:rPr>
        <w:t>был</w:t>
      </w:r>
      <w:r w:rsidRPr="00333491">
        <w:rPr>
          <w:sz w:val="28"/>
          <w:szCs w:val="28"/>
        </w:rPr>
        <w:t xml:space="preserve"> здесь </w:t>
      </w:r>
      <w:r w:rsidRPr="00333491">
        <w:rPr>
          <w:sz w:val="28"/>
          <w:szCs w:val="28"/>
          <w:u w:val="single"/>
        </w:rPr>
        <w:t>5 минут назад</w:t>
      </w:r>
      <w:r w:rsidRPr="00333491">
        <w:rPr>
          <w:sz w:val="28"/>
          <w:szCs w:val="28"/>
        </w:rPr>
        <w:t>.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i/>
          <w:szCs w:val="28"/>
        </w:rPr>
      </w:pPr>
      <w:r w:rsidRPr="00333491">
        <w:rPr>
          <w:szCs w:val="28"/>
        </w:rPr>
        <w:t xml:space="preserve">Роль указателя прошедшего времени также могут выполнять вопросительные </w:t>
      </w:r>
      <w:r>
        <w:rPr>
          <w:szCs w:val="28"/>
        </w:rPr>
        <w:t xml:space="preserve">наречия </w:t>
      </w:r>
      <w:r w:rsidRPr="00333491">
        <w:rPr>
          <w:i/>
          <w:szCs w:val="28"/>
          <w:lang w:val="en-US"/>
        </w:rPr>
        <w:t>when</w:t>
      </w:r>
      <w:r w:rsidRPr="00333491">
        <w:rPr>
          <w:szCs w:val="28"/>
        </w:rPr>
        <w:t xml:space="preserve"> и </w:t>
      </w:r>
      <w:r w:rsidRPr="00333491">
        <w:rPr>
          <w:i/>
          <w:szCs w:val="28"/>
          <w:lang w:val="en-US"/>
        </w:rPr>
        <w:t>how</w:t>
      </w:r>
      <w:r w:rsidRPr="00333491">
        <w:rPr>
          <w:i/>
          <w:szCs w:val="28"/>
        </w:rPr>
        <w:t>: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szCs w:val="28"/>
          <w:lang w:val="en-US"/>
        </w:rPr>
      </w:pPr>
      <w:r w:rsidRPr="00333491">
        <w:rPr>
          <w:i/>
          <w:szCs w:val="28"/>
          <w:u w:val="single"/>
          <w:lang w:val="en-US"/>
        </w:rPr>
        <w:t>When did</w:t>
      </w:r>
      <w:r w:rsidRPr="00333491">
        <w:rPr>
          <w:i/>
          <w:szCs w:val="28"/>
          <w:lang w:val="en-US"/>
        </w:rPr>
        <w:t xml:space="preserve"> you </w:t>
      </w:r>
      <w:r w:rsidRPr="00333491">
        <w:rPr>
          <w:i/>
          <w:szCs w:val="28"/>
          <w:u w:val="single"/>
          <w:lang w:val="en-US"/>
        </w:rPr>
        <w:t>begin</w:t>
      </w:r>
      <w:r w:rsidRPr="00333491">
        <w:rPr>
          <w:i/>
          <w:szCs w:val="28"/>
          <w:lang w:val="en-US"/>
        </w:rPr>
        <w:t xml:space="preserve"> to study             - </w:t>
      </w:r>
      <w:r w:rsidRPr="00333491">
        <w:rPr>
          <w:szCs w:val="28"/>
          <w:u w:val="single"/>
        </w:rPr>
        <w:t>Когда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вы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  <w:u w:val="single"/>
        </w:rPr>
        <w:t>начали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изучать</w:t>
      </w:r>
      <w:r w:rsidRPr="00333491">
        <w:rPr>
          <w:szCs w:val="28"/>
          <w:lang w:val="en-US"/>
        </w:rPr>
        <w:t xml:space="preserve">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szCs w:val="28"/>
          <w:lang w:val="en-US"/>
        </w:rPr>
      </w:pPr>
      <w:r w:rsidRPr="00333491">
        <w:rPr>
          <w:i/>
          <w:szCs w:val="28"/>
          <w:lang w:val="en-US"/>
        </w:rPr>
        <w:t xml:space="preserve">English?                                              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английский</w:t>
      </w:r>
      <w:r w:rsidRPr="00333491">
        <w:rPr>
          <w:szCs w:val="28"/>
          <w:lang w:val="en-US"/>
        </w:rPr>
        <w:t>?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szCs w:val="28"/>
        </w:rPr>
      </w:pPr>
      <w:r w:rsidRPr="00333491">
        <w:rPr>
          <w:i/>
          <w:szCs w:val="28"/>
          <w:u w:val="single"/>
          <w:lang w:val="en-US"/>
        </w:rPr>
        <w:t>How</w:t>
      </w:r>
      <w:r w:rsidRPr="00333491">
        <w:rPr>
          <w:b/>
          <w:smallCaps/>
          <w:szCs w:val="28"/>
          <w:lang w:val="en-US"/>
        </w:rPr>
        <w:t xml:space="preserve"> </w:t>
      </w:r>
      <w:r w:rsidRPr="00333491">
        <w:rPr>
          <w:i/>
          <w:szCs w:val="28"/>
          <w:u w:val="single"/>
          <w:lang w:val="en-US"/>
        </w:rPr>
        <w:t>did</w:t>
      </w:r>
      <w:r w:rsidRPr="00333491">
        <w:rPr>
          <w:i/>
          <w:szCs w:val="28"/>
          <w:lang w:val="en-US"/>
        </w:rPr>
        <w:t xml:space="preserve"> it </w:t>
      </w:r>
      <w:r w:rsidRPr="00333491">
        <w:rPr>
          <w:i/>
          <w:szCs w:val="28"/>
          <w:u w:val="single"/>
          <w:lang w:val="en-US"/>
        </w:rPr>
        <w:t>happen</w:t>
      </w:r>
      <w:r w:rsidRPr="00333491">
        <w:rPr>
          <w:i/>
          <w:szCs w:val="28"/>
          <w:lang w:val="en-US"/>
        </w:rPr>
        <w:t>?</w:t>
      </w:r>
      <w:r w:rsidRPr="00333491">
        <w:rPr>
          <w:b/>
          <w:smallCaps/>
          <w:szCs w:val="28"/>
          <w:lang w:val="en-US"/>
        </w:rPr>
        <w:t xml:space="preserve">                                  </w:t>
      </w:r>
      <w:r w:rsidRPr="00333491">
        <w:rPr>
          <w:b/>
          <w:smallCaps/>
          <w:szCs w:val="28"/>
        </w:rPr>
        <w:t xml:space="preserve">- </w:t>
      </w:r>
      <w:r w:rsidRPr="00333491">
        <w:rPr>
          <w:szCs w:val="28"/>
          <w:u w:val="single"/>
        </w:rPr>
        <w:t>Как</w:t>
      </w:r>
      <w:r w:rsidRPr="00333491">
        <w:rPr>
          <w:szCs w:val="28"/>
        </w:rPr>
        <w:t xml:space="preserve"> это </w:t>
      </w:r>
      <w:r w:rsidRPr="00333491">
        <w:rPr>
          <w:szCs w:val="28"/>
          <w:u w:val="single"/>
        </w:rPr>
        <w:t>случилось</w:t>
      </w:r>
      <w:r w:rsidRPr="00333491">
        <w:rPr>
          <w:szCs w:val="28"/>
        </w:rPr>
        <w:t>?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szCs w:val="28"/>
        </w:rPr>
      </w:pPr>
      <w:r w:rsidRPr="00333491">
        <w:rPr>
          <w:szCs w:val="28"/>
        </w:rPr>
        <w:lastRenderedPageBreak/>
        <w:t>2) для выражения повторных или обычных действий в прошлом, не связанных с настоящим: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left="40"/>
        <w:jc w:val="both"/>
        <w:rPr>
          <w:szCs w:val="28"/>
        </w:rPr>
      </w:pPr>
      <w:r w:rsidRPr="00333491">
        <w:rPr>
          <w:i/>
          <w:szCs w:val="28"/>
          <w:u w:val="single"/>
          <w:lang w:val="en-US"/>
        </w:rPr>
        <w:t>Last summer</w:t>
      </w:r>
      <w:r w:rsidRPr="00333491">
        <w:rPr>
          <w:i/>
          <w:szCs w:val="28"/>
          <w:lang w:val="en-US"/>
        </w:rPr>
        <w:t xml:space="preserve"> I </w:t>
      </w:r>
      <w:r w:rsidRPr="00333491">
        <w:rPr>
          <w:i/>
          <w:szCs w:val="28"/>
          <w:u w:val="single"/>
          <w:lang w:val="en-US"/>
        </w:rPr>
        <w:t>often played</w:t>
      </w:r>
      <w:r w:rsidRPr="00333491">
        <w:rPr>
          <w:i/>
          <w:szCs w:val="28"/>
          <w:lang w:val="en-US"/>
        </w:rPr>
        <w:t xml:space="preserve"> chess.   </w:t>
      </w:r>
      <w:r w:rsidRPr="00333491">
        <w:rPr>
          <w:b/>
          <w:szCs w:val="28"/>
          <w:lang w:val="en-US"/>
        </w:rPr>
        <w:t xml:space="preserve"> </w:t>
      </w:r>
      <w:r w:rsidRPr="00333491">
        <w:rPr>
          <w:b/>
          <w:szCs w:val="28"/>
        </w:rPr>
        <w:t xml:space="preserve">- </w:t>
      </w:r>
      <w:r w:rsidRPr="00333491">
        <w:rPr>
          <w:szCs w:val="28"/>
          <w:u w:val="single"/>
        </w:rPr>
        <w:t>Прошлым летом</w:t>
      </w:r>
      <w:r w:rsidRPr="00333491">
        <w:rPr>
          <w:szCs w:val="28"/>
        </w:rPr>
        <w:t xml:space="preserve"> я </w:t>
      </w:r>
      <w:r w:rsidRPr="00333491">
        <w:rPr>
          <w:szCs w:val="28"/>
          <w:u w:val="single"/>
        </w:rPr>
        <w:t>часто играл</w:t>
      </w:r>
      <w:r w:rsidRPr="00333491">
        <w:rPr>
          <w:szCs w:val="28"/>
        </w:rPr>
        <w:t xml:space="preserve"> в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szCs w:val="28"/>
          <w:lang w:val="en-US"/>
        </w:rPr>
      </w:pPr>
      <w:r w:rsidRPr="00333491">
        <w:rPr>
          <w:szCs w:val="28"/>
        </w:rPr>
        <w:t xml:space="preserve">                                                             шахматы</w:t>
      </w:r>
      <w:r w:rsidRPr="00333491">
        <w:rPr>
          <w:szCs w:val="28"/>
          <w:lang w:val="en-US"/>
        </w:rPr>
        <w:t>.</w:t>
      </w:r>
    </w:p>
    <w:p w:rsidR="00F635AD" w:rsidRPr="00333491" w:rsidRDefault="00F635AD" w:rsidP="00F635AD">
      <w:pPr>
        <w:tabs>
          <w:tab w:val="left" w:pos="5529"/>
        </w:tabs>
        <w:spacing w:line="360" w:lineRule="auto"/>
        <w:jc w:val="both"/>
        <w:rPr>
          <w:sz w:val="28"/>
          <w:szCs w:val="28"/>
          <w:lang w:val="en-US"/>
        </w:rPr>
      </w:pPr>
      <w:r w:rsidRPr="00333491">
        <w:rPr>
          <w:i/>
          <w:sz w:val="28"/>
          <w:szCs w:val="28"/>
          <w:lang w:val="en-US"/>
        </w:rPr>
        <w:t xml:space="preserve">          When he was ill w</w:t>
      </w:r>
      <w:r w:rsidRPr="00333491">
        <w:rPr>
          <w:i/>
          <w:sz w:val="28"/>
          <w:szCs w:val="28"/>
        </w:rPr>
        <w:t>е</w:t>
      </w:r>
      <w:r w:rsidRPr="00333491">
        <w:rPr>
          <w:i/>
          <w:sz w:val="28"/>
          <w:szCs w:val="28"/>
          <w:lang w:val="en-US"/>
        </w:rPr>
        <w:t xml:space="preserve"> </w:t>
      </w:r>
      <w:r w:rsidRPr="00333491">
        <w:rPr>
          <w:i/>
          <w:sz w:val="28"/>
          <w:szCs w:val="28"/>
          <w:u w:val="single"/>
          <w:lang w:val="en-US"/>
        </w:rPr>
        <w:t>went</w:t>
      </w:r>
      <w:r w:rsidRPr="00333491">
        <w:rPr>
          <w:i/>
          <w:sz w:val="28"/>
          <w:szCs w:val="28"/>
          <w:lang w:val="en-US"/>
        </w:rPr>
        <w:t xml:space="preserve"> to see him  - </w:t>
      </w:r>
      <w:r w:rsidRPr="00333491">
        <w:rPr>
          <w:sz w:val="28"/>
          <w:szCs w:val="28"/>
        </w:rPr>
        <w:t>Когда</w:t>
      </w:r>
      <w:r w:rsidRPr="00333491">
        <w:rPr>
          <w:sz w:val="28"/>
          <w:szCs w:val="28"/>
          <w:lang w:val="en-US"/>
        </w:rPr>
        <w:t xml:space="preserve"> </w:t>
      </w:r>
      <w:r w:rsidRPr="00333491">
        <w:rPr>
          <w:sz w:val="28"/>
          <w:szCs w:val="28"/>
        </w:rPr>
        <w:t>он</w:t>
      </w:r>
      <w:r w:rsidRPr="00333491">
        <w:rPr>
          <w:sz w:val="28"/>
          <w:szCs w:val="28"/>
          <w:lang w:val="en-US"/>
        </w:rPr>
        <w:t xml:space="preserve"> </w:t>
      </w:r>
      <w:r w:rsidRPr="00333491">
        <w:rPr>
          <w:sz w:val="28"/>
          <w:szCs w:val="28"/>
        </w:rPr>
        <w:t>болел</w:t>
      </w:r>
      <w:r w:rsidRPr="00333491">
        <w:rPr>
          <w:sz w:val="28"/>
          <w:szCs w:val="28"/>
          <w:lang w:val="en-US"/>
        </w:rPr>
        <w:t xml:space="preserve">, </w:t>
      </w:r>
      <w:r w:rsidRPr="00333491">
        <w:rPr>
          <w:sz w:val="28"/>
          <w:szCs w:val="28"/>
        </w:rPr>
        <w:t>мы</w:t>
      </w:r>
      <w:r w:rsidRPr="00333491">
        <w:rPr>
          <w:sz w:val="28"/>
          <w:szCs w:val="28"/>
          <w:lang w:val="en-US"/>
        </w:rPr>
        <w:t xml:space="preserve"> </w:t>
      </w:r>
      <w:r w:rsidRPr="00333491">
        <w:rPr>
          <w:sz w:val="28"/>
          <w:szCs w:val="28"/>
          <w:u w:val="single"/>
        </w:rPr>
        <w:t>навещали</w:t>
      </w:r>
      <w:r w:rsidRPr="00333491">
        <w:rPr>
          <w:sz w:val="28"/>
          <w:szCs w:val="28"/>
          <w:lang w:val="en-US"/>
        </w:rPr>
        <w:t xml:space="preserve"> </w:t>
      </w:r>
      <w:r w:rsidRPr="00333491">
        <w:rPr>
          <w:sz w:val="28"/>
          <w:szCs w:val="28"/>
        </w:rPr>
        <w:t>его</w:t>
      </w:r>
    </w:p>
    <w:p w:rsidR="00F635AD" w:rsidRPr="00333491" w:rsidRDefault="00F635AD" w:rsidP="00F635AD">
      <w:pPr>
        <w:tabs>
          <w:tab w:val="left" w:pos="5529"/>
        </w:tabs>
        <w:spacing w:line="360" w:lineRule="auto"/>
        <w:jc w:val="both"/>
        <w:rPr>
          <w:sz w:val="28"/>
          <w:szCs w:val="28"/>
          <w:lang w:val="en-US"/>
        </w:rPr>
      </w:pPr>
      <w:r w:rsidRPr="00333491">
        <w:rPr>
          <w:sz w:val="28"/>
          <w:szCs w:val="28"/>
          <w:lang w:val="en-US"/>
        </w:rPr>
        <w:t xml:space="preserve">          </w:t>
      </w:r>
      <w:r w:rsidRPr="00333491">
        <w:rPr>
          <w:i/>
          <w:sz w:val="28"/>
          <w:szCs w:val="28"/>
          <w:u w:val="single"/>
          <w:lang w:val="en-US"/>
        </w:rPr>
        <w:t>every other day</w:t>
      </w:r>
      <w:r w:rsidRPr="00333491">
        <w:rPr>
          <w:i/>
          <w:sz w:val="28"/>
          <w:szCs w:val="28"/>
          <w:lang w:val="en-US"/>
        </w:rPr>
        <w:t xml:space="preserve">.                                   </w:t>
      </w:r>
      <w:r w:rsidRPr="00333491">
        <w:rPr>
          <w:sz w:val="28"/>
          <w:szCs w:val="28"/>
          <w:u w:val="single"/>
        </w:rPr>
        <w:t>через</w:t>
      </w:r>
      <w:r w:rsidRPr="00333491">
        <w:rPr>
          <w:sz w:val="28"/>
          <w:szCs w:val="28"/>
          <w:u w:val="single"/>
          <w:lang w:val="en-US"/>
        </w:rPr>
        <w:t xml:space="preserve"> </w:t>
      </w:r>
      <w:r w:rsidRPr="00333491">
        <w:rPr>
          <w:sz w:val="28"/>
          <w:szCs w:val="28"/>
          <w:u w:val="single"/>
        </w:rPr>
        <w:t>день</w:t>
      </w:r>
      <w:r w:rsidRPr="00333491">
        <w:rPr>
          <w:sz w:val="28"/>
          <w:szCs w:val="28"/>
          <w:lang w:val="en-US"/>
        </w:rPr>
        <w:t>.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720"/>
        <w:jc w:val="both"/>
        <w:rPr>
          <w:szCs w:val="28"/>
          <w:u w:val="single"/>
        </w:rPr>
      </w:pPr>
      <w:r w:rsidRPr="00333491">
        <w:rPr>
          <w:szCs w:val="28"/>
        </w:rPr>
        <w:t xml:space="preserve">Для выражения повторяющихся, привычных или длительных действий, состояний или ситуаций в прошлом (обычно далеком) также употребляется </w:t>
      </w:r>
      <w:r w:rsidRPr="00333491">
        <w:rPr>
          <w:szCs w:val="28"/>
          <w:u w:val="single"/>
        </w:rPr>
        <w:t xml:space="preserve">конструкция  </w:t>
      </w:r>
      <w:r w:rsidRPr="00333491">
        <w:rPr>
          <w:i/>
          <w:szCs w:val="28"/>
          <w:u w:val="single"/>
          <w:lang w:val="en-US"/>
        </w:rPr>
        <w:t>used</w:t>
      </w:r>
      <w:r w:rsidRPr="00333491">
        <w:rPr>
          <w:i/>
          <w:szCs w:val="28"/>
          <w:u w:val="single"/>
        </w:rPr>
        <w:t xml:space="preserve"> </w:t>
      </w:r>
      <w:r w:rsidRPr="00333491">
        <w:rPr>
          <w:i/>
          <w:szCs w:val="28"/>
          <w:u w:val="single"/>
          <w:lang w:val="en-US"/>
        </w:rPr>
        <w:t>to</w:t>
      </w:r>
      <w:r w:rsidRPr="00333491">
        <w:rPr>
          <w:i/>
          <w:szCs w:val="28"/>
          <w:u w:val="single"/>
        </w:rPr>
        <w:t xml:space="preserve"> </w:t>
      </w:r>
      <w:r w:rsidRPr="00333491">
        <w:rPr>
          <w:szCs w:val="28"/>
          <w:u w:val="single"/>
        </w:rPr>
        <w:t>+ инфинитив: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szCs w:val="28"/>
        </w:rPr>
      </w:pPr>
      <w:r w:rsidRPr="00333491">
        <w:rPr>
          <w:i/>
          <w:szCs w:val="28"/>
          <w:lang w:val="en-US"/>
        </w:rPr>
        <w:t xml:space="preserve">He </w:t>
      </w:r>
      <w:r w:rsidRPr="00333491">
        <w:rPr>
          <w:i/>
          <w:szCs w:val="28"/>
          <w:u w:val="single"/>
          <w:lang w:val="en-US"/>
        </w:rPr>
        <w:t>used to play</w:t>
      </w:r>
      <w:r w:rsidRPr="00333491">
        <w:rPr>
          <w:i/>
          <w:szCs w:val="28"/>
          <w:lang w:val="en-US"/>
        </w:rPr>
        <w:t xml:space="preserve"> cards</w:t>
      </w:r>
      <w:r w:rsidRPr="00333491">
        <w:rPr>
          <w:b/>
          <w:i/>
          <w:szCs w:val="28"/>
          <w:lang w:val="en-US"/>
        </w:rPr>
        <w:t xml:space="preserve"> </w:t>
      </w:r>
      <w:r w:rsidRPr="00333491">
        <w:rPr>
          <w:i/>
          <w:szCs w:val="28"/>
          <w:lang w:val="en-US"/>
        </w:rPr>
        <w:t>а lot.</w:t>
      </w:r>
      <w:r w:rsidRPr="00333491">
        <w:rPr>
          <w:szCs w:val="28"/>
          <w:lang w:val="en-US"/>
        </w:rPr>
        <w:t xml:space="preserve">              </w:t>
      </w:r>
      <w:r w:rsidRPr="00333491">
        <w:rPr>
          <w:szCs w:val="28"/>
        </w:rPr>
        <w:t xml:space="preserve">-  Он часто </w:t>
      </w:r>
      <w:r w:rsidRPr="00333491">
        <w:rPr>
          <w:szCs w:val="28"/>
          <w:u w:val="single"/>
        </w:rPr>
        <w:t>играл</w:t>
      </w:r>
      <w:r w:rsidRPr="00333491">
        <w:rPr>
          <w:szCs w:val="28"/>
        </w:rPr>
        <w:t xml:space="preserve"> в карты (</w:t>
      </w:r>
      <w:r w:rsidRPr="00333491">
        <w:rPr>
          <w:szCs w:val="28"/>
          <w:u w:val="single"/>
        </w:rPr>
        <w:t>раньше</w:t>
      </w:r>
      <w:r w:rsidRPr="00333491">
        <w:rPr>
          <w:szCs w:val="28"/>
        </w:rPr>
        <w:t>).</w:t>
      </w:r>
    </w:p>
    <w:p w:rsidR="00F635AD" w:rsidRPr="00333491" w:rsidRDefault="00F635AD" w:rsidP="00F635AD">
      <w:pPr>
        <w:tabs>
          <w:tab w:val="left" w:pos="5529"/>
        </w:tabs>
        <w:spacing w:line="360" w:lineRule="auto"/>
        <w:jc w:val="both"/>
        <w:rPr>
          <w:sz w:val="28"/>
          <w:szCs w:val="28"/>
          <w:lang w:val="en-US"/>
        </w:rPr>
      </w:pPr>
      <w:r w:rsidRPr="00F635AD">
        <w:rPr>
          <w:sz w:val="28"/>
          <w:szCs w:val="28"/>
        </w:rPr>
        <w:t xml:space="preserve">          </w:t>
      </w:r>
      <w:r w:rsidRPr="00333491">
        <w:rPr>
          <w:i/>
          <w:sz w:val="28"/>
          <w:szCs w:val="28"/>
          <w:u w:val="single"/>
          <w:lang w:val="en-US"/>
        </w:rPr>
        <w:t>Did you use</w:t>
      </w:r>
      <w:r w:rsidRPr="00A60BDD">
        <w:rPr>
          <w:i/>
          <w:sz w:val="28"/>
          <w:szCs w:val="28"/>
          <w:u w:val="single"/>
          <w:lang w:val="en-US"/>
        </w:rPr>
        <w:t xml:space="preserve"> </w:t>
      </w:r>
      <w:r w:rsidRPr="00333491">
        <w:rPr>
          <w:i/>
          <w:sz w:val="28"/>
          <w:szCs w:val="28"/>
          <w:u w:val="single"/>
          <w:lang w:val="en-US"/>
        </w:rPr>
        <w:t xml:space="preserve"> to play</w:t>
      </w:r>
      <w:r w:rsidRPr="00333491">
        <w:rPr>
          <w:i/>
          <w:sz w:val="28"/>
          <w:szCs w:val="28"/>
          <w:lang w:val="en-US"/>
        </w:rPr>
        <w:t xml:space="preserve"> cricket at          - </w:t>
      </w:r>
      <w:r w:rsidRPr="00333491">
        <w:rPr>
          <w:sz w:val="28"/>
          <w:szCs w:val="28"/>
        </w:rPr>
        <w:t>Ты</w:t>
      </w:r>
      <w:r w:rsidRPr="00333491">
        <w:rPr>
          <w:sz w:val="28"/>
          <w:szCs w:val="28"/>
          <w:lang w:val="en-US"/>
        </w:rPr>
        <w:t xml:space="preserve"> </w:t>
      </w:r>
      <w:r w:rsidRPr="00333491">
        <w:rPr>
          <w:sz w:val="28"/>
          <w:szCs w:val="28"/>
          <w:u w:val="single"/>
        </w:rPr>
        <w:t>играл</w:t>
      </w:r>
      <w:r w:rsidRPr="00333491">
        <w:rPr>
          <w:sz w:val="28"/>
          <w:szCs w:val="28"/>
          <w:lang w:val="en-US"/>
        </w:rPr>
        <w:t xml:space="preserve"> </w:t>
      </w:r>
      <w:r w:rsidRPr="00333491">
        <w:rPr>
          <w:sz w:val="28"/>
          <w:szCs w:val="28"/>
        </w:rPr>
        <w:t>в</w:t>
      </w:r>
      <w:r w:rsidRPr="00333491">
        <w:rPr>
          <w:sz w:val="28"/>
          <w:szCs w:val="28"/>
          <w:lang w:val="en-US"/>
        </w:rPr>
        <w:t xml:space="preserve"> </w:t>
      </w:r>
      <w:r w:rsidRPr="00333491">
        <w:rPr>
          <w:sz w:val="28"/>
          <w:szCs w:val="28"/>
        </w:rPr>
        <w:t>крикет</w:t>
      </w:r>
      <w:r w:rsidRPr="00333491">
        <w:rPr>
          <w:sz w:val="28"/>
          <w:szCs w:val="28"/>
          <w:lang w:val="en-US"/>
        </w:rPr>
        <w:t xml:space="preserve"> </w:t>
      </w:r>
      <w:r w:rsidRPr="00333491">
        <w:rPr>
          <w:sz w:val="28"/>
          <w:szCs w:val="28"/>
        </w:rPr>
        <w:t>в</w:t>
      </w:r>
      <w:r w:rsidRPr="00333491">
        <w:rPr>
          <w:sz w:val="28"/>
          <w:szCs w:val="28"/>
          <w:lang w:val="en-US"/>
        </w:rPr>
        <w:t xml:space="preserve"> </w:t>
      </w:r>
      <w:r w:rsidRPr="00333491">
        <w:rPr>
          <w:sz w:val="28"/>
          <w:szCs w:val="28"/>
        </w:rPr>
        <w:t>школе</w:t>
      </w:r>
      <w:r w:rsidRPr="00333491">
        <w:rPr>
          <w:sz w:val="28"/>
          <w:szCs w:val="28"/>
          <w:lang w:val="en-US"/>
        </w:rPr>
        <w:t xml:space="preserve">? </w:t>
      </w:r>
    </w:p>
    <w:p w:rsidR="00F635AD" w:rsidRPr="00333491" w:rsidRDefault="00F635AD" w:rsidP="00F635AD">
      <w:pPr>
        <w:tabs>
          <w:tab w:val="left" w:pos="5529"/>
        </w:tabs>
        <w:spacing w:line="360" w:lineRule="auto"/>
        <w:ind w:right="1000"/>
        <w:jc w:val="both"/>
        <w:rPr>
          <w:i/>
          <w:sz w:val="28"/>
          <w:szCs w:val="28"/>
          <w:lang w:val="en-US"/>
        </w:rPr>
      </w:pPr>
      <w:r w:rsidRPr="00333491">
        <w:rPr>
          <w:sz w:val="28"/>
          <w:szCs w:val="28"/>
          <w:lang w:val="en-US"/>
        </w:rPr>
        <w:t xml:space="preserve">          </w:t>
      </w:r>
      <w:r w:rsidRPr="00333491">
        <w:rPr>
          <w:i/>
          <w:sz w:val="28"/>
          <w:szCs w:val="28"/>
          <w:lang w:val="en-US"/>
        </w:rPr>
        <w:t xml:space="preserve">school? </w:t>
      </w:r>
    </w:p>
    <w:p w:rsidR="00F635AD" w:rsidRPr="00333491" w:rsidRDefault="00F635AD" w:rsidP="00F635AD">
      <w:pPr>
        <w:tabs>
          <w:tab w:val="left" w:pos="5529"/>
          <w:tab w:val="left" w:pos="9072"/>
        </w:tabs>
        <w:spacing w:line="360" w:lineRule="auto"/>
        <w:jc w:val="both"/>
        <w:rPr>
          <w:sz w:val="28"/>
          <w:szCs w:val="28"/>
        </w:rPr>
      </w:pPr>
      <w:r w:rsidRPr="00333491">
        <w:rPr>
          <w:i/>
          <w:sz w:val="28"/>
          <w:szCs w:val="28"/>
          <w:lang w:val="en-US"/>
        </w:rPr>
        <w:t xml:space="preserve">          I </w:t>
      </w:r>
      <w:r w:rsidRPr="00333491">
        <w:rPr>
          <w:i/>
          <w:sz w:val="28"/>
          <w:szCs w:val="28"/>
          <w:u w:val="single"/>
          <w:lang w:val="en-US"/>
        </w:rPr>
        <w:t>didn’t use to like</w:t>
      </w:r>
      <w:r w:rsidRPr="00333491">
        <w:rPr>
          <w:i/>
          <w:sz w:val="28"/>
          <w:szCs w:val="28"/>
          <w:lang w:val="en-US"/>
        </w:rPr>
        <w:t xml:space="preserve"> opera.                  </w:t>
      </w:r>
      <w:r w:rsidRPr="00333491">
        <w:rPr>
          <w:i/>
          <w:sz w:val="28"/>
          <w:szCs w:val="28"/>
        </w:rPr>
        <w:t xml:space="preserve">- </w:t>
      </w:r>
      <w:r w:rsidRPr="00333491">
        <w:rPr>
          <w:sz w:val="28"/>
          <w:szCs w:val="28"/>
        </w:rPr>
        <w:t xml:space="preserve">Я </w:t>
      </w:r>
      <w:r w:rsidRPr="00333491">
        <w:rPr>
          <w:sz w:val="28"/>
          <w:szCs w:val="28"/>
          <w:u w:val="single"/>
        </w:rPr>
        <w:t>раньше не любил</w:t>
      </w:r>
      <w:r w:rsidRPr="00333491">
        <w:rPr>
          <w:sz w:val="28"/>
          <w:szCs w:val="28"/>
        </w:rPr>
        <w:t xml:space="preserve"> оперу.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szCs w:val="28"/>
        </w:rPr>
      </w:pPr>
      <w:r w:rsidRPr="00333491">
        <w:rPr>
          <w:szCs w:val="28"/>
        </w:rPr>
        <w:t>Для</w:t>
      </w:r>
      <w:r w:rsidRPr="00333491">
        <w:rPr>
          <w:smallCaps/>
          <w:szCs w:val="28"/>
        </w:rPr>
        <w:t xml:space="preserve"> </w:t>
      </w:r>
      <w:r w:rsidRPr="00333491">
        <w:rPr>
          <w:szCs w:val="28"/>
        </w:rPr>
        <w:t xml:space="preserve">выражения повторяющихся действий в прошлом также может использоваться </w:t>
      </w:r>
      <w:r w:rsidRPr="00333491">
        <w:rPr>
          <w:szCs w:val="28"/>
          <w:u w:val="single"/>
        </w:rPr>
        <w:t xml:space="preserve">конструкция </w:t>
      </w:r>
      <w:r w:rsidRPr="00333491">
        <w:rPr>
          <w:i/>
          <w:szCs w:val="28"/>
          <w:u w:val="single"/>
          <w:lang w:val="en-US"/>
        </w:rPr>
        <w:t>w</w:t>
      </w:r>
      <w:r w:rsidRPr="00333491">
        <w:rPr>
          <w:i/>
          <w:szCs w:val="28"/>
          <w:u w:val="single"/>
        </w:rPr>
        <w:t>о</w:t>
      </w:r>
      <w:proofErr w:type="spellStart"/>
      <w:r w:rsidRPr="00333491">
        <w:rPr>
          <w:i/>
          <w:szCs w:val="28"/>
          <w:u w:val="single"/>
          <w:lang w:val="en-US"/>
        </w:rPr>
        <w:t>uld</w:t>
      </w:r>
      <w:proofErr w:type="spellEnd"/>
      <w:r w:rsidRPr="00333491">
        <w:rPr>
          <w:szCs w:val="28"/>
          <w:u w:val="single"/>
        </w:rPr>
        <w:t xml:space="preserve"> + инфинитив без </w:t>
      </w:r>
      <w:r w:rsidRPr="00333491">
        <w:rPr>
          <w:i/>
          <w:szCs w:val="28"/>
          <w:u w:val="single"/>
          <w:lang w:val="en-US"/>
        </w:rPr>
        <w:t>t</w:t>
      </w:r>
      <w:r w:rsidRPr="00333491">
        <w:rPr>
          <w:i/>
          <w:szCs w:val="28"/>
          <w:u w:val="single"/>
        </w:rPr>
        <w:t>о</w:t>
      </w:r>
      <w:r w:rsidRPr="00333491">
        <w:rPr>
          <w:szCs w:val="28"/>
        </w:rPr>
        <w:t xml:space="preserve"> , но, в отличие от </w:t>
      </w:r>
      <w:r w:rsidRPr="00333491">
        <w:rPr>
          <w:i/>
          <w:szCs w:val="28"/>
          <w:lang w:val="en-US"/>
        </w:rPr>
        <w:t>used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>+ инфинитив, эта конструкция не может обозначать состояния и ситуации:</w:t>
      </w:r>
    </w:p>
    <w:p w:rsidR="00F635AD" w:rsidRPr="00333491" w:rsidRDefault="00F635AD" w:rsidP="00F635AD">
      <w:pPr>
        <w:tabs>
          <w:tab w:val="left" w:pos="5529"/>
        </w:tabs>
        <w:spacing w:line="360" w:lineRule="auto"/>
        <w:jc w:val="both"/>
        <w:rPr>
          <w:sz w:val="28"/>
          <w:szCs w:val="28"/>
          <w:lang w:val="en-US"/>
        </w:rPr>
      </w:pPr>
      <w:r w:rsidRPr="00333491">
        <w:rPr>
          <w:sz w:val="28"/>
          <w:szCs w:val="28"/>
        </w:rPr>
        <w:t xml:space="preserve">         </w:t>
      </w:r>
      <w:r w:rsidRPr="00333491">
        <w:rPr>
          <w:i/>
          <w:sz w:val="28"/>
          <w:szCs w:val="28"/>
        </w:rPr>
        <w:t xml:space="preserve"> </w:t>
      </w:r>
      <w:r w:rsidRPr="00333491">
        <w:rPr>
          <w:i/>
          <w:sz w:val="28"/>
          <w:szCs w:val="28"/>
          <w:lang w:val="en-US"/>
        </w:rPr>
        <w:t xml:space="preserve">When we were children we </w:t>
      </w:r>
      <w:r w:rsidRPr="00333491">
        <w:rPr>
          <w:i/>
          <w:sz w:val="28"/>
          <w:szCs w:val="28"/>
          <w:u w:val="single"/>
          <w:lang w:val="en-US"/>
        </w:rPr>
        <w:t>would</w:t>
      </w:r>
      <w:r w:rsidRPr="00333491">
        <w:rPr>
          <w:i/>
          <w:sz w:val="28"/>
          <w:szCs w:val="28"/>
          <w:lang w:val="en-US"/>
        </w:rPr>
        <w:t xml:space="preserve">   - </w:t>
      </w:r>
      <w:r w:rsidRPr="00333491">
        <w:rPr>
          <w:sz w:val="28"/>
          <w:szCs w:val="28"/>
          <w:lang w:val="en-US"/>
        </w:rPr>
        <w:t>К</w:t>
      </w:r>
      <w:proofErr w:type="spellStart"/>
      <w:r w:rsidRPr="00333491">
        <w:rPr>
          <w:sz w:val="28"/>
          <w:szCs w:val="28"/>
        </w:rPr>
        <w:t>огда</w:t>
      </w:r>
      <w:proofErr w:type="spellEnd"/>
      <w:r w:rsidRPr="00333491">
        <w:rPr>
          <w:sz w:val="28"/>
          <w:szCs w:val="28"/>
          <w:lang w:val="en-US"/>
        </w:rPr>
        <w:t xml:space="preserve"> </w:t>
      </w:r>
      <w:r w:rsidRPr="00333491">
        <w:rPr>
          <w:sz w:val="28"/>
          <w:szCs w:val="28"/>
        </w:rPr>
        <w:t>мы</w:t>
      </w:r>
      <w:r w:rsidRPr="00333491">
        <w:rPr>
          <w:sz w:val="28"/>
          <w:szCs w:val="28"/>
          <w:lang w:val="en-US"/>
        </w:rPr>
        <w:t xml:space="preserve"> </w:t>
      </w:r>
      <w:r w:rsidRPr="00333491">
        <w:rPr>
          <w:sz w:val="28"/>
          <w:szCs w:val="28"/>
        </w:rPr>
        <w:t>были</w:t>
      </w:r>
      <w:r w:rsidRPr="00333491">
        <w:rPr>
          <w:sz w:val="28"/>
          <w:szCs w:val="28"/>
          <w:lang w:val="en-US"/>
        </w:rPr>
        <w:t xml:space="preserve"> </w:t>
      </w:r>
      <w:r w:rsidRPr="00333491">
        <w:rPr>
          <w:sz w:val="28"/>
          <w:szCs w:val="28"/>
        </w:rPr>
        <w:t>детьми</w:t>
      </w:r>
      <w:r w:rsidRPr="00333491">
        <w:rPr>
          <w:sz w:val="28"/>
          <w:szCs w:val="28"/>
          <w:lang w:val="en-US"/>
        </w:rPr>
        <w:t xml:space="preserve">, </w:t>
      </w:r>
      <w:r w:rsidRPr="00333491">
        <w:rPr>
          <w:sz w:val="28"/>
          <w:szCs w:val="28"/>
        </w:rPr>
        <w:t>мы</w:t>
      </w:r>
      <w:r w:rsidRPr="00333491">
        <w:rPr>
          <w:sz w:val="28"/>
          <w:szCs w:val="28"/>
          <w:lang w:val="en-US"/>
        </w:rPr>
        <w:t xml:space="preserve"> </w:t>
      </w:r>
    </w:p>
    <w:p w:rsidR="00F635AD" w:rsidRPr="00333491" w:rsidRDefault="00F635AD" w:rsidP="00F635AD">
      <w:pPr>
        <w:tabs>
          <w:tab w:val="left" w:pos="5529"/>
        </w:tabs>
        <w:spacing w:line="360" w:lineRule="auto"/>
        <w:jc w:val="both"/>
        <w:rPr>
          <w:sz w:val="28"/>
          <w:szCs w:val="28"/>
        </w:rPr>
      </w:pPr>
      <w:r w:rsidRPr="00333491">
        <w:rPr>
          <w:sz w:val="28"/>
          <w:szCs w:val="28"/>
          <w:lang w:val="en-US"/>
        </w:rPr>
        <w:t xml:space="preserve">          </w:t>
      </w:r>
      <w:r w:rsidRPr="00333491">
        <w:rPr>
          <w:i/>
          <w:sz w:val="28"/>
          <w:szCs w:val="28"/>
          <w:u w:val="single"/>
          <w:lang w:val="en-US"/>
        </w:rPr>
        <w:t>go</w:t>
      </w:r>
      <w:r w:rsidRPr="00333491">
        <w:rPr>
          <w:i/>
          <w:sz w:val="28"/>
          <w:szCs w:val="28"/>
        </w:rPr>
        <w:t xml:space="preserve"> </w:t>
      </w:r>
      <w:r w:rsidRPr="00333491">
        <w:rPr>
          <w:i/>
          <w:sz w:val="28"/>
          <w:szCs w:val="28"/>
          <w:u w:val="single"/>
          <w:lang w:val="en-US"/>
        </w:rPr>
        <w:t>skating</w:t>
      </w:r>
      <w:r w:rsidRPr="00333491">
        <w:rPr>
          <w:i/>
          <w:sz w:val="28"/>
          <w:szCs w:val="28"/>
        </w:rPr>
        <w:t xml:space="preserve"> </w:t>
      </w:r>
      <w:r w:rsidRPr="00333491">
        <w:rPr>
          <w:i/>
          <w:sz w:val="28"/>
          <w:szCs w:val="28"/>
          <w:lang w:val="en-US"/>
        </w:rPr>
        <w:t>every</w:t>
      </w:r>
      <w:r w:rsidRPr="00333491">
        <w:rPr>
          <w:i/>
          <w:sz w:val="28"/>
          <w:szCs w:val="28"/>
        </w:rPr>
        <w:t xml:space="preserve"> </w:t>
      </w:r>
      <w:r w:rsidRPr="00333491">
        <w:rPr>
          <w:i/>
          <w:sz w:val="28"/>
          <w:szCs w:val="28"/>
          <w:lang w:val="en-US"/>
        </w:rPr>
        <w:t>winter</w:t>
      </w:r>
      <w:r w:rsidRPr="00333491">
        <w:rPr>
          <w:i/>
          <w:sz w:val="28"/>
          <w:szCs w:val="28"/>
        </w:rPr>
        <w:t xml:space="preserve">.                     </w:t>
      </w:r>
      <w:r w:rsidRPr="00333491">
        <w:rPr>
          <w:sz w:val="28"/>
          <w:szCs w:val="28"/>
          <w:u w:val="single"/>
        </w:rPr>
        <w:t>катались</w:t>
      </w:r>
      <w:r w:rsidRPr="00333491">
        <w:rPr>
          <w:sz w:val="28"/>
          <w:szCs w:val="28"/>
        </w:rPr>
        <w:t xml:space="preserve"> на коньках каждую зиму.</w:t>
      </w:r>
    </w:p>
    <w:p w:rsidR="00F635AD" w:rsidRPr="00333491" w:rsidRDefault="00F635AD" w:rsidP="00F635AD">
      <w:pPr>
        <w:tabs>
          <w:tab w:val="left" w:pos="5529"/>
        </w:tabs>
        <w:spacing w:line="360" w:lineRule="auto"/>
        <w:jc w:val="both"/>
        <w:rPr>
          <w:sz w:val="28"/>
          <w:szCs w:val="28"/>
        </w:rPr>
      </w:pPr>
      <w:r w:rsidRPr="00333491">
        <w:rPr>
          <w:sz w:val="28"/>
          <w:szCs w:val="28"/>
        </w:rPr>
        <w:t>3) для выражения действия или свойства, характеризовавшего подлежащее в прошлом: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szCs w:val="28"/>
          <w:lang w:val="en-US"/>
        </w:rPr>
      </w:pPr>
      <w:r w:rsidRPr="00333491">
        <w:rPr>
          <w:i/>
          <w:szCs w:val="28"/>
          <w:lang w:val="en-US"/>
        </w:rPr>
        <w:t xml:space="preserve">Jack </w:t>
      </w:r>
      <w:r w:rsidRPr="00333491">
        <w:rPr>
          <w:i/>
          <w:szCs w:val="28"/>
          <w:u w:val="single"/>
          <w:lang w:val="en-US"/>
        </w:rPr>
        <w:t>played</w:t>
      </w:r>
      <w:r w:rsidRPr="00333491">
        <w:rPr>
          <w:i/>
          <w:szCs w:val="28"/>
          <w:lang w:val="en-US"/>
        </w:rPr>
        <w:t xml:space="preserve"> chess very well when</w:t>
      </w:r>
      <w:r w:rsidRPr="00333491">
        <w:rPr>
          <w:szCs w:val="28"/>
          <w:lang w:val="en-US"/>
        </w:rPr>
        <w:t xml:space="preserve">   - </w:t>
      </w:r>
      <w:proofErr w:type="spellStart"/>
      <w:r w:rsidRPr="00333491">
        <w:rPr>
          <w:szCs w:val="28"/>
          <w:lang w:val="en-US"/>
        </w:rPr>
        <w:t>Дж</w:t>
      </w:r>
      <w:r w:rsidRPr="00333491">
        <w:rPr>
          <w:szCs w:val="28"/>
        </w:rPr>
        <w:t>ек</w:t>
      </w:r>
      <w:proofErr w:type="spellEnd"/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очень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хорошо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  <w:u w:val="single"/>
        </w:rPr>
        <w:t>играл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в</w:t>
      </w:r>
      <w:r w:rsidRPr="00333491">
        <w:rPr>
          <w:szCs w:val="28"/>
          <w:lang w:val="en-US"/>
        </w:rPr>
        <w:t xml:space="preserve">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szCs w:val="28"/>
        </w:rPr>
      </w:pPr>
      <w:proofErr w:type="spellStart"/>
      <w:r w:rsidRPr="00333491">
        <w:rPr>
          <w:i/>
          <w:szCs w:val="28"/>
          <w:lang w:val="en-US"/>
        </w:rPr>
        <w:t>hе</w:t>
      </w:r>
      <w:proofErr w:type="spellEnd"/>
      <w:r w:rsidRPr="00333491">
        <w:rPr>
          <w:i/>
          <w:szCs w:val="28"/>
          <w:lang w:val="en-US"/>
        </w:rPr>
        <w:t xml:space="preserve"> was а small </w:t>
      </w:r>
      <w:proofErr w:type="spellStart"/>
      <w:r w:rsidRPr="00333491">
        <w:rPr>
          <w:i/>
          <w:szCs w:val="28"/>
          <w:lang w:val="en-US"/>
        </w:rPr>
        <w:t>bоу</w:t>
      </w:r>
      <w:proofErr w:type="spellEnd"/>
      <w:r w:rsidRPr="00333491">
        <w:rPr>
          <w:szCs w:val="28"/>
          <w:lang w:val="en-US"/>
        </w:rPr>
        <w:t xml:space="preserve">.                           </w:t>
      </w:r>
      <w:r w:rsidRPr="00333491">
        <w:rPr>
          <w:szCs w:val="28"/>
        </w:rPr>
        <w:t>шахматы когда был маленьким.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i/>
          <w:szCs w:val="28"/>
        </w:rPr>
      </w:pPr>
      <w:r w:rsidRPr="00333491">
        <w:rPr>
          <w:szCs w:val="28"/>
        </w:rPr>
        <w:t xml:space="preserve">4) в дополнительных придаточных предложениях в косвенной речи, когда глагол в главном предложении стоит в </w:t>
      </w:r>
      <w:r w:rsidRPr="00333491">
        <w:rPr>
          <w:i/>
          <w:szCs w:val="28"/>
          <w:lang w:val="en-US"/>
        </w:rPr>
        <w:t>Past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Indefinite</w:t>
      </w:r>
      <w:r w:rsidRPr="00333491">
        <w:rPr>
          <w:i/>
          <w:szCs w:val="28"/>
        </w:rPr>
        <w:t>: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szCs w:val="28"/>
        </w:rPr>
      </w:pPr>
      <w:r w:rsidRPr="00333491">
        <w:rPr>
          <w:szCs w:val="28"/>
        </w:rPr>
        <w:t xml:space="preserve">          </w:t>
      </w:r>
      <w:r w:rsidRPr="00333491">
        <w:rPr>
          <w:i/>
          <w:szCs w:val="28"/>
          <w:lang w:val="en-US"/>
        </w:rPr>
        <w:t xml:space="preserve">He </w:t>
      </w:r>
      <w:r w:rsidRPr="00333491">
        <w:rPr>
          <w:i/>
          <w:szCs w:val="28"/>
          <w:u w:val="single"/>
          <w:lang w:val="en-US"/>
        </w:rPr>
        <w:t>said</w:t>
      </w:r>
      <w:r w:rsidRPr="00333491">
        <w:rPr>
          <w:i/>
          <w:szCs w:val="28"/>
          <w:lang w:val="en-US"/>
        </w:rPr>
        <w:t xml:space="preserve"> he </w:t>
      </w:r>
      <w:r w:rsidRPr="00333491">
        <w:rPr>
          <w:i/>
          <w:szCs w:val="28"/>
          <w:u w:val="single"/>
          <w:lang w:val="en-US"/>
        </w:rPr>
        <w:t>lived</w:t>
      </w:r>
      <w:r w:rsidRPr="00333491">
        <w:rPr>
          <w:i/>
          <w:szCs w:val="28"/>
          <w:lang w:val="en-US"/>
        </w:rPr>
        <w:t xml:space="preserve"> in the country.   </w:t>
      </w:r>
      <w:r w:rsidRPr="00333491">
        <w:rPr>
          <w:i/>
          <w:szCs w:val="28"/>
        </w:rPr>
        <w:t xml:space="preserve">- </w:t>
      </w:r>
      <w:r w:rsidRPr="00333491">
        <w:rPr>
          <w:szCs w:val="28"/>
        </w:rPr>
        <w:t xml:space="preserve">Он </w:t>
      </w:r>
      <w:r w:rsidRPr="00333491">
        <w:rPr>
          <w:szCs w:val="28"/>
          <w:u w:val="single"/>
        </w:rPr>
        <w:t>сказал</w:t>
      </w:r>
      <w:r w:rsidRPr="00333491">
        <w:rPr>
          <w:szCs w:val="28"/>
        </w:rPr>
        <w:t xml:space="preserve">, что </w:t>
      </w:r>
      <w:r w:rsidRPr="00333491">
        <w:rPr>
          <w:szCs w:val="28"/>
          <w:u w:val="single"/>
        </w:rPr>
        <w:t>живет</w:t>
      </w:r>
      <w:r w:rsidRPr="00333491">
        <w:rPr>
          <w:szCs w:val="28"/>
        </w:rPr>
        <w:t xml:space="preserve"> за городом.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left="160" w:hanging="180"/>
        <w:jc w:val="both"/>
        <w:rPr>
          <w:szCs w:val="28"/>
        </w:rPr>
      </w:pPr>
      <w:r w:rsidRPr="00333491">
        <w:rPr>
          <w:szCs w:val="28"/>
        </w:rPr>
        <w:t xml:space="preserve">          </w:t>
      </w:r>
      <w:r w:rsidRPr="00333491">
        <w:rPr>
          <w:i/>
          <w:szCs w:val="28"/>
          <w:lang w:val="en-US"/>
        </w:rPr>
        <w:t xml:space="preserve">I </w:t>
      </w:r>
      <w:r w:rsidRPr="00333491">
        <w:rPr>
          <w:i/>
          <w:szCs w:val="28"/>
          <w:u w:val="single"/>
          <w:lang w:val="en-US"/>
        </w:rPr>
        <w:t>said</w:t>
      </w:r>
      <w:r w:rsidRPr="00333491">
        <w:rPr>
          <w:i/>
          <w:szCs w:val="28"/>
          <w:lang w:val="en-US"/>
        </w:rPr>
        <w:t xml:space="preserve"> to him I </w:t>
      </w:r>
      <w:r w:rsidRPr="00333491">
        <w:rPr>
          <w:i/>
          <w:szCs w:val="28"/>
          <w:u w:val="single"/>
          <w:lang w:val="en-US"/>
        </w:rPr>
        <w:t>didn’t</w:t>
      </w:r>
      <w:r w:rsidRPr="00333491">
        <w:rPr>
          <w:i/>
          <w:szCs w:val="28"/>
          <w:lang w:val="en-US"/>
        </w:rPr>
        <w:t xml:space="preserve"> </w:t>
      </w:r>
      <w:r w:rsidRPr="00333491">
        <w:rPr>
          <w:i/>
          <w:szCs w:val="28"/>
          <w:u w:val="single"/>
          <w:lang w:val="en-US"/>
        </w:rPr>
        <w:t>like</w:t>
      </w:r>
      <w:r w:rsidRPr="00333491">
        <w:rPr>
          <w:i/>
          <w:szCs w:val="28"/>
          <w:lang w:val="en-US"/>
        </w:rPr>
        <w:t xml:space="preserve"> fishing.- </w:t>
      </w:r>
      <w:r w:rsidRPr="00333491">
        <w:rPr>
          <w:szCs w:val="28"/>
        </w:rPr>
        <w:t xml:space="preserve">Я </w:t>
      </w:r>
      <w:r w:rsidRPr="00333491">
        <w:rPr>
          <w:szCs w:val="28"/>
          <w:u w:val="single"/>
        </w:rPr>
        <w:t>сказал</w:t>
      </w:r>
      <w:r w:rsidRPr="00333491">
        <w:rPr>
          <w:szCs w:val="28"/>
        </w:rPr>
        <w:t xml:space="preserve"> ему, что </w:t>
      </w:r>
      <w:r w:rsidRPr="00333491">
        <w:rPr>
          <w:szCs w:val="28"/>
          <w:u w:val="single"/>
        </w:rPr>
        <w:t>не</w:t>
      </w:r>
      <w:r w:rsidRPr="00333491">
        <w:rPr>
          <w:szCs w:val="28"/>
        </w:rPr>
        <w:t xml:space="preserve"> </w:t>
      </w:r>
      <w:r w:rsidRPr="00333491">
        <w:rPr>
          <w:szCs w:val="28"/>
          <w:u w:val="single"/>
        </w:rPr>
        <w:t>люблю</w:t>
      </w:r>
      <w:r w:rsidRPr="00333491">
        <w:rPr>
          <w:szCs w:val="28"/>
        </w:rPr>
        <w:t xml:space="preserve"> рыбалку.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hanging="20"/>
        <w:jc w:val="both"/>
        <w:rPr>
          <w:szCs w:val="28"/>
        </w:rPr>
      </w:pPr>
      <w:r w:rsidRPr="00333491">
        <w:rPr>
          <w:szCs w:val="28"/>
        </w:rPr>
        <w:t>Обратите внимание на наст</w:t>
      </w:r>
      <w:r w:rsidRPr="00333491">
        <w:rPr>
          <w:szCs w:val="28"/>
          <w:lang w:val="en-US"/>
        </w:rPr>
        <w:t>o</w:t>
      </w:r>
      <w:proofErr w:type="spellStart"/>
      <w:r w:rsidRPr="00333491">
        <w:rPr>
          <w:szCs w:val="28"/>
        </w:rPr>
        <w:t>ящ</w:t>
      </w:r>
      <w:r w:rsidRPr="00333491">
        <w:rPr>
          <w:szCs w:val="28"/>
          <w:lang w:val="en-US"/>
        </w:rPr>
        <w:t>ee</w:t>
      </w:r>
      <w:proofErr w:type="spellEnd"/>
      <w:r w:rsidRPr="00333491">
        <w:rPr>
          <w:szCs w:val="28"/>
        </w:rPr>
        <w:t xml:space="preserve"> время в русских придаточных предложениях.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szCs w:val="28"/>
        </w:rPr>
      </w:pPr>
      <w:r w:rsidRPr="00333491">
        <w:rPr>
          <w:szCs w:val="28"/>
        </w:rPr>
        <w:t>5) в придаточных времени и условиях, относящихся к будущему времени, если в главном предложении глагол стоит в прошедшем времени: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smallCaps/>
          <w:szCs w:val="28"/>
          <w:lang w:val="en-US"/>
        </w:rPr>
      </w:pPr>
      <w:r w:rsidRPr="00333491">
        <w:rPr>
          <w:szCs w:val="28"/>
        </w:rPr>
        <w:lastRenderedPageBreak/>
        <w:t xml:space="preserve">          </w:t>
      </w:r>
      <w:r w:rsidRPr="00333491">
        <w:rPr>
          <w:i/>
          <w:szCs w:val="28"/>
          <w:lang w:val="en-US"/>
        </w:rPr>
        <w:t xml:space="preserve">He </w:t>
      </w:r>
      <w:r w:rsidRPr="00333491">
        <w:rPr>
          <w:i/>
          <w:szCs w:val="28"/>
          <w:u w:val="single"/>
          <w:lang w:val="en-US"/>
        </w:rPr>
        <w:t>said</w:t>
      </w:r>
      <w:r w:rsidRPr="00333491">
        <w:rPr>
          <w:i/>
          <w:szCs w:val="28"/>
          <w:lang w:val="en-US"/>
        </w:rPr>
        <w:t xml:space="preserve"> he would tell about this  - </w:t>
      </w:r>
      <w:r w:rsidRPr="00333491">
        <w:rPr>
          <w:szCs w:val="28"/>
        </w:rPr>
        <w:t>Он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  <w:u w:val="single"/>
        </w:rPr>
        <w:t>сказал</w:t>
      </w:r>
      <w:r w:rsidRPr="00333491">
        <w:rPr>
          <w:szCs w:val="28"/>
          <w:lang w:val="en-US"/>
        </w:rPr>
        <w:t xml:space="preserve">, </w:t>
      </w:r>
      <w:r w:rsidRPr="00333491">
        <w:rPr>
          <w:szCs w:val="28"/>
        </w:rPr>
        <w:t>что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расскажет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об</w:t>
      </w:r>
      <w:r w:rsidRPr="00333491">
        <w:rPr>
          <w:szCs w:val="28"/>
          <w:lang w:val="en-US"/>
        </w:rPr>
        <w:t xml:space="preserve"> </w:t>
      </w:r>
      <w:proofErr w:type="spellStart"/>
      <w:r w:rsidRPr="00333491">
        <w:rPr>
          <w:szCs w:val="28"/>
          <w:lang w:val="en-US"/>
        </w:rPr>
        <w:t>этом</w:t>
      </w:r>
      <w:proofErr w:type="spellEnd"/>
      <w:r w:rsidRPr="00333491">
        <w:rPr>
          <w:smallCaps/>
          <w:szCs w:val="28"/>
          <w:lang w:val="en-US"/>
        </w:rPr>
        <w:t>,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szCs w:val="28"/>
        </w:rPr>
      </w:pPr>
      <w:r w:rsidRPr="00333491">
        <w:rPr>
          <w:i/>
          <w:szCs w:val="28"/>
          <w:lang w:val="en-US"/>
        </w:rPr>
        <w:t xml:space="preserve">when he </w:t>
      </w:r>
      <w:r w:rsidRPr="00333491">
        <w:rPr>
          <w:i/>
          <w:szCs w:val="28"/>
          <w:u w:val="single"/>
          <w:lang w:val="en-US"/>
        </w:rPr>
        <w:t>returned</w:t>
      </w:r>
      <w:r w:rsidRPr="00333491">
        <w:rPr>
          <w:i/>
          <w:szCs w:val="28"/>
          <w:lang w:val="en-US"/>
        </w:rPr>
        <w:t xml:space="preserve">.                          </w:t>
      </w:r>
      <w:r w:rsidRPr="00333491">
        <w:rPr>
          <w:szCs w:val="28"/>
        </w:rPr>
        <w:t xml:space="preserve">когда </w:t>
      </w:r>
      <w:r w:rsidRPr="00333491">
        <w:rPr>
          <w:szCs w:val="28"/>
          <w:u w:val="single"/>
        </w:rPr>
        <w:t>вернется</w:t>
      </w:r>
      <w:r w:rsidRPr="00333491">
        <w:rPr>
          <w:szCs w:val="28"/>
        </w:rPr>
        <w:t xml:space="preserve">.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szCs w:val="28"/>
        </w:rPr>
      </w:pPr>
      <w:r w:rsidRPr="00333491">
        <w:rPr>
          <w:i/>
          <w:szCs w:val="28"/>
          <w:lang w:val="en-US"/>
        </w:rPr>
        <w:t>She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u w:val="single"/>
          <w:lang w:val="en-US"/>
        </w:rPr>
        <w:t>asked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what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I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should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do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if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I</w:t>
      </w:r>
      <w:r w:rsidRPr="00333491">
        <w:rPr>
          <w:i/>
          <w:szCs w:val="28"/>
        </w:rPr>
        <w:t xml:space="preserve">   - </w:t>
      </w:r>
      <w:r w:rsidRPr="00333491">
        <w:rPr>
          <w:szCs w:val="28"/>
        </w:rPr>
        <w:t xml:space="preserve">Она </w:t>
      </w:r>
      <w:r w:rsidRPr="00333491">
        <w:rPr>
          <w:szCs w:val="28"/>
          <w:u w:val="single"/>
        </w:rPr>
        <w:t>спросила</w:t>
      </w:r>
      <w:r w:rsidRPr="00333491">
        <w:rPr>
          <w:szCs w:val="28"/>
        </w:rPr>
        <w:t xml:space="preserve">, что я буду делать, если  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color w:val="000000"/>
          <w:szCs w:val="28"/>
          <w:lang w:val="en-US"/>
        </w:rPr>
      </w:pPr>
      <w:r w:rsidRPr="00333491">
        <w:rPr>
          <w:i/>
          <w:szCs w:val="28"/>
          <w:u w:val="single"/>
          <w:lang w:val="en-US"/>
        </w:rPr>
        <w:t>missed</w:t>
      </w:r>
      <w:r w:rsidRPr="00333491">
        <w:rPr>
          <w:i/>
          <w:szCs w:val="28"/>
          <w:lang w:val="en-US"/>
        </w:rPr>
        <w:t xml:space="preserve"> the train                             </w:t>
      </w:r>
      <w:r w:rsidRPr="00333491">
        <w:rPr>
          <w:szCs w:val="28"/>
          <w:u w:val="single"/>
          <w:lang w:val="en-US"/>
        </w:rPr>
        <w:t xml:space="preserve"> </w:t>
      </w:r>
      <w:r w:rsidRPr="00333491">
        <w:rPr>
          <w:szCs w:val="28"/>
          <w:u w:val="single"/>
        </w:rPr>
        <w:t>опоздаю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на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поезд</w:t>
      </w:r>
      <w:r w:rsidRPr="00333491">
        <w:rPr>
          <w:szCs w:val="28"/>
          <w:lang w:val="en-US"/>
        </w:rPr>
        <w:t>.</w:t>
      </w:r>
    </w:p>
    <w:p w:rsidR="00F635AD" w:rsidRPr="00333491" w:rsidRDefault="00F635AD" w:rsidP="00F635AD">
      <w:pPr>
        <w:pStyle w:val="ind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en-US"/>
        </w:rPr>
      </w:pPr>
    </w:p>
    <w:p w:rsidR="00F635AD" w:rsidRPr="008959E5" w:rsidRDefault="00F635AD" w:rsidP="00F635AD">
      <w:pPr>
        <w:pStyle w:val="110"/>
        <w:spacing w:line="360" w:lineRule="auto"/>
        <w:jc w:val="center"/>
        <w:rPr>
          <w:sz w:val="32"/>
          <w:szCs w:val="32"/>
          <w:lang w:val="en-US"/>
        </w:rPr>
      </w:pPr>
      <w:r w:rsidRPr="00D373E7">
        <w:rPr>
          <w:sz w:val="32"/>
          <w:szCs w:val="32"/>
        </w:rPr>
        <w:t>Прошедшее</w:t>
      </w:r>
      <w:r w:rsidRPr="008959E5">
        <w:rPr>
          <w:sz w:val="32"/>
          <w:szCs w:val="32"/>
          <w:lang w:val="en-US"/>
        </w:rPr>
        <w:t xml:space="preserve"> </w:t>
      </w:r>
      <w:r w:rsidRPr="00D373E7">
        <w:rPr>
          <w:sz w:val="32"/>
          <w:szCs w:val="32"/>
        </w:rPr>
        <w:t>длительное</w:t>
      </w:r>
      <w:r w:rsidRPr="008959E5">
        <w:rPr>
          <w:sz w:val="32"/>
          <w:szCs w:val="32"/>
          <w:lang w:val="en-US"/>
        </w:rPr>
        <w:t xml:space="preserve"> </w:t>
      </w:r>
      <w:r w:rsidRPr="00D373E7">
        <w:rPr>
          <w:sz w:val="32"/>
          <w:szCs w:val="32"/>
        </w:rPr>
        <w:t>в</w:t>
      </w:r>
      <w:r w:rsidRPr="00D373E7">
        <w:rPr>
          <w:sz w:val="32"/>
          <w:szCs w:val="32"/>
          <w:lang w:val="en-US"/>
        </w:rPr>
        <w:t>p</w:t>
      </w:r>
      <w:proofErr w:type="spellStart"/>
      <w:r w:rsidRPr="00D373E7">
        <w:rPr>
          <w:sz w:val="32"/>
          <w:szCs w:val="32"/>
        </w:rPr>
        <w:t>емя</w:t>
      </w:r>
      <w:proofErr w:type="spellEnd"/>
      <w:r w:rsidRPr="008959E5">
        <w:rPr>
          <w:sz w:val="32"/>
          <w:szCs w:val="32"/>
          <w:lang w:val="en-US"/>
        </w:rPr>
        <w:t xml:space="preserve"> (</w:t>
      </w:r>
      <w:r w:rsidRPr="00D373E7">
        <w:rPr>
          <w:i/>
          <w:sz w:val="32"/>
          <w:szCs w:val="32"/>
        </w:rPr>
        <w:t>Т</w:t>
      </w:r>
      <w:r w:rsidRPr="00D373E7">
        <w:rPr>
          <w:i/>
          <w:sz w:val="32"/>
          <w:szCs w:val="32"/>
          <w:lang w:val="en-US"/>
        </w:rPr>
        <w:t>h</w:t>
      </w:r>
      <w:r w:rsidRPr="00D373E7">
        <w:rPr>
          <w:i/>
          <w:sz w:val="32"/>
          <w:szCs w:val="32"/>
        </w:rPr>
        <w:t>е</w:t>
      </w:r>
      <w:r w:rsidRPr="008959E5">
        <w:rPr>
          <w:i/>
          <w:sz w:val="32"/>
          <w:szCs w:val="32"/>
          <w:lang w:val="en-US"/>
        </w:rPr>
        <w:t xml:space="preserve"> </w:t>
      </w:r>
      <w:r w:rsidRPr="00D373E7">
        <w:rPr>
          <w:i/>
          <w:sz w:val="32"/>
          <w:szCs w:val="32"/>
          <w:lang w:val="en-US"/>
        </w:rPr>
        <w:t>Past</w:t>
      </w:r>
      <w:r w:rsidRPr="008959E5">
        <w:rPr>
          <w:i/>
          <w:sz w:val="32"/>
          <w:szCs w:val="32"/>
          <w:lang w:val="en-US"/>
        </w:rPr>
        <w:t xml:space="preserve"> </w:t>
      </w:r>
      <w:r w:rsidRPr="00D373E7">
        <w:rPr>
          <w:i/>
          <w:sz w:val="32"/>
          <w:szCs w:val="32"/>
          <w:lang w:val="en-US"/>
        </w:rPr>
        <w:t>Continuous</w:t>
      </w:r>
      <w:r w:rsidRPr="008959E5">
        <w:rPr>
          <w:i/>
          <w:sz w:val="32"/>
          <w:szCs w:val="32"/>
          <w:lang w:val="en-US"/>
        </w:rPr>
        <w:t xml:space="preserve"> </w:t>
      </w:r>
      <w:r w:rsidRPr="00D373E7">
        <w:rPr>
          <w:i/>
          <w:sz w:val="32"/>
          <w:szCs w:val="32"/>
          <w:lang w:val="en-US"/>
        </w:rPr>
        <w:t>Tense</w:t>
      </w:r>
      <w:r w:rsidRPr="008959E5">
        <w:rPr>
          <w:sz w:val="32"/>
          <w:szCs w:val="32"/>
          <w:lang w:val="en-US"/>
        </w:rPr>
        <w:t>)</w:t>
      </w:r>
    </w:p>
    <w:p w:rsidR="00F635AD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i/>
          <w:szCs w:val="28"/>
          <w:u w:val="single"/>
        </w:rPr>
      </w:pPr>
      <w:r w:rsidRPr="00333491">
        <w:rPr>
          <w:szCs w:val="28"/>
          <w:u w:val="single"/>
        </w:rPr>
        <w:t>Спряжение</w:t>
      </w:r>
      <w:r w:rsidRPr="00333491">
        <w:rPr>
          <w:szCs w:val="28"/>
          <w:u w:val="single"/>
          <w:lang w:val="en-US"/>
        </w:rPr>
        <w:t xml:space="preserve"> </w:t>
      </w:r>
      <w:r w:rsidRPr="00333491">
        <w:rPr>
          <w:szCs w:val="28"/>
          <w:u w:val="single"/>
        </w:rPr>
        <w:t>глаголов</w:t>
      </w:r>
      <w:r w:rsidRPr="00333491">
        <w:rPr>
          <w:szCs w:val="28"/>
          <w:u w:val="single"/>
          <w:lang w:val="en-US"/>
        </w:rPr>
        <w:t xml:space="preserve"> </w:t>
      </w:r>
      <w:r w:rsidRPr="00333491">
        <w:rPr>
          <w:szCs w:val="28"/>
          <w:u w:val="single"/>
        </w:rPr>
        <w:t>в</w:t>
      </w:r>
      <w:r w:rsidRPr="00333491">
        <w:rPr>
          <w:szCs w:val="28"/>
          <w:u w:val="single"/>
          <w:lang w:val="en-US"/>
        </w:rPr>
        <w:t xml:space="preserve"> </w:t>
      </w:r>
      <w:r w:rsidRPr="00333491">
        <w:rPr>
          <w:i/>
          <w:szCs w:val="28"/>
          <w:u w:val="single"/>
          <w:lang w:val="en-US"/>
        </w:rPr>
        <w:t>Past</w:t>
      </w:r>
      <w:r w:rsidRPr="00333491">
        <w:rPr>
          <w:szCs w:val="28"/>
          <w:u w:val="single"/>
          <w:lang w:val="en-US"/>
        </w:rPr>
        <w:t xml:space="preserve"> </w:t>
      </w:r>
      <w:r w:rsidRPr="00333491">
        <w:rPr>
          <w:i/>
          <w:szCs w:val="28"/>
          <w:u w:val="single"/>
          <w:lang w:val="en-US"/>
        </w:rPr>
        <w:t>Continuous</w:t>
      </w:r>
    </w:p>
    <w:p w:rsidR="00F635AD" w:rsidRPr="007E0AA4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i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7"/>
        <w:gridCol w:w="451"/>
        <w:gridCol w:w="2707"/>
        <w:gridCol w:w="2707"/>
        <w:gridCol w:w="3007"/>
      </w:tblGrid>
      <w:tr w:rsidR="00F635AD" w:rsidRPr="00333491" w:rsidTr="00046CCE">
        <w:trPr>
          <w:trHeight w:val="959"/>
        </w:trPr>
        <w:tc>
          <w:tcPr>
            <w:tcW w:w="867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right="-108" w:firstLine="0"/>
              <w:jc w:val="both"/>
              <w:rPr>
                <w:szCs w:val="28"/>
              </w:rPr>
            </w:pPr>
            <w:r w:rsidRPr="00333491">
              <w:rPr>
                <w:szCs w:val="28"/>
              </w:rPr>
              <w:t>число</w:t>
            </w:r>
          </w:p>
        </w:tc>
        <w:tc>
          <w:tcPr>
            <w:tcW w:w="451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right="-108" w:hanging="108"/>
              <w:jc w:val="both"/>
              <w:rPr>
                <w:szCs w:val="28"/>
              </w:rPr>
            </w:pPr>
            <w:r w:rsidRPr="00333491">
              <w:rPr>
                <w:szCs w:val="28"/>
              </w:rPr>
              <w:t>ли-</w:t>
            </w:r>
          </w:p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right="-108" w:hanging="108"/>
              <w:jc w:val="both"/>
              <w:rPr>
                <w:szCs w:val="28"/>
              </w:rPr>
            </w:pPr>
            <w:proofErr w:type="spellStart"/>
            <w:r w:rsidRPr="00333491">
              <w:rPr>
                <w:szCs w:val="28"/>
              </w:rPr>
              <w:t>цо</w:t>
            </w:r>
            <w:proofErr w:type="spellEnd"/>
          </w:p>
        </w:tc>
        <w:tc>
          <w:tcPr>
            <w:tcW w:w="2707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szCs w:val="28"/>
              </w:rPr>
            </w:pPr>
            <w:r w:rsidRPr="00333491">
              <w:rPr>
                <w:szCs w:val="28"/>
              </w:rPr>
              <w:t>утвердительная форма</w:t>
            </w:r>
          </w:p>
        </w:tc>
        <w:tc>
          <w:tcPr>
            <w:tcW w:w="2707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szCs w:val="28"/>
              </w:rPr>
            </w:pPr>
            <w:r w:rsidRPr="00333491">
              <w:rPr>
                <w:szCs w:val="28"/>
              </w:rPr>
              <w:t>вопросительная форма</w:t>
            </w:r>
          </w:p>
        </w:tc>
        <w:tc>
          <w:tcPr>
            <w:tcW w:w="3007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szCs w:val="28"/>
              </w:rPr>
            </w:pPr>
            <w:r w:rsidRPr="00333491">
              <w:rPr>
                <w:szCs w:val="28"/>
              </w:rPr>
              <w:t>отрицательная форма</w:t>
            </w:r>
          </w:p>
        </w:tc>
      </w:tr>
      <w:tr w:rsidR="00F635AD" w:rsidRPr="00333491" w:rsidTr="00046CCE">
        <w:trPr>
          <w:trHeight w:val="459"/>
        </w:trPr>
        <w:tc>
          <w:tcPr>
            <w:tcW w:w="867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szCs w:val="28"/>
              </w:rPr>
            </w:pPr>
            <w:r w:rsidRPr="00333491">
              <w:rPr>
                <w:szCs w:val="28"/>
              </w:rPr>
              <w:t>един</w:t>
            </w:r>
          </w:p>
        </w:tc>
        <w:tc>
          <w:tcPr>
            <w:tcW w:w="451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szCs w:val="28"/>
                <w:lang w:val="en-US"/>
              </w:rPr>
            </w:pPr>
            <w:r w:rsidRPr="00333491">
              <w:rPr>
                <w:szCs w:val="28"/>
                <w:lang w:val="en-US"/>
              </w:rPr>
              <w:t>1</w:t>
            </w:r>
          </w:p>
        </w:tc>
        <w:tc>
          <w:tcPr>
            <w:tcW w:w="2707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I was asking</w:t>
            </w:r>
          </w:p>
        </w:tc>
        <w:tc>
          <w:tcPr>
            <w:tcW w:w="2707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Was I asking?</w:t>
            </w:r>
          </w:p>
        </w:tc>
        <w:tc>
          <w:tcPr>
            <w:tcW w:w="3007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I was not asking</w:t>
            </w:r>
          </w:p>
        </w:tc>
      </w:tr>
      <w:tr w:rsidR="00F635AD" w:rsidRPr="00333491" w:rsidTr="00046CCE">
        <w:trPr>
          <w:trHeight w:val="479"/>
        </w:trPr>
        <w:tc>
          <w:tcPr>
            <w:tcW w:w="867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szCs w:val="28"/>
                <w:lang w:val="en-US"/>
              </w:rPr>
            </w:pPr>
          </w:p>
        </w:tc>
        <w:tc>
          <w:tcPr>
            <w:tcW w:w="451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szCs w:val="28"/>
                <w:lang w:val="en-US"/>
              </w:rPr>
            </w:pPr>
            <w:r w:rsidRPr="00333491">
              <w:rPr>
                <w:szCs w:val="28"/>
                <w:lang w:val="en-US"/>
              </w:rPr>
              <w:t>2</w:t>
            </w:r>
          </w:p>
        </w:tc>
        <w:tc>
          <w:tcPr>
            <w:tcW w:w="2707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You were asking</w:t>
            </w:r>
          </w:p>
        </w:tc>
        <w:tc>
          <w:tcPr>
            <w:tcW w:w="2707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Were you asking?</w:t>
            </w:r>
          </w:p>
        </w:tc>
        <w:tc>
          <w:tcPr>
            <w:tcW w:w="3007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You were not asking</w:t>
            </w:r>
          </w:p>
        </w:tc>
      </w:tr>
      <w:tr w:rsidR="00F635AD" w:rsidRPr="006B7233" w:rsidTr="00046CCE">
        <w:trPr>
          <w:trHeight w:val="1438"/>
        </w:trPr>
        <w:tc>
          <w:tcPr>
            <w:tcW w:w="867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szCs w:val="28"/>
                <w:lang w:val="en-US"/>
              </w:rPr>
            </w:pPr>
            <w:r w:rsidRPr="00333491">
              <w:rPr>
                <w:noProof/>
                <w:snapToGrid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990600</wp:posOffset>
                      </wp:positionH>
                      <wp:positionV relativeFrom="paragraph">
                        <wp:posOffset>114935</wp:posOffset>
                      </wp:positionV>
                      <wp:extent cx="152400" cy="571500"/>
                      <wp:effectExtent l="5715" t="10160" r="13335" b="8890"/>
                      <wp:wrapNone/>
                      <wp:docPr id="10" name="Правая фигурная скобка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2400" cy="571500"/>
                              </a:xfrm>
                              <a:prstGeom prst="rightBrace">
                                <a:avLst>
                                  <a:gd name="adj1" fmla="val 3125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5DCE41" id="Правая фигурная скобка 10" o:spid="_x0000_s1026" type="#_x0000_t88" style="position:absolute;margin-left:78pt;margin-top:9.05pt;width:12pt;height: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"/>
                  </w:pict>
                </mc:Fallback>
              </mc:AlternateContent>
            </w:r>
          </w:p>
        </w:tc>
        <w:tc>
          <w:tcPr>
            <w:tcW w:w="451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szCs w:val="28"/>
                <w:lang w:val="en-US"/>
              </w:rPr>
            </w:pPr>
            <w:r w:rsidRPr="00333491">
              <w:rPr>
                <w:szCs w:val="28"/>
                <w:lang w:val="en-US"/>
              </w:rPr>
              <w:t>3</w:t>
            </w:r>
          </w:p>
        </w:tc>
        <w:tc>
          <w:tcPr>
            <w:tcW w:w="2707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right="-108" w:hanging="108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He</w:t>
            </w:r>
          </w:p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right="-108" w:hanging="108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She   was asking</w:t>
            </w:r>
          </w:p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right="-108" w:hanging="108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It</w:t>
            </w:r>
          </w:p>
        </w:tc>
        <w:tc>
          <w:tcPr>
            <w:tcW w:w="2707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right="-108"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noProof/>
                <w:snapToGrid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645795</wp:posOffset>
                      </wp:positionH>
                      <wp:positionV relativeFrom="paragraph">
                        <wp:posOffset>121285</wp:posOffset>
                      </wp:positionV>
                      <wp:extent cx="152400" cy="571500"/>
                      <wp:effectExtent l="6985" t="6985" r="12065" b="12065"/>
                      <wp:wrapNone/>
                      <wp:docPr id="9" name="Правая фигурная скобка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2400" cy="571500"/>
                              </a:xfrm>
                              <a:prstGeom prst="rightBrace">
                                <a:avLst>
                                  <a:gd name="adj1" fmla="val 3125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560DE6" id="Правая фигурная скобка 9" o:spid="_x0000_s1026" type="#_x0000_t88" style="position:absolute;margin-left:50.85pt;margin-top:9.55pt;width:12pt;height: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"/>
                  </w:pict>
                </mc:Fallback>
              </mc:AlternateContent>
            </w:r>
            <w:r w:rsidRPr="00333491">
              <w:rPr>
                <w:i/>
                <w:szCs w:val="28"/>
                <w:lang w:val="en-US"/>
              </w:rPr>
              <w:t xml:space="preserve">          he</w:t>
            </w:r>
          </w:p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right="-108"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Was   she   asking?</w:t>
            </w:r>
          </w:p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right="-108"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 xml:space="preserve">          it </w:t>
            </w:r>
          </w:p>
        </w:tc>
        <w:tc>
          <w:tcPr>
            <w:tcW w:w="3007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right="-108" w:hanging="108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He</w:t>
            </w:r>
          </w:p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right="-108" w:hanging="108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She   was not asking</w:t>
            </w:r>
          </w:p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left="-108" w:right="-108"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It</w:t>
            </w:r>
          </w:p>
        </w:tc>
      </w:tr>
      <w:tr w:rsidR="00F635AD" w:rsidRPr="00333491" w:rsidTr="00046CCE">
        <w:trPr>
          <w:trHeight w:val="459"/>
        </w:trPr>
        <w:tc>
          <w:tcPr>
            <w:tcW w:w="867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right="-108" w:firstLine="0"/>
              <w:jc w:val="both"/>
              <w:rPr>
                <w:szCs w:val="28"/>
                <w:lang w:val="en-US"/>
              </w:rPr>
            </w:pPr>
            <w:r w:rsidRPr="00333491">
              <w:rPr>
                <w:noProof/>
                <w:snapToGrid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4417695</wp:posOffset>
                      </wp:positionH>
                      <wp:positionV relativeFrom="paragraph">
                        <wp:posOffset>-805815</wp:posOffset>
                      </wp:positionV>
                      <wp:extent cx="152400" cy="571500"/>
                      <wp:effectExtent l="13335" t="6350" r="5715" b="12700"/>
                      <wp:wrapNone/>
                      <wp:docPr id="8" name="Правая фигурная скобк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2400" cy="571500"/>
                              </a:xfrm>
                              <a:prstGeom prst="rightBrace">
                                <a:avLst>
                                  <a:gd name="adj1" fmla="val 3125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DB8A58" id="Правая фигурная скобка 8" o:spid="_x0000_s1026" type="#_x0000_t88" style="position:absolute;margin-left:347.85pt;margin-top:-63.45pt;width:12pt;height: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"/>
                  </w:pict>
                </mc:Fallback>
              </mc:AlternateContent>
            </w:r>
            <w:r w:rsidRPr="00333491">
              <w:rPr>
                <w:noProof/>
                <w:snapToGrid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2817495</wp:posOffset>
                      </wp:positionH>
                      <wp:positionV relativeFrom="paragraph">
                        <wp:posOffset>-805815</wp:posOffset>
                      </wp:positionV>
                      <wp:extent cx="113665" cy="571500"/>
                      <wp:effectExtent l="13335" t="6350" r="6350" b="12700"/>
                      <wp:wrapNone/>
                      <wp:docPr id="7" name="Правая фигурная скобка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113665" cy="571500"/>
                              </a:xfrm>
                              <a:prstGeom prst="rightBrace">
                                <a:avLst>
                                  <a:gd name="adj1" fmla="val 41899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1B784D" id="Правая фигурная скобка 7" o:spid="_x0000_s1026" type="#_x0000_t88" style="position:absolute;margin-left:221.85pt;margin-top:-63.45pt;width:8.95pt;height:4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"/>
                  </w:pict>
                </mc:Fallback>
              </mc:AlternateContent>
            </w:r>
            <w:proofErr w:type="spellStart"/>
            <w:r w:rsidRPr="00333491">
              <w:rPr>
                <w:szCs w:val="28"/>
              </w:rPr>
              <w:t>множ</w:t>
            </w:r>
            <w:proofErr w:type="spellEnd"/>
          </w:p>
        </w:tc>
        <w:tc>
          <w:tcPr>
            <w:tcW w:w="451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szCs w:val="28"/>
                <w:lang w:val="en-US"/>
              </w:rPr>
            </w:pPr>
            <w:r w:rsidRPr="00333491">
              <w:rPr>
                <w:szCs w:val="28"/>
                <w:lang w:val="en-US"/>
              </w:rPr>
              <w:t>1</w:t>
            </w:r>
          </w:p>
        </w:tc>
        <w:tc>
          <w:tcPr>
            <w:tcW w:w="2707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We were asking</w:t>
            </w:r>
          </w:p>
        </w:tc>
        <w:tc>
          <w:tcPr>
            <w:tcW w:w="2707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Were we asking?</w:t>
            </w:r>
          </w:p>
        </w:tc>
        <w:tc>
          <w:tcPr>
            <w:tcW w:w="3007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We were not asking</w:t>
            </w:r>
          </w:p>
        </w:tc>
      </w:tr>
      <w:tr w:rsidR="00F635AD" w:rsidRPr="00333491" w:rsidTr="00046CCE">
        <w:trPr>
          <w:trHeight w:val="479"/>
        </w:trPr>
        <w:tc>
          <w:tcPr>
            <w:tcW w:w="867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szCs w:val="28"/>
                <w:lang w:val="en-US"/>
              </w:rPr>
            </w:pPr>
          </w:p>
        </w:tc>
        <w:tc>
          <w:tcPr>
            <w:tcW w:w="451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szCs w:val="28"/>
                <w:lang w:val="en-US"/>
              </w:rPr>
            </w:pPr>
            <w:r w:rsidRPr="00333491">
              <w:rPr>
                <w:szCs w:val="28"/>
                <w:lang w:val="en-US"/>
              </w:rPr>
              <w:t>2</w:t>
            </w:r>
          </w:p>
        </w:tc>
        <w:tc>
          <w:tcPr>
            <w:tcW w:w="2707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You were asking</w:t>
            </w:r>
          </w:p>
        </w:tc>
        <w:tc>
          <w:tcPr>
            <w:tcW w:w="2707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Were you asking?</w:t>
            </w:r>
          </w:p>
        </w:tc>
        <w:tc>
          <w:tcPr>
            <w:tcW w:w="3007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You were not asking</w:t>
            </w:r>
          </w:p>
        </w:tc>
      </w:tr>
      <w:tr w:rsidR="00F635AD" w:rsidRPr="00333491" w:rsidTr="00046CCE">
        <w:trPr>
          <w:trHeight w:val="479"/>
        </w:trPr>
        <w:tc>
          <w:tcPr>
            <w:tcW w:w="867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szCs w:val="28"/>
                <w:lang w:val="en-US"/>
              </w:rPr>
            </w:pPr>
          </w:p>
        </w:tc>
        <w:tc>
          <w:tcPr>
            <w:tcW w:w="451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szCs w:val="28"/>
                <w:lang w:val="en-US"/>
              </w:rPr>
            </w:pPr>
            <w:r w:rsidRPr="00333491">
              <w:rPr>
                <w:szCs w:val="28"/>
                <w:lang w:val="en-US"/>
              </w:rPr>
              <w:t>3</w:t>
            </w:r>
          </w:p>
        </w:tc>
        <w:tc>
          <w:tcPr>
            <w:tcW w:w="2707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right="-108"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They were asking</w:t>
            </w:r>
          </w:p>
        </w:tc>
        <w:tc>
          <w:tcPr>
            <w:tcW w:w="2707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Were they asking?</w:t>
            </w:r>
          </w:p>
        </w:tc>
        <w:tc>
          <w:tcPr>
            <w:tcW w:w="3007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right="-108"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They were not asking</w:t>
            </w:r>
          </w:p>
        </w:tc>
      </w:tr>
    </w:tbl>
    <w:p w:rsidR="00F635AD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outlineLvl w:val="0"/>
        <w:rPr>
          <w:szCs w:val="28"/>
        </w:rPr>
      </w:pP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outlineLvl w:val="0"/>
        <w:rPr>
          <w:i/>
          <w:szCs w:val="28"/>
          <w:u w:val="single"/>
        </w:rPr>
      </w:pPr>
      <w:r w:rsidRPr="00333491">
        <w:rPr>
          <w:szCs w:val="28"/>
        </w:rPr>
        <w:t xml:space="preserve">  </w:t>
      </w:r>
      <w:r w:rsidRPr="00333491">
        <w:rPr>
          <w:szCs w:val="28"/>
          <w:u w:val="single"/>
        </w:rPr>
        <w:t xml:space="preserve">Значение и </w:t>
      </w:r>
      <w:r w:rsidRPr="00333491">
        <w:rPr>
          <w:szCs w:val="28"/>
          <w:u w:val="single"/>
          <w:lang w:val="en-US"/>
        </w:rPr>
        <w:t>y</w:t>
      </w:r>
      <w:r w:rsidRPr="00333491">
        <w:rPr>
          <w:szCs w:val="28"/>
          <w:u w:val="single"/>
        </w:rPr>
        <w:t xml:space="preserve">потребление </w:t>
      </w:r>
      <w:r w:rsidRPr="00333491">
        <w:rPr>
          <w:i/>
          <w:szCs w:val="28"/>
          <w:u w:val="single"/>
          <w:lang w:val="en-US"/>
        </w:rPr>
        <w:t>Past</w:t>
      </w:r>
      <w:r w:rsidRPr="00333491">
        <w:rPr>
          <w:i/>
          <w:szCs w:val="28"/>
          <w:u w:val="single"/>
        </w:rPr>
        <w:t xml:space="preserve"> Со</w:t>
      </w:r>
      <w:proofErr w:type="spellStart"/>
      <w:r w:rsidRPr="00333491">
        <w:rPr>
          <w:i/>
          <w:szCs w:val="28"/>
          <w:u w:val="single"/>
          <w:lang w:val="en-US"/>
        </w:rPr>
        <w:t>ntinuous</w:t>
      </w:r>
      <w:proofErr w:type="spellEnd"/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szCs w:val="28"/>
        </w:rPr>
      </w:pPr>
      <w:r w:rsidRPr="00333491">
        <w:rPr>
          <w:i/>
          <w:szCs w:val="28"/>
          <w:lang w:val="en-US"/>
        </w:rPr>
        <w:t>Past</w:t>
      </w:r>
      <w:r w:rsidRPr="00333491">
        <w:rPr>
          <w:szCs w:val="28"/>
        </w:rPr>
        <w:t xml:space="preserve"> </w:t>
      </w:r>
      <w:r w:rsidRPr="00333491">
        <w:rPr>
          <w:i/>
          <w:szCs w:val="28"/>
          <w:lang w:val="en-US"/>
        </w:rPr>
        <w:t>Continuous</w:t>
      </w:r>
      <w:r w:rsidRPr="00333491">
        <w:rPr>
          <w:szCs w:val="28"/>
        </w:rPr>
        <w:t xml:space="preserve"> сравнительно редко употребляется как в диалогической речи, так и в повествовании. Это время выражает действие, протекавшее в течение какого-либо момента или периода прошедшего времени. Время действия обычно </w:t>
      </w:r>
      <w:proofErr w:type="spellStart"/>
      <w:r w:rsidRPr="00333491">
        <w:rPr>
          <w:szCs w:val="28"/>
        </w:rPr>
        <w:t>ук</w:t>
      </w:r>
      <w:proofErr w:type="spellEnd"/>
      <w:r w:rsidRPr="00333491">
        <w:rPr>
          <w:szCs w:val="28"/>
          <w:lang w:val="en-US"/>
        </w:rPr>
        <w:t>a</w:t>
      </w:r>
      <w:proofErr w:type="spellStart"/>
      <w:r w:rsidRPr="00333491">
        <w:rPr>
          <w:szCs w:val="28"/>
        </w:rPr>
        <w:t>зывается</w:t>
      </w:r>
      <w:proofErr w:type="spellEnd"/>
      <w:r w:rsidRPr="00333491">
        <w:rPr>
          <w:szCs w:val="28"/>
        </w:rPr>
        <w:t xml:space="preserve"> обстоятельствами времени или придаточными предложениями. </w:t>
      </w:r>
      <w:proofErr w:type="spellStart"/>
      <w:r w:rsidRPr="00333491">
        <w:rPr>
          <w:szCs w:val="28"/>
        </w:rPr>
        <w:t>Наприм</w:t>
      </w:r>
      <w:proofErr w:type="spellEnd"/>
      <w:r w:rsidRPr="00333491">
        <w:rPr>
          <w:szCs w:val="28"/>
          <w:lang w:val="en-US"/>
        </w:rPr>
        <w:t>ep</w:t>
      </w:r>
      <w:r w:rsidRPr="00333491">
        <w:rPr>
          <w:szCs w:val="28"/>
        </w:rPr>
        <w:t>: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szCs w:val="28"/>
          <w:lang w:val="en-US"/>
        </w:rPr>
      </w:pPr>
      <w:r w:rsidRPr="00333491">
        <w:rPr>
          <w:i/>
          <w:szCs w:val="28"/>
          <w:lang w:val="en-US"/>
        </w:rPr>
        <w:t xml:space="preserve">It </w:t>
      </w:r>
      <w:r w:rsidRPr="00333491">
        <w:rPr>
          <w:i/>
          <w:szCs w:val="28"/>
          <w:u w:val="single"/>
          <w:lang w:val="en-US"/>
        </w:rPr>
        <w:t>was snowing</w:t>
      </w:r>
      <w:r w:rsidRPr="00333491">
        <w:rPr>
          <w:i/>
          <w:szCs w:val="28"/>
          <w:lang w:val="en-US"/>
        </w:rPr>
        <w:t xml:space="preserve"> the whole</w:t>
      </w:r>
      <w:r w:rsidRPr="00333491">
        <w:rPr>
          <w:szCs w:val="28"/>
          <w:lang w:val="en-US"/>
        </w:rPr>
        <w:t xml:space="preserve"> </w:t>
      </w:r>
      <w:r w:rsidRPr="00333491">
        <w:rPr>
          <w:i/>
          <w:szCs w:val="28"/>
          <w:lang w:val="en-US"/>
        </w:rPr>
        <w:t xml:space="preserve">day           - </w:t>
      </w:r>
      <w:r w:rsidRPr="00333491">
        <w:rPr>
          <w:szCs w:val="28"/>
        </w:rPr>
        <w:t>Вчера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весь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день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  <w:u w:val="single"/>
        </w:rPr>
        <w:t>ш</w:t>
      </w:r>
      <w:proofErr w:type="spellStart"/>
      <w:r w:rsidRPr="00333491">
        <w:rPr>
          <w:szCs w:val="28"/>
          <w:u w:val="single"/>
          <w:lang w:val="en-US"/>
        </w:rPr>
        <w:t>eл</w:t>
      </w:r>
      <w:proofErr w:type="spellEnd"/>
      <w:r w:rsidRPr="00333491">
        <w:rPr>
          <w:szCs w:val="28"/>
          <w:lang w:val="en-US"/>
        </w:rPr>
        <w:t xml:space="preserve"> </w:t>
      </w:r>
      <w:r w:rsidRPr="00333491">
        <w:rPr>
          <w:szCs w:val="28"/>
          <w:u w:val="single"/>
        </w:rPr>
        <w:t>снег</w:t>
      </w:r>
      <w:r w:rsidRPr="00333491">
        <w:rPr>
          <w:szCs w:val="28"/>
          <w:lang w:val="en-US"/>
        </w:rPr>
        <w:t>.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szCs w:val="28"/>
          <w:lang w:val="en-US"/>
        </w:rPr>
      </w:pPr>
      <w:r w:rsidRPr="00333491">
        <w:rPr>
          <w:i/>
          <w:szCs w:val="28"/>
          <w:lang w:val="en-US"/>
        </w:rPr>
        <w:t>yesterday.</w:t>
      </w:r>
    </w:p>
    <w:p w:rsidR="00F635AD" w:rsidRPr="00333491" w:rsidRDefault="00F635AD" w:rsidP="00F635AD">
      <w:pPr>
        <w:tabs>
          <w:tab w:val="left" w:pos="5529"/>
        </w:tabs>
        <w:spacing w:line="360" w:lineRule="auto"/>
        <w:ind w:left="360"/>
        <w:jc w:val="both"/>
        <w:rPr>
          <w:sz w:val="28"/>
          <w:szCs w:val="28"/>
          <w:lang w:val="en-US"/>
        </w:rPr>
      </w:pPr>
      <w:r w:rsidRPr="00F635AD">
        <w:rPr>
          <w:i/>
          <w:sz w:val="28"/>
          <w:szCs w:val="28"/>
          <w:lang w:val="en-US"/>
        </w:rPr>
        <w:t xml:space="preserve">    </w:t>
      </w:r>
      <w:r w:rsidRPr="00333491">
        <w:rPr>
          <w:i/>
          <w:sz w:val="28"/>
          <w:szCs w:val="28"/>
          <w:lang w:val="en-US"/>
        </w:rPr>
        <w:t>What</w:t>
      </w:r>
      <w:r w:rsidRPr="00F635AD">
        <w:rPr>
          <w:i/>
          <w:sz w:val="28"/>
          <w:szCs w:val="28"/>
          <w:lang w:val="en-US"/>
        </w:rPr>
        <w:t xml:space="preserve"> </w:t>
      </w:r>
      <w:r w:rsidRPr="00333491">
        <w:rPr>
          <w:i/>
          <w:sz w:val="28"/>
          <w:szCs w:val="28"/>
          <w:u w:val="single"/>
          <w:lang w:val="en-US"/>
        </w:rPr>
        <w:t>were</w:t>
      </w:r>
      <w:r w:rsidRPr="00F635AD">
        <w:rPr>
          <w:i/>
          <w:sz w:val="28"/>
          <w:szCs w:val="28"/>
          <w:u w:val="single"/>
          <w:lang w:val="en-US"/>
        </w:rPr>
        <w:t xml:space="preserve"> </w:t>
      </w:r>
      <w:r w:rsidRPr="00333491">
        <w:rPr>
          <w:i/>
          <w:sz w:val="28"/>
          <w:szCs w:val="28"/>
          <w:u w:val="single"/>
        </w:rPr>
        <w:t>у</w:t>
      </w:r>
      <w:r w:rsidRPr="00333491">
        <w:rPr>
          <w:i/>
          <w:sz w:val="28"/>
          <w:szCs w:val="28"/>
          <w:u w:val="single"/>
          <w:lang w:val="en-US"/>
        </w:rPr>
        <w:t>o</w:t>
      </w:r>
      <w:r w:rsidRPr="00333491">
        <w:rPr>
          <w:i/>
          <w:sz w:val="28"/>
          <w:szCs w:val="28"/>
          <w:u w:val="single"/>
        </w:rPr>
        <w:t>и</w:t>
      </w:r>
      <w:r w:rsidRPr="00F635AD">
        <w:rPr>
          <w:i/>
          <w:sz w:val="28"/>
          <w:szCs w:val="28"/>
          <w:u w:val="single"/>
          <w:lang w:val="en-US"/>
        </w:rPr>
        <w:t xml:space="preserve"> </w:t>
      </w:r>
      <w:r w:rsidRPr="00333491">
        <w:rPr>
          <w:i/>
          <w:sz w:val="28"/>
          <w:szCs w:val="28"/>
          <w:u w:val="single"/>
          <w:lang w:val="en-US"/>
        </w:rPr>
        <w:t>doing</w:t>
      </w:r>
      <w:r w:rsidRPr="00F635AD">
        <w:rPr>
          <w:i/>
          <w:sz w:val="28"/>
          <w:szCs w:val="28"/>
          <w:lang w:val="en-US"/>
        </w:rPr>
        <w:t xml:space="preserve"> </w:t>
      </w:r>
      <w:r w:rsidRPr="00333491">
        <w:rPr>
          <w:i/>
          <w:sz w:val="28"/>
          <w:szCs w:val="28"/>
          <w:lang w:val="en-US"/>
        </w:rPr>
        <w:t>when</w:t>
      </w:r>
      <w:r w:rsidRPr="00F635AD">
        <w:rPr>
          <w:i/>
          <w:sz w:val="28"/>
          <w:szCs w:val="28"/>
          <w:lang w:val="en-US"/>
        </w:rPr>
        <w:t xml:space="preserve"> </w:t>
      </w:r>
      <w:r w:rsidRPr="00333491">
        <w:rPr>
          <w:i/>
          <w:sz w:val="28"/>
          <w:szCs w:val="28"/>
          <w:lang w:val="en-US"/>
        </w:rPr>
        <w:t>I</w:t>
      </w:r>
      <w:r w:rsidRPr="00F635AD">
        <w:rPr>
          <w:i/>
          <w:sz w:val="28"/>
          <w:szCs w:val="28"/>
          <w:lang w:val="en-US"/>
        </w:rPr>
        <w:t xml:space="preserve"> </w:t>
      </w:r>
      <w:r w:rsidRPr="00333491">
        <w:rPr>
          <w:i/>
          <w:sz w:val="28"/>
          <w:szCs w:val="28"/>
          <w:lang w:val="en-US"/>
        </w:rPr>
        <w:t>phoned</w:t>
      </w:r>
      <w:r w:rsidRPr="00F635AD">
        <w:rPr>
          <w:i/>
          <w:sz w:val="28"/>
          <w:szCs w:val="28"/>
          <w:lang w:val="en-US"/>
        </w:rPr>
        <w:t xml:space="preserve"> </w:t>
      </w:r>
      <w:r w:rsidRPr="00F635AD">
        <w:rPr>
          <w:sz w:val="28"/>
          <w:szCs w:val="28"/>
          <w:lang w:val="en-US"/>
        </w:rPr>
        <w:t xml:space="preserve">-  </w:t>
      </w:r>
      <w:r w:rsidRPr="00333491">
        <w:rPr>
          <w:sz w:val="28"/>
          <w:szCs w:val="28"/>
        </w:rPr>
        <w:t>Что</w:t>
      </w:r>
      <w:r w:rsidRPr="00F635AD">
        <w:rPr>
          <w:sz w:val="28"/>
          <w:szCs w:val="28"/>
          <w:lang w:val="en-US"/>
        </w:rPr>
        <w:t xml:space="preserve"> </w:t>
      </w:r>
      <w:r w:rsidRPr="00333491">
        <w:rPr>
          <w:sz w:val="28"/>
          <w:szCs w:val="28"/>
        </w:rPr>
        <w:t>ты</w:t>
      </w:r>
      <w:r w:rsidRPr="00F635AD">
        <w:rPr>
          <w:sz w:val="28"/>
          <w:szCs w:val="28"/>
          <w:lang w:val="en-US"/>
        </w:rPr>
        <w:t xml:space="preserve"> </w:t>
      </w:r>
      <w:r w:rsidRPr="00333491">
        <w:rPr>
          <w:sz w:val="28"/>
          <w:szCs w:val="28"/>
          <w:u w:val="single"/>
        </w:rPr>
        <w:t>дел</w:t>
      </w:r>
      <w:r w:rsidRPr="00333491">
        <w:rPr>
          <w:sz w:val="28"/>
          <w:szCs w:val="28"/>
          <w:u w:val="single"/>
          <w:lang w:val="en-US"/>
        </w:rPr>
        <w:t>a</w:t>
      </w:r>
      <w:r w:rsidRPr="00333491">
        <w:rPr>
          <w:sz w:val="28"/>
          <w:szCs w:val="28"/>
          <w:u w:val="single"/>
        </w:rPr>
        <w:t>л</w:t>
      </w:r>
      <w:r w:rsidRPr="00F635AD">
        <w:rPr>
          <w:sz w:val="28"/>
          <w:szCs w:val="28"/>
          <w:lang w:val="en-US"/>
        </w:rPr>
        <w:t xml:space="preserve">, </w:t>
      </w:r>
      <w:r w:rsidRPr="00333491">
        <w:rPr>
          <w:sz w:val="28"/>
          <w:szCs w:val="28"/>
        </w:rPr>
        <w:t>когда</w:t>
      </w:r>
      <w:r w:rsidRPr="00F635AD">
        <w:rPr>
          <w:sz w:val="28"/>
          <w:szCs w:val="28"/>
          <w:lang w:val="en-US"/>
        </w:rPr>
        <w:t xml:space="preserve">  </w:t>
      </w:r>
      <w:r w:rsidRPr="00333491">
        <w:rPr>
          <w:sz w:val="28"/>
          <w:szCs w:val="28"/>
        </w:rPr>
        <w:t>я</w:t>
      </w:r>
      <w:r w:rsidRPr="00F635AD">
        <w:rPr>
          <w:sz w:val="28"/>
          <w:szCs w:val="28"/>
          <w:lang w:val="en-US"/>
        </w:rPr>
        <w:t xml:space="preserve"> </w:t>
      </w:r>
      <w:r w:rsidRPr="00333491">
        <w:rPr>
          <w:sz w:val="28"/>
          <w:szCs w:val="28"/>
        </w:rPr>
        <w:t>тебе</w:t>
      </w:r>
      <w:r w:rsidRPr="00F635AD">
        <w:rPr>
          <w:sz w:val="28"/>
          <w:szCs w:val="28"/>
          <w:lang w:val="en-US"/>
        </w:rPr>
        <w:t xml:space="preserve"> </w:t>
      </w:r>
      <w:r w:rsidRPr="00333491">
        <w:rPr>
          <w:sz w:val="28"/>
          <w:szCs w:val="28"/>
        </w:rPr>
        <w:t>поз</w:t>
      </w:r>
      <w:r w:rsidRPr="00F635AD">
        <w:rPr>
          <w:sz w:val="28"/>
          <w:szCs w:val="28"/>
          <w:lang w:val="en-US"/>
        </w:rPr>
        <w:t>-</w:t>
      </w:r>
    </w:p>
    <w:p w:rsidR="00F635AD" w:rsidRPr="00333491" w:rsidRDefault="00F635AD" w:rsidP="00F635AD">
      <w:pPr>
        <w:tabs>
          <w:tab w:val="left" w:pos="5529"/>
        </w:tabs>
        <w:spacing w:line="360" w:lineRule="auto"/>
        <w:ind w:left="360" w:right="-201"/>
        <w:jc w:val="both"/>
        <w:rPr>
          <w:sz w:val="28"/>
          <w:szCs w:val="28"/>
        </w:rPr>
      </w:pPr>
      <w:r w:rsidRPr="00333491">
        <w:rPr>
          <w:i/>
          <w:sz w:val="28"/>
          <w:szCs w:val="28"/>
          <w:lang w:val="en-US"/>
        </w:rPr>
        <w:t xml:space="preserve">    </w:t>
      </w:r>
      <w:proofErr w:type="gramStart"/>
      <w:r w:rsidRPr="00333491">
        <w:rPr>
          <w:i/>
          <w:sz w:val="28"/>
          <w:szCs w:val="28"/>
          <w:lang w:val="en-US"/>
        </w:rPr>
        <w:t>y</w:t>
      </w:r>
      <w:proofErr w:type="spellStart"/>
      <w:r w:rsidRPr="00333491">
        <w:rPr>
          <w:i/>
          <w:sz w:val="28"/>
          <w:szCs w:val="28"/>
        </w:rPr>
        <w:t>ои</w:t>
      </w:r>
      <w:proofErr w:type="spellEnd"/>
      <w:proofErr w:type="gramEnd"/>
      <w:r w:rsidRPr="006B7233">
        <w:rPr>
          <w:i/>
          <w:sz w:val="28"/>
          <w:szCs w:val="28"/>
        </w:rPr>
        <w:t>?</w:t>
      </w:r>
      <w:r w:rsidRPr="006B7233">
        <w:rPr>
          <w:b/>
          <w:sz w:val="28"/>
          <w:szCs w:val="28"/>
        </w:rPr>
        <w:t xml:space="preserve">                                                     </w:t>
      </w:r>
      <w:r w:rsidRPr="006B7233">
        <w:rPr>
          <w:sz w:val="28"/>
          <w:szCs w:val="28"/>
        </w:rPr>
        <w:t xml:space="preserve">   </w:t>
      </w:r>
      <w:proofErr w:type="spellStart"/>
      <w:r w:rsidRPr="00333491">
        <w:rPr>
          <w:sz w:val="28"/>
          <w:szCs w:val="28"/>
        </w:rPr>
        <w:t>вонил</w:t>
      </w:r>
      <w:proofErr w:type="spellEnd"/>
      <w:r w:rsidRPr="00333491">
        <w:rPr>
          <w:sz w:val="28"/>
          <w:szCs w:val="28"/>
        </w:rPr>
        <w:t>?</w:t>
      </w:r>
    </w:p>
    <w:p w:rsidR="00F635AD" w:rsidRPr="00333491" w:rsidRDefault="00F635AD" w:rsidP="00F635AD">
      <w:pPr>
        <w:tabs>
          <w:tab w:val="left" w:pos="5529"/>
        </w:tabs>
        <w:spacing w:line="360" w:lineRule="auto"/>
        <w:ind w:left="360"/>
        <w:jc w:val="both"/>
        <w:rPr>
          <w:sz w:val="28"/>
          <w:szCs w:val="28"/>
        </w:rPr>
      </w:pPr>
      <w:r w:rsidRPr="00333491">
        <w:rPr>
          <w:i/>
          <w:sz w:val="28"/>
          <w:szCs w:val="28"/>
        </w:rPr>
        <w:t xml:space="preserve">    </w:t>
      </w:r>
      <w:r w:rsidRPr="00333491">
        <w:rPr>
          <w:i/>
          <w:sz w:val="28"/>
          <w:szCs w:val="28"/>
          <w:lang w:val="en-US"/>
        </w:rPr>
        <w:t>Past</w:t>
      </w:r>
      <w:r w:rsidRPr="00333491">
        <w:rPr>
          <w:i/>
          <w:sz w:val="28"/>
          <w:szCs w:val="28"/>
        </w:rPr>
        <w:t xml:space="preserve"> </w:t>
      </w:r>
      <w:r w:rsidRPr="00333491">
        <w:rPr>
          <w:i/>
          <w:sz w:val="28"/>
          <w:szCs w:val="28"/>
          <w:lang w:val="en-US"/>
        </w:rPr>
        <w:t>Continuous</w:t>
      </w:r>
      <w:r w:rsidRPr="00333491">
        <w:rPr>
          <w:sz w:val="28"/>
          <w:szCs w:val="28"/>
        </w:rPr>
        <w:t xml:space="preserve"> употребляется для:</w:t>
      </w:r>
    </w:p>
    <w:p w:rsidR="00F635AD" w:rsidRPr="00333491" w:rsidRDefault="00F635AD" w:rsidP="00F635AD">
      <w:pPr>
        <w:pStyle w:val="11"/>
        <w:numPr>
          <w:ilvl w:val="0"/>
          <w:numId w:val="9"/>
        </w:numPr>
        <w:tabs>
          <w:tab w:val="left" w:pos="5529"/>
        </w:tabs>
        <w:spacing w:before="0" w:line="360" w:lineRule="auto"/>
        <w:jc w:val="both"/>
        <w:rPr>
          <w:szCs w:val="28"/>
        </w:rPr>
      </w:pPr>
      <w:proofErr w:type="spellStart"/>
      <w:r w:rsidRPr="00333491">
        <w:rPr>
          <w:szCs w:val="28"/>
        </w:rPr>
        <w:lastRenderedPageBreak/>
        <w:t>выр</w:t>
      </w:r>
      <w:proofErr w:type="spellEnd"/>
      <w:r w:rsidRPr="00333491">
        <w:rPr>
          <w:szCs w:val="28"/>
          <w:lang w:val="en-US"/>
        </w:rPr>
        <w:t>a</w:t>
      </w:r>
      <w:proofErr w:type="spellStart"/>
      <w:r w:rsidRPr="00333491">
        <w:rPr>
          <w:szCs w:val="28"/>
        </w:rPr>
        <w:t>жения</w:t>
      </w:r>
      <w:proofErr w:type="spellEnd"/>
      <w:r w:rsidRPr="00333491">
        <w:rPr>
          <w:szCs w:val="28"/>
        </w:rPr>
        <w:t xml:space="preserve"> действия, протекавшего в определенный момент прошлого: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szCs w:val="28"/>
        </w:rPr>
      </w:pPr>
      <w:r w:rsidRPr="00333491">
        <w:rPr>
          <w:szCs w:val="28"/>
        </w:rPr>
        <w:t xml:space="preserve">          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 xml:space="preserve">What </w:t>
      </w:r>
      <w:r w:rsidRPr="00333491">
        <w:rPr>
          <w:i/>
          <w:szCs w:val="28"/>
          <w:u w:val="single"/>
          <w:lang w:val="en-US"/>
        </w:rPr>
        <w:t>were</w:t>
      </w:r>
      <w:r w:rsidRPr="00333491">
        <w:rPr>
          <w:i/>
          <w:szCs w:val="28"/>
          <w:lang w:val="en-US"/>
        </w:rPr>
        <w:t xml:space="preserve"> you </w:t>
      </w:r>
      <w:r w:rsidRPr="00333491">
        <w:rPr>
          <w:i/>
          <w:szCs w:val="28"/>
          <w:u w:val="single"/>
          <w:lang w:val="en-US"/>
        </w:rPr>
        <w:t>doing</w:t>
      </w:r>
      <w:r w:rsidRPr="00333491">
        <w:rPr>
          <w:i/>
          <w:szCs w:val="28"/>
          <w:lang w:val="en-US"/>
        </w:rPr>
        <w:t xml:space="preserve"> </w:t>
      </w:r>
      <w:r w:rsidRPr="00333491">
        <w:rPr>
          <w:i/>
          <w:szCs w:val="28"/>
        </w:rPr>
        <w:t>а</w:t>
      </w:r>
      <w:r w:rsidRPr="00333491">
        <w:rPr>
          <w:i/>
          <w:szCs w:val="28"/>
          <w:lang w:val="en-US"/>
        </w:rPr>
        <w:t xml:space="preserve">t 7 p.m.         </w:t>
      </w:r>
      <w:r w:rsidRPr="00333491">
        <w:rPr>
          <w:i/>
          <w:szCs w:val="28"/>
        </w:rPr>
        <w:t xml:space="preserve">- </w:t>
      </w:r>
      <w:r w:rsidRPr="00333491">
        <w:rPr>
          <w:szCs w:val="28"/>
        </w:rPr>
        <w:t xml:space="preserve">Что ты </w:t>
      </w:r>
      <w:r w:rsidRPr="00333491">
        <w:rPr>
          <w:szCs w:val="28"/>
          <w:u w:val="single"/>
        </w:rPr>
        <w:t>делал</w:t>
      </w:r>
      <w:r w:rsidRPr="00333491">
        <w:rPr>
          <w:szCs w:val="28"/>
        </w:rPr>
        <w:t xml:space="preserve"> вчера в 7 часов 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szCs w:val="28"/>
        </w:rPr>
      </w:pPr>
      <w:r w:rsidRPr="00333491">
        <w:rPr>
          <w:szCs w:val="28"/>
        </w:rPr>
        <w:t xml:space="preserve">           </w:t>
      </w:r>
      <w:r w:rsidRPr="00333491">
        <w:rPr>
          <w:i/>
          <w:szCs w:val="28"/>
          <w:lang w:val="en-US"/>
        </w:rPr>
        <w:t>yesterday</w:t>
      </w:r>
      <w:r w:rsidRPr="00333491">
        <w:rPr>
          <w:i/>
          <w:szCs w:val="28"/>
        </w:rPr>
        <w:t xml:space="preserve">?                                            </w:t>
      </w:r>
      <w:r w:rsidRPr="00333491">
        <w:rPr>
          <w:szCs w:val="28"/>
        </w:rPr>
        <w:t>в</w:t>
      </w:r>
      <w:r w:rsidRPr="00333491">
        <w:rPr>
          <w:szCs w:val="28"/>
          <w:lang w:val="en-US"/>
        </w:rPr>
        <w:t>e</w:t>
      </w:r>
      <w:proofErr w:type="spellStart"/>
      <w:r w:rsidRPr="00333491">
        <w:rPr>
          <w:szCs w:val="28"/>
        </w:rPr>
        <w:t>чера</w:t>
      </w:r>
      <w:proofErr w:type="spellEnd"/>
      <w:r w:rsidRPr="00333491">
        <w:rPr>
          <w:szCs w:val="28"/>
        </w:rPr>
        <w:t>?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szCs w:val="28"/>
        </w:rPr>
      </w:pPr>
      <w:r w:rsidRPr="00333491">
        <w:rPr>
          <w:szCs w:val="28"/>
        </w:rPr>
        <w:t>2) вы</w:t>
      </w:r>
      <w:r w:rsidRPr="00333491">
        <w:rPr>
          <w:szCs w:val="28"/>
          <w:lang w:val="en-US"/>
        </w:rPr>
        <w:t>pa</w:t>
      </w:r>
      <w:proofErr w:type="spellStart"/>
      <w:r w:rsidRPr="00333491">
        <w:rPr>
          <w:szCs w:val="28"/>
        </w:rPr>
        <w:t>жения</w:t>
      </w:r>
      <w:proofErr w:type="spellEnd"/>
      <w:r w:rsidRPr="00333491">
        <w:rPr>
          <w:szCs w:val="28"/>
        </w:rPr>
        <w:t xml:space="preserve"> более длительного фонового действия или ситуации в прошлом по сравнению с другим, более кратковременным действием, которое происходит после начала первого действия и/или перебивает его. Для обозначения кратковременного, перебивающего действия используется </w:t>
      </w:r>
      <w:r w:rsidRPr="00333491">
        <w:rPr>
          <w:i/>
          <w:szCs w:val="28"/>
          <w:lang w:val="en-US"/>
        </w:rPr>
        <w:t>Past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Simple</w:t>
      </w:r>
      <w:r w:rsidRPr="00333491">
        <w:rPr>
          <w:szCs w:val="28"/>
        </w:rPr>
        <w:t xml:space="preserve">. </w:t>
      </w:r>
      <w:proofErr w:type="spellStart"/>
      <w:r w:rsidRPr="00333491">
        <w:rPr>
          <w:szCs w:val="28"/>
        </w:rPr>
        <w:t>Наприм</w:t>
      </w:r>
      <w:proofErr w:type="spellEnd"/>
      <w:r w:rsidRPr="00333491">
        <w:rPr>
          <w:szCs w:val="28"/>
          <w:lang w:val="en-US"/>
        </w:rPr>
        <w:t>ep</w:t>
      </w:r>
      <w:r w:rsidRPr="00333491">
        <w:rPr>
          <w:szCs w:val="28"/>
        </w:rPr>
        <w:t>: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szCs w:val="28"/>
        </w:rPr>
      </w:pPr>
      <w:r w:rsidRPr="00333491">
        <w:rPr>
          <w:i/>
          <w:szCs w:val="28"/>
          <w:lang w:val="en-US"/>
        </w:rPr>
        <w:t>Hilda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u w:val="single"/>
          <w:lang w:val="en-US"/>
        </w:rPr>
        <w:t>was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u w:val="single"/>
          <w:lang w:val="en-US"/>
        </w:rPr>
        <w:t>dancing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but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when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she</w:t>
      </w:r>
      <w:r w:rsidRPr="00333491">
        <w:rPr>
          <w:i/>
          <w:szCs w:val="28"/>
        </w:rPr>
        <w:t xml:space="preserve">     </w:t>
      </w:r>
      <w:r w:rsidRPr="00333491">
        <w:rPr>
          <w:szCs w:val="28"/>
        </w:rPr>
        <w:t xml:space="preserve"> - </w:t>
      </w:r>
      <w:r w:rsidRPr="00333491">
        <w:rPr>
          <w:szCs w:val="28"/>
          <w:lang w:val="en-US"/>
        </w:rPr>
        <w:t>X</w:t>
      </w:r>
      <w:proofErr w:type="spellStart"/>
      <w:r w:rsidRPr="00333491">
        <w:rPr>
          <w:szCs w:val="28"/>
        </w:rPr>
        <w:t>ильда</w:t>
      </w:r>
      <w:proofErr w:type="spellEnd"/>
      <w:r w:rsidRPr="00333491">
        <w:rPr>
          <w:szCs w:val="28"/>
        </w:rPr>
        <w:t xml:space="preserve"> </w:t>
      </w:r>
      <w:r w:rsidRPr="00333491">
        <w:rPr>
          <w:szCs w:val="28"/>
          <w:u w:val="single"/>
        </w:rPr>
        <w:t>танцевала</w:t>
      </w:r>
      <w:r w:rsidRPr="00333491">
        <w:rPr>
          <w:szCs w:val="28"/>
        </w:rPr>
        <w:t xml:space="preserve">, но когда она 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szCs w:val="28"/>
        </w:rPr>
      </w:pPr>
      <w:r w:rsidRPr="00333491">
        <w:rPr>
          <w:i/>
          <w:szCs w:val="28"/>
          <w:u w:val="single"/>
          <w:lang w:val="en-US"/>
        </w:rPr>
        <w:t>saw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me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she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u w:val="single"/>
          <w:lang w:val="en-US"/>
        </w:rPr>
        <w:t>stopped</w:t>
      </w:r>
      <w:r w:rsidRPr="00333491">
        <w:rPr>
          <w:i/>
          <w:szCs w:val="28"/>
        </w:rPr>
        <w:t xml:space="preserve">.                            </w:t>
      </w:r>
      <w:r w:rsidRPr="00333491">
        <w:rPr>
          <w:szCs w:val="28"/>
          <w:u w:val="single"/>
        </w:rPr>
        <w:t>увидела</w:t>
      </w:r>
      <w:r w:rsidRPr="00333491">
        <w:rPr>
          <w:szCs w:val="28"/>
        </w:rPr>
        <w:t xml:space="preserve"> меня, она </w:t>
      </w:r>
      <w:r w:rsidRPr="00333491">
        <w:rPr>
          <w:szCs w:val="28"/>
          <w:u w:val="single"/>
        </w:rPr>
        <w:t>остановилась</w:t>
      </w:r>
      <w:r w:rsidRPr="00333491">
        <w:rPr>
          <w:szCs w:val="28"/>
        </w:rPr>
        <w:t xml:space="preserve">.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szCs w:val="28"/>
          <w:lang w:val="en-US"/>
        </w:rPr>
      </w:pPr>
      <w:r w:rsidRPr="00333491">
        <w:rPr>
          <w:szCs w:val="28"/>
        </w:rPr>
        <w:t xml:space="preserve">З)   выражения одновременно протекавших в прошлом длительных действий. </w:t>
      </w:r>
      <w:r w:rsidRPr="00333491">
        <w:rPr>
          <w:szCs w:val="28"/>
          <w:lang w:val="en-US"/>
        </w:rPr>
        <w:t>H</w:t>
      </w:r>
      <w:proofErr w:type="spellStart"/>
      <w:r w:rsidRPr="00333491">
        <w:rPr>
          <w:szCs w:val="28"/>
        </w:rPr>
        <w:t>априм</w:t>
      </w:r>
      <w:proofErr w:type="spellEnd"/>
      <w:r w:rsidRPr="00333491">
        <w:rPr>
          <w:szCs w:val="28"/>
          <w:lang w:val="en-US"/>
        </w:rPr>
        <w:t xml:space="preserve">ep:       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szCs w:val="28"/>
          <w:lang w:val="en-US"/>
        </w:rPr>
      </w:pPr>
      <w:r w:rsidRPr="00333491">
        <w:rPr>
          <w:i/>
          <w:szCs w:val="28"/>
          <w:lang w:val="en-US"/>
        </w:rPr>
        <w:t xml:space="preserve">          While I </w:t>
      </w:r>
      <w:r w:rsidRPr="00333491">
        <w:rPr>
          <w:i/>
          <w:szCs w:val="28"/>
          <w:u w:val="single"/>
          <w:lang w:val="en-US"/>
        </w:rPr>
        <w:t>was</w:t>
      </w:r>
      <w:r w:rsidRPr="00333491">
        <w:rPr>
          <w:i/>
          <w:szCs w:val="28"/>
          <w:lang w:val="en-US"/>
        </w:rPr>
        <w:t xml:space="preserve"> </w:t>
      </w:r>
      <w:r w:rsidRPr="00333491">
        <w:rPr>
          <w:i/>
          <w:szCs w:val="28"/>
          <w:u w:val="single"/>
          <w:lang w:val="en-US"/>
        </w:rPr>
        <w:t>taking</w:t>
      </w:r>
      <w:r w:rsidRPr="00333491">
        <w:rPr>
          <w:i/>
          <w:szCs w:val="28"/>
          <w:lang w:val="en-US"/>
        </w:rPr>
        <w:t xml:space="preserve"> a shower</w:t>
      </w:r>
      <w:r w:rsidRPr="00333491">
        <w:rPr>
          <w:szCs w:val="28"/>
          <w:lang w:val="en-US"/>
        </w:rPr>
        <w:t xml:space="preserve">             - П</w:t>
      </w:r>
      <w:r w:rsidRPr="00333491">
        <w:rPr>
          <w:szCs w:val="28"/>
        </w:rPr>
        <w:t>ока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я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  <w:u w:val="single"/>
        </w:rPr>
        <w:t>принимала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д</w:t>
      </w:r>
      <w:proofErr w:type="spellStart"/>
      <w:r w:rsidRPr="00333491">
        <w:rPr>
          <w:szCs w:val="28"/>
          <w:lang w:val="en-US"/>
        </w:rPr>
        <w:t>yш</w:t>
      </w:r>
      <w:proofErr w:type="spellEnd"/>
      <w:r w:rsidRPr="00333491">
        <w:rPr>
          <w:szCs w:val="28"/>
          <w:lang w:val="en-US"/>
        </w:rPr>
        <w:t xml:space="preserve">, </w:t>
      </w:r>
      <w:r w:rsidRPr="00333491">
        <w:rPr>
          <w:szCs w:val="28"/>
        </w:rPr>
        <w:t>мама</w:t>
      </w:r>
      <w:r w:rsidRPr="00333491">
        <w:rPr>
          <w:szCs w:val="28"/>
          <w:lang w:val="en-US"/>
        </w:rPr>
        <w:t xml:space="preserve">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szCs w:val="28"/>
          <w:lang w:val="en-US"/>
        </w:rPr>
      </w:pPr>
      <w:r w:rsidRPr="00333491">
        <w:rPr>
          <w:szCs w:val="28"/>
          <w:lang w:val="en-US"/>
        </w:rPr>
        <w:t xml:space="preserve">          </w:t>
      </w:r>
      <w:r w:rsidRPr="00333491">
        <w:rPr>
          <w:i/>
          <w:szCs w:val="28"/>
          <w:lang w:val="en-US"/>
        </w:rPr>
        <w:t xml:space="preserve">Mother </w:t>
      </w:r>
      <w:r w:rsidRPr="00333491">
        <w:rPr>
          <w:i/>
          <w:szCs w:val="28"/>
          <w:u w:val="single"/>
          <w:lang w:val="en-US"/>
        </w:rPr>
        <w:t>was</w:t>
      </w:r>
      <w:r w:rsidRPr="00333491">
        <w:rPr>
          <w:i/>
          <w:szCs w:val="28"/>
          <w:lang w:val="en-US"/>
        </w:rPr>
        <w:t xml:space="preserve"> </w:t>
      </w:r>
      <w:r w:rsidRPr="00333491">
        <w:rPr>
          <w:i/>
          <w:szCs w:val="28"/>
          <w:u w:val="single"/>
        </w:rPr>
        <w:t>со</w:t>
      </w:r>
      <w:proofErr w:type="spellStart"/>
      <w:r w:rsidRPr="00333491">
        <w:rPr>
          <w:i/>
          <w:szCs w:val="28"/>
          <w:u w:val="single"/>
          <w:lang w:val="en-US"/>
        </w:rPr>
        <w:t>oking</w:t>
      </w:r>
      <w:proofErr w:type="spellEnd"/>
      <w:r w:rsidRPr="00333491">
        <w:rPr>
          <w:i/>
          <w:szCs w:val="28"/>
          <w:lang w:val="en-US"/>
        </w:rPr>
        <w:t xml:space="preserve"> breakfast.            </w:t>
      </w:r>
      <w:r w:rsidRPr="00333491">
        <w:rPr>
          <w:szCs w:val="28"/>
          <w:u w:val="single"/>
        </w:rPr>
        <w:t>готовила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завтрак</w:t>
      </w:r>
      <w:r w:rsidRPr="00333491">
        <w:rPr>
          <w:szCs w:val="28"/>
          <w:lang w:val="en-US"/>
        </w:rPr>
        <w:t>.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szCs w:val="28"/>
        </w:rPr>
      </w:pPr>
      <w:r w:rsidRPr="00333491">
        <w:rPr>
          <w:szCs w:val="28"/>
        </w:rPr>
        <w:t xml:space="preserve">4) выражения </w:t>
      </w:r>
      <w:r w:rsidRPr="00333491">
        <w:rPr>
          <w:szCs w:val="28"/>
          <w:lang w:val="en-US"/>
        </w:rPr>
        <w:t>o</w:t>
      </w:r>
      <w:proofErr w:type="spellStart"/>
      <w:r w:rsidRPr="00333491">
        <w:rPr>
          <w:szCs w:val="28"/>
        </w:rPr>
        <w:t>пис</w:t>
      </w:r>
      <w:proofErr w:type="spellEnd"/>
      <w:r w:rsidRPr="00333491">
        <w:rPr>
          <w:szCs w:val="28"/>
          <w:lang w:val="en-US"/>
        </w:rPr>
        <w:t>a</w:t>
      </w:r>
      <w:proofErr w:type="spellStart"/>
      <w:r w:rsidRPr="00333491">
        <w:rPr>
          <w:szCs w:val="28"/>
        </w:rPr>
        <w:t>ния</w:t>
      </w:r>
      <w:proofErr w:type="spellEnd"/>
      <w:r w:rsidRPr="00333491">
        <w:rPr>
          <w:szCs w:val="28"/>
        </w:rPr>
        <w:t xml:space="preserve"> в повествовании </w:t>
      </w:r>
      <w:r w:rsidRPr="00333491">
        <w:rPr>
          <w:smallCaps/>
          <w:szCs w:val="28"/>
        </w:rPr>
        <w:t xml:space="preserve"> </w:t>
      </w:r>
      <w:r w:rsidRPr="00333491">
        <w:rPr>
          <w:szCs w:val="28"/>
        </w:rPr>
        <w:t>в прошедшем времени: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szCs w:val="28"/>
          <w:lang w:val="en-US"/>
        </w:rPr>
      </w:pPr>
      <w:r w:rsidRPr="00333491">
        <w:rPr>
          <w:i/>
          <w:szCs w:val="28"/>
          <w:lang w:val="en-US"/>
        </w:rPr>
        <w:t xml:space="preserve">The bride </w:t>
      </w:r>
      <w:r w:rsidRPr="00333491">
        <w:rPr>
          <w:i/>
          <w:szCs w:val="28"/>
          <w:u w:val="single"/>
          <w:lang w:val="en-US"/>
        </w:rPr>
        <w:t>was</w:t>
      </w:r>
      <w:r w:rsidRPr="00333491">
        <w:rPr>
          <w:i/>
          <w:szCs w:val="28"/>
          <w:lang w:val="en-US"/>
        </w:rPr>
        <w:t xml:space="preserve"> </w:t>
      </w:r>
      <w:r w:rsidRPr="00333491">
        <w:rPr>
          <w:i/>
          <w:szCs w:val="28"/>
          <w:u w:val="single"/>
          <w:lang w:val="en-US"/>
        </w:rPr>
        <w:t>wearing</w:t>
      </w:r>
      <w:r w:rsidRPr="00333491">
        <w:rPr>
          <w:i/>
          <w:szCs w:val="28"/>
          <w:lang w:val="en-US"/>
        </w:rPr>
        <w:t xml:space="preserve"> a white dress - </w:t>
      </w:r>
      <w:proofErr w:type="spellStart"/>
      <w:r w:rsidRPr="00333491">
        <w:rPr>
          <w:szCs w:val="28"/>
          <w:lang w:val="en-US"/>
        </w:rPr>
        <w:t>Heвecтa</w:t>
      </w:r>
      <w:proofErr w:type="spellEnd"/>
      <w:r w:rsidRPr="00333491">
        <w:rPr>
          <w:szCs w:val="28"/>
          <w:lang w:val="en-US"/>
        </w:rPr>
        <w:t xml:space="preserve"> </w:t>
      </w:r>
      <w:r w:rsidRPr="00333491">
        <w:rPr>
          <w:szCs w:val="28"/>
          <w:u w:val="single"/>
        </w:rPr>
        <w:t>была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  <w:u w:val="single"/>
        </w:rPr>
        <w:t>одета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в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белое</w:t>
      </w:r>
      <w:r w:rsidRPr="00333491">
        <w:rPr>
          <w:szCs w:val="28"/>
          <w:lang w:val="en-US"/>
        </w:rPr>
        <w:t xml:space="preserve">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left="160" w:firstLine="80"/>
        <w:jc w:val="both"/>
        <w:rPr>
          <w:szCs w:val="28"/>
        </w:rPr>
      </w:pPr>
      <w:r w:rsidRPr="00333491">
        <w:rPr>
          <w:szCs w:val="28"/>
          <w:lang w:val="en-US"/>
        </w:rPr>
        <w:t xml:space="preserve">       </w:t>
      </w:r>
      <w:r w:rsidRPr="00333491">
        <w:rPr>
          <w:i/>
          <w:szCs w:val="28"/>
          <w:lang w:val="en-US"/>
        </w:rPr>
        <w:t xml:space="preserve">and </w:t>
      </w:r>
      <w:r w:rsidRPr="00333491">
        <w:rPr>
          <w:i/>
          <w:szCs w:val="28"/>
          <w:u w:val="single"/>
          <w:lang w:val="en-US"/>
        </w:rPr>
        <w:t>carrying</w:t>
      </w:r>
      <w:r w:rsidRPr="00333491">
        <w:rPr>
          <w:i/>
          <w:szCs w:val="28"/>
          <w:lang w:val="en-US"/>
        </w:rPr>
        <w:t xml:space="preserve"> a bouquet of lilies.           </w:t>
      </w:r>
      <w:r w:rsidRPr="00333491">
        <w:rPr>
          <w:szCs w:val="28"/>
        </w:rPr>
        <w:t xml:space="preserve">платье и </w:t>
      </w:r>
      <w:r w:rsidRPr="00333491">
        <w:rPr>
          <w:szCs w:val="28"/>
          <w:u w:val="single"/>
        </w:rPr>
        <w:t>держала</w:t>
      </w:r>
      <w:r w:rsidRPr="00333491">
        <w:rPr>
          <w:szCs w:val="28"/>
        </w:rPr>
        <w:t xml:space="preserve"> букет лилий.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left="160" w:firstLine="80"/>
        <w:jc w:val="both"/>
        <w:rPr>
          <w:szCs w:val="28"/>
          <w:lang w:val="en-US"/>
        </w:rPr>
      </w:pPr>
      <w:r w:rsidRPr="00333491">
        <w:rPr>
          <w:szCs w:val="28"/>
        </w:rPr>
        <w:t xml:space="preserve">       </w:t>
      </w:r>
      <w:r w:rsidRPr="00333491">
        <w:rPr>
          <w:i/>
          <w:szCs w:val="28"/>
          <w:lang w:val="en-US"/>
        </w:rPr>
        <w:t xml:space="preserve">The bridegroom </w:t>
      </w:r>
      <w:r w:rsidRPr="00333491">
        <w:rPr>
          <w:i/>
          <w:szCs w:val="28"/>
          <w:u w:val="single"/>
          <w:lang w:val="en-US"/>
        </w:rPr>
        <w:t>was</w:t>
      </w:r>
      <w:r w:rsidRPr="00333491">
        <w:rPr>
          <w:i/>
          <w:szCs w:val="28"/>
          <w:lang w:val="en-US"/>
        </w:rPr>
        <w:t xml:space="preserve"> </w:t>
      </w:r>
      <w:r w:rsidRPr="00333491">
        <w:rPr>
          <w:i/>
          <w:szCs w:val="28"/>
          <w:u w:val="single"/>
          <w:lang w:val="en-US"/>
        </w:rPr>
        <w:t>trembling</w:t>
      </w:r>
      <w:r w:rsidRPr="00333491">
        <w:rPr>
          <w:i/>
          <w:szCs w:val="28"/>
          <w:lang w:val="en-US"/>
        </w:rPr>
        <w:t xml:space="preserve"> and      </w:t>
      </w:r>
      <w:proofErr w:type="spellStart"/>
      <w:r w:rsidRPr="00333491">
        <w:rPr>
          <w:szCs w:val="28"/>
          <w:lang w:val="en-US"/>
        </w:rPr>
        <w:t>Жe</w:t>
      </w:r>
      <w:proofErr w:type="spellEnd"/>
      <w:r w:rsidRPr="00333491">
        <w:rPr>
          <w:szCs w:val="28"/>
        </w:rPr>
        <w:t>них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  <w:u w:val="single"/>
        </w:rPr>
        <w:t>дрожал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и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  <w:u w:val="single"/>
        </w:rPr>
        <w:t>бледнел</w:t>
      </w:r>
      <w:r w:rsidRPr="00333491">
        <w:rPr>
          <w:szCs w:val="28"/>
          <w:lang w:val="en-US"/>
        </w:rPr>
        <w:t>.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left="160" w:firstLine="80"/>
        <w:jc w:val="both"/>
        <w:rPr>
          <w:szCs w:val="28"/>
        </w:rPr>
      </w:pPr>
      <w:r w:rsidRPr="00333491">
        <w:rPr>
          <w:szCs w:val="28"/>
          <w:lang w:val="en-US"/>
        </w:rPr>
        <w:t xml:space="preserve">       </w:t>
      </w:r>
      <w:r w:rsidRPr="00333491">
        <w:rPr>
          <w:i/>
          <w:szCs w:val="28"/>
          <w:u w:val="single"/>
          <w:lang w:val="en-US"/>
        </w:rPr>
        <w:t>looking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u w:val="single"/>
          <w:lang w:val="en-US"/>
        </w:rPr>
        <w:t>pale</w:t>
      </w:r>
      <w:r w:rsidRPr="00333491">
        <w:rPr>
          <w:i/>
          <w:szCs w:val="28"/>
        </w:rPr>
        <w:t>.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szCs w:val="28"/>
          <w:lang w:val="en-US"/>
        </w:rPr>
      </w:pPr>
      <w:r w:rsidRPr="00333491">
        <w:rPr>
          <w:szCs w:val="28"/>
        </w:rPr>
        <w:t xml:space="preserve">5) выражения действия, которое было в прошлом намечено на ближайшее с точки зрения прошлого будущее. </w:t>
      </w:r>
      <w:r w:rsidRPr="00333491">
        <w:rPr>
          <w:szCs w:val="28"/>
          <w:lang w:val="en-US"/>
        </w:rPr>
        <w:t>H</w:t>
      </w:r>
      <w:proofErr w:type="spellStart"/>
      <w:r w:rsidRPr="00333491">
        <w:rPr>
          <w:szCs w:val="28"/>
        </w:rPr>
        <w:t>априм</w:t>
      </w:r>
      <w:proofErr w:type="spellEnd"/>
      <w:r w:rsidRPr="00333491">
        <w:rPr>
          <w:szCs w:val="28"/>
          <w:lang w:val="en-US"/>
        </w:rPr>
        <w:t>ep: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szCs w:val="28"/>
          <w:lang w:val="en-US"/>
        </w:rPr>
      </w:pPr>
      <w:r w:rsidRPr="00333491">
        <w:rPr>
          <w:i/>
          <w:szCs w:val="28"/>
          <w:lang w:val="en-US"/>
        </w:rPr>
        <w:t xml:space="preserve">At the end of the week she wired       - 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В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конце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недели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она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прислала</w:t>
      </w:r>
      <w:r w:rsidRPr="00333491">
        <w:rPr>
          <w:szCs w:val="28"/>
          <w:lang w:val="en-US"/>
        </w:rPr>
        <w:t xml:space="preserve">   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szCs w:val="28"/>
          <w:lang w:val="en-US"/>
        </w:rPr>
      </w:pPr>
      <w:r w:rsidRPr="00333491">
        <w:rPr>
          <w:i/>
          <w:szCs w:val="28"/>
          <w:lang w:val="en-US"/>
        </w:rPr>
        <w:t xml:space="preserve">that she </w:t>
      </w:r>
      <w:r w:rsidRPr="00333491">
        <w:rPr>
          <w:i/>
          <w:szCs w:val="28"/>
          <w:u w:val="single"/>
          <w:lang w:val="en-US"/>
        </w:rPr>
        <w:t>was returning</w:t>
      </w:r>
      <w:r w:rsidRPr="00333491">
        <w:rPr>
          <w:i/>
          <w:szCs w:val="28"/>
          <w:lang w:val="en-US"/>
        </w:rPr>
        <w:t xml:space="preserve">.                        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телеграмму</w:t>
      </w:r>
      <w:r w:rsidRPr="00333491">
        <w:rPr>
          <w:szCs w:val="28"/>
          <w:lang w:val="en-US"/>
        </w:rPr>
        <w:t xml:space="preserve">, </w:t>
      </w:r>
      <w:r w:rsidRPr="00333491">
        <w:rPr>
          <w:szCs w:val="28"/>
        </w:rPr>
        <w:t>что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  <w:u w:val="single"/>
        </w:rPr>
        <w:t>возвращает</w:t>
      </w:r>
      <w:r w:rsidRPr="00333491">
        <w:rPr>
          <w:szCs w:val="28"/>
          <w:u w:val="single"/>
          <w:lang w:val="en-US"/>
        </w:rPr>
        <w:t>c</w:t>
      </w:r>
      <w:r w:rsidRPr="00333491">
        <w:rPr>
          <w:szCs w:val="28"/>
          <w:u w:val="single"/>
        </w:rPr>
        <w:t>я</w:t>
      </w:r>
      <w:r w:rsidRPr="00333491">
        <w:rPr>
          <w:szCs w:val="28"/>
          <w:lang w:val="en-US"/>
        </w:rPr>
        <w:t>.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szCs w:val="28"/>
        </w:rPr>
      </w:pPr>
      <w:r w:rsidRPr="00333491">
        <w:rPr>
          <w:szCs w:val="28"/>
        </w:rPr>
        <w:t xml:space="preserve">6) выражения имевшейся в прошлом привычки или наклонности с оттенком неодобрения, нетерпения. </w:t>
      </w:r>
      <w:r w:rsidRPr="00333491">
        <w:rPr>
          <w:szCs w:val="28"/>
          <w:lang w:val="en-US"/>
        </w:rPr>
        <w:t>H</w:t>
      </w:r>
      <w:proofErr w:type="spellStart"/>
      <w:r w:rsidRPr="00333491">
        <w:rPr>
          <w:szCs w:val="28"/>
        </w:rPr>
        <w:t>априм</w:t>
      </w:r>
      <w:proofErr w:type="spellEnd"/>
      <w:r w:rsidRPr="00333491">
        <w:rPr>
          <w:szCs w:val="28"/>
          <w:lang w:val="en-US"/>
        </w:rPr>
        <w:t>ep</w:t>
      </w:r>
      <w:r w:rsidRPr="00333491">
        <w:rPr>
          <w:szCs w:val="28"/>
        </w:rPr>
        <w:t>: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szCs w:val="28"/>
        </w:rPr>
      </w:pPr>
      <w:r w:rsidRPr="00333491">
        <w:rPr>
          <w:i/>
          <w:szCs w:val="28"/>
          <w:lang w:val="en-US"/>
        </w:rPr>
        <w:t>She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u w:val="single"/>
          <w:lang w:val="en-US"/>
        </w:rPr>
        <w:t>w</w:t>
      </w:r>
      <w:r w:rsidRPr="00333491">
        <w:rPr>
          <w:i/>
          <w:szCs w:val="28"/>
          <w:u w:val="single"/>
        </w:rPr>
        <w:t>а</w:t>
      </w:r>
      <w:r w:rsidRPr="00333491">
        <w:rPr>
          <w:i/>
          <w:szCs w:val="28"/>
          <w:u w:val="single"/>
          <w:lang w:val="en-US"/>
        </w:rPr>
        <w:t>s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constantly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u w:val="single"/>
          <w:lang w:val="en-US"/>
        </w:rPr>
        <w:t>trying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             - </w:t>
      </w:r>
      <w:r w:rsidRPr="00333491">
        <w:rPr>
          <w:szCs w:val="28"/>
        </w:rPr>
        <w:t xml:space="preserve">Она постоянно </w:t>
      </w:r>
      <w:r w:rsidRPr="00333491">
        <w:rPr>
          <w:szCs w:val="28"/>
          <w:u w:val="single"/>
        </w:rPr>
        <w:t>старалась</w:t>
      </w:r>
      <w:r w:rsidRPr="00333491">
        <w:rPr>
          <w:szCs w:val="28"/>
        </w:rPr>
        <w:t xml:space="preserve"> при-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szCs w:val="28"/>
        </w:rPr>
      </w:pPr>
      <w:r w:rsidRPr="00333491">
        <w:rPr>
          <w:i/>
          <w:szCs w:val="28"/>
          <w:lang w:val="en-US"/>
        </w:rPr>
        <w:t>attract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attention</w:t>
      </w:r>
      <w:r w:rsidRPr="00333491">
        <w:rPr>
          <w:i/>
          <w:szCs w:val="28"/>
        </w:rPr>
        <w:t xml:space="preserve">.                                   </w:t>
      </w:r>
      <w:r w:rsidRPr="00333491">
        <w:rPr>
          <w:szCs w:val="28"/>
        </w:rPr>
        <w:t>влечь к себе внимание.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i/>
          <w:szCs w:val="28"/>
        </w:rPr>
      </w:pPr>
      <w:r w:rsidRPr="00333491">
        <w:rPr>
          <w:szCs w:val="28"/>
        </w:rPr>
        <w:t xml:space="preserve">7) выражения вежливых просьб и предположений с глаголами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wonder</w:t>
      </w:r>
      <w:r w:rsidRPr="00333491">
        <w:rPr>
          <w:i/>
          <w:szCs w:val="28"/>
        </w:rPr>
        <w:t xml:space="preserve">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hope</w:t>
      </w:r>
      <w:r w:rsidRPr="00333491">
        <w:rPr>
          <w:i/>
          <w:szCs w:val="28"/>
        </w:rPr>
        <w:t xml:space="preserve">, </w:t>
      </w:r>
      <w:r w:rsidRPr="00333491">
        <w:rPr>
          <w:i/>
          <w:szCs w:val="28"/>
          <w:lang w:val="en-US"/>
        </w:rPr>
        <w:t>to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think</w:t>
      </w:r>
      <w:r w:rsidRPr="00333491">
        <w:rPr>
          <w:i/>
          <w:szCs w:val="28"/>
        </w:rPr>
        <w:t>: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szCs w:val="28"/>
          <w:lang w:val="en-US"/>
        </w:rPr>
      </w:pPr>
      <w:r w:rsidRPr="00333491">
        <w:rPr>
          <w:szCs w:val="28"/>
        </w:rPr>
        <w:t xml:space="preserve">       </w:t>
      </w:r>
      <w:r w:rsidRPr="00333491">
        <w:rPr>
          <w:i/>
          <w:szCs w:val="28"/>
          <w:lang w:val="en-US"/>
        </w:rPr>
        <w:t xml:space="preserve">I </w:t>
      </w:r>
      <w:r w:rsidRPr="00333491">
        <w:rPr>
          <w:i/>
          <w:szCs w:val="28"/>
          <w:u w:val="single"/>
          <w:lang w:val="en-US"/>
        </w:rPr>
        <w:t>was wondering</w:t>
      </w:r>
      <w:r w:rsidRPr="00333491">
        <w:rPr>
          <w:i/>
          <w:szCs w:val="28"/>
          <w:lang w:val="en-US"/>
        </w:rPr>
        <w:t xml:space="preserve"> if you’d like to  - </w:t>
      </w:r>
      <w:r w:rsidRPr="00333491">
        <w:rPr>
          <w:szCs w:val="28"/>
          <w:lang w:val="en-US"/>
        </w:rPr>
        <w:t xml:space="preserve">Я </w:t>
      </w:r>
      <w:r w:rsidRPr="00333491">
        <w:rPr>
          <w:szCs w:val="28"/>
          <w:u w:val="single"/>
        </w:rPr>
        <w:t>дум</w:t>
      </w:r>
      <w:r w:rsidRPr="00333491">
        <w:rPr>
          <w:szCs w:val="28"/>
          <w:u w:val="single"/>
          <w:lang w:val="en-US"/>
        </w:rPr>
        <w:t>a</w:t>
      </w:r>
      <w:r w:rsidRPr="00333491">
        <w:rPr>
          <w:szCs w:val="28"/>
          <w:u w:val="single"/>
        </w:rPr>
        <w:t>л</w:t>
      </w:r>
      <w:r w:rsidRPr="00333491">
        <w:rPr>
          <w:szCs w:val="28"/>
          <w:lang w:val="en-US"/>
        </w:rPr>
        <w:t xml:space="preserve">, </w:t>
      </w:r>
      <w:r w:rsidRPr="00333491">
        <w:rPr>
          <w:szCs w:val="28"/>
        </w:rPr>
        <w:t>не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захотите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ли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вы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пойти</w:t>
      </w:r>
      <w:r w:rsidRPr="00333491">
        <w:rPr>
          <w:szCs w:val="28"/>
          <w:lang w:val="en-US"/>
        </w:rPr>
        <w:t xml:space="preserve"> </w:t>
      </w:r>
    </w:p>
    <w:p w:rsidR="00F635AD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szCs w:val="28"/>
        </w:rPr>
      </w:pPr>
      <w:r w:rsidRPr="00333491">
        <w:rPr>
          <w:szCs w:val="28"/>
          <w:lang w:val="en-US"/>
        </w:rPr>
        <w:lastRenderedPageBreak/>
        <w:t xml:space="preserve">       </w:t>
      </w:r>
      <w:r w:rsidRPr="00333491">
        <w:rPr>
          <w:i/>
          <w:szCs w:val="28"/>
          <w:lang w:val="en-US"/>
        </w:rPr>
        <w:t xml:space="preserve">come out with me one evening.      </w:t>
      </w:r>
      <w:proofErr w:type="spellStart"/>
      <w:r w:rsidRPr="00333491">
        <w:rPr>
          <w:szCs w:val="28"/>
        </w:rPr>
        <w:t>куд</w:t>
      </w:r>
      <w:proofErr w:type="spellEnd"/>
      <w:r w:rsidRPr="00333491">
        <w:rPr>
          <w:szCs w:val="28"/>
          <w:lang w:val="en-US"/>
        </w:rPr>
        <w:t>a</w:t>
      </w:r>
      <w:r w:rsidRPr="00333491">
        <w:rPr>
          <w:szCs w:val="28"/>
        </w:rPr>
        <w:t xml:space="preserve">-нибудь со мной однажды вечером. </w:t>
      </w:r>
    </w:p>
    <w:p w:rsidR="00F635AD" w:rsidRPr="00F635AD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b/>
        </w:rPr>
      </w:pPr>
    </w:p>
    <w:p w:rsidR="00F635AD" w:rsidRPr="00F635AD" w:rsidRDefault="00F635AD" w:rsidP="00F635AD">
      <w:pPr>
        <w:pStyle w:val="ind"/>
        <w:spacing w:before="0" w:beforeAutospacing="0" w:after="0" w:afterAutospacing="0" w:line="360" w:lineRule="auto"/>
        <w:jc w:val="center"/>
        <w:rPr>
          <w:b/>
          <w:color w:val="000000"/>
          <w:sz w:val="32"/>
          <w:szCs w:val="32"/>
        </w:rPr>
      </w:pPr>
      <w:r w:rsidRPr="00D373E7">
        <w:rPr>
          <w:b/>
          <w:color w:val="000000"/>
          <w:sz w:val="32"/>
          <w:szCs w:val="32"/>
        </w:rPr>
        <w:t>Формы</w:t>
      </w:r>
      <w:r w:rsidRPr="00F635AD">
        <w:rPr>
          <w:b/>
          <w:color w:val="000000"/>
          <w:sz w:val="32"/>
          <w:szCs w:val="32"/>
        </w:rPr>
        <w:t xml:space="preserve"> </w:t>
      </w:r>
      <w:r w:rsidRPr="00D373E7">
        <w:rPr>
          <w:b/>
          <w:color w:val="000000"/>
          <w:sz w:val="32"/>
          <w:szCs w:val="32"/>
        </w:rPr>
        <w:t>выражения</w:t>
      </w:r>
      <w:r w:rsidRPr="00F635AD">
        <w:rPr>
          <w:b/>
          <w:color w:val="000000"/>
          <w:sz w:val="32"/>
          <w:szCs w:val="32"/>
        </w:rPr>
        <w:t xml:space="preserve"> </w:t>
      </w:r>
      <w:r w:rsidRPr="00D373E7">
        <w:rPr>
          <w:b/>
          <w:color w:val="000000"/>
          <w:sz w:val="32"/>
          <w:szCs w:val="32"/>
        </w:rPr>
        <w:t>будущего</w:t>
      </w:r>
      <w:r w:rsidRPr="00F635AD">
        <w:rPr>
          <w:b/>
          <w:color w:val="000000"/>
          <w:sz w:val="32"/>
          <w:szCs w:val="32"/>
        </w:rPr>
        <w:t xml:space="preserve"> </w:t>
      </w:r>
      <w:r w:rsidRPr="00D373E7">
        <w:rPr>
          <w:b/>
          <w:color w:val="000000"/>
          <w:sz w:val="32"/>
          <w:szCs w:val="32"/>
        </w:rPr>
        <w:t>действия</w:t>
      </w:r>
    </w:p>
    <w:p w:rsidR="00F635AD" w:rsidRPr="00F635AD" w:rsidRDefault="00F635AD" w:rsidP="00F635AD">
      <w:pPr>
        <w:shd w:val="clear" w:color="auto" w:fill="FFFFFF"/>
        <w:spacing w:line="360" w:lineRule="auto"/>
        <w:jc w:val="center"/>
        <w:rPr>
          <w:b/>
          <w:sz w:val="28"/>
          <w:szCs w:val="28"/>
        </w:rPr>
      </w:pPr>
      <w:r w:rsidRPr="00F67066">
        <w:rPr>
          <w:b/>
          <w:bCs/>
          <w:sz w:val="28"/>
          <w:szCs w:val="28"/>
          <w:lang w:val="en-US"/>
        </w:rPr>
        <w:t>Future</w:t>
      </w:r>
      <w:r w:rsidRPr="00F635AD">
        <w:rPr>
          <w:b/>
          <w:bCs/>
          <w:sz w:val="28"/>
          <w:szCs w:val="28"/>
        </w:rPr>
        <w:t xml:space="preserve"> </w:t>
      </w:r>
      <w:r w:rsidRPr="00F67066">
        <w:rPr>
          <w:b/>
          <w:bCs/>
          <w:sz w:val="28"/>
          <w:szCs w:val="28"/>
          <w:lang w:val="en-US"/>
        </w:rPr>
        <w:t>Simple</w:t>
      </w:r>
    </w:p>
    <w:p w:rsidR="00F635AD" w:rsidRPr="00333491" w:rsidRDefault="00F635AD" w:rsidP="00F635AD">
      <w:pPr>
        <w:shd w:val="clear" w:color="auto" w:fill="FFFFFF"/>
        <w:spacing w:before="79" w:line="360" w:lineRule="auto"/>
        <w:jc w:val="both"/>
        <w:rPr>
          <w:sz w:val="28"/>
          <w:szCs w:val="28"/>
          <w:lang w:val="en-US"/>
        </w:rPr>
      </w:pPr>
      <w:r w:rsidRPr="00F635AD">
        <w:rPr>
          <w:sz w:val="28"/>
          <w:szCs w:val="28"/>
        </w:rPr>
        <w:t xml:space="preserve">1) </w:t>
      </w:r>
      <w:r w:rsidRPr="00333491">
        <w:rPr>
          <w:sz w:val="28"/>
          <w:szCs w:val="28"/>
        </w:rPr>
        <w:t>Действие</w:t>
      </w:r>
      <w:r w:rsidRPr="00F635AD">
        <w:rPr>
          <w:sz w:val="28"/>
          <w:szCs w:val="28"/>
        </w:rPr>
        <w:t xml:space="preserve"> </w:t>
      </w:r>
      <w:r w:rsidRPr="00333491">
        <w:rPr>
          <w:sz w:val="28"/>
          <w:szCs w:val="28"/>
        </w:rPr>
        <w:t>в</w:t>
      </w:r>
      <w:r w:rsidRPr="00F635AD">
        <w:rPr>
          <w:sz w:val="28"/>
          <w:szCs w:val="28"/>
        </w:rPr>
        <w:t xml:space="preserve"> </w:t>
      </w:r>
      <w:r w:rsidRPr="00333491">
        <w:rPr>
          <w:sz w:val="28"/>
          <w:szCs w:val="28"/>
        </w:rPr>
        <w:t>отдаленном</w:t>
      </w:r>
      <w:r w:rsidRPr="00F635AD">
        <w:rPr>
          <w:sz w:val="28"/>
          <w:szCs w:val="28"/>
        </w:rPr>
        <w:t xml:space="preserve"> </w:t>
      </w:r>
      <w:r w:rsidRPr="00333491">
        <w:rPr>
          <w:sz w:val="28"/>
          <w:szCs w:val="28"/>
        </w:rPr>
        <w:t>будущем</w:t>
      </w:r>
      <w:r w:rsidRPr="00F635AD">
        <w:rPr>
          <w:sz w:val="28"/>
          <w:szCs w:val="28"/>
        </w:rPr>
        <w:t xml:space="preserve"> (</w:t>
      </w:r>
      <w:r w:rsidRPr="00333491">
        <w:rPr>
          <w:sz w:val="28"/>
          <w:szCs w:val="28"/>
        </w:rPr>
        <w:t>часто</w:t>
      </w:r>
      <w:r w:rsidRPr="00F635AD">
        <w:rPr>
          <w:sz w:val="28"/>
          <w:szCs w:val="28"/>
        </w:rPr>
        <w:t xml:space="preserve"> </w:t>
      </w:r>
      <w:r w:rsidRPr="00333491">
        <w:rPr>
          <w:sz w:val="28"/>
          <w:szCs w:val="28"/>
        </w:rPr>
        <w:t>с</w:t>
      </w:r>
      <w:r w:rsidRPr="00F635AD">
        <w:rPr>
          <w:sz w:val="28"/>
          <w:szCs w:val="28"/>
        </w:rPr>
        <w:t xml:space="preserve"> </w:t>
      </w:r>
      <w:r w:rsidRPr="00333491">
        <w:rPr>
          <w:sz w:val="28"/>
          <w:szCs w:val="28"/>
        </w:rPr>
        <w:t>глаголами</w:t>
      </w:r>
      <w:r w:rsidRPr="00F635AD">
        <w:rPr>
          <w:sz w:val="28"/>
          <w:szCs w:val="28"/>
        </w:rPr>
        <w:t xml:space="preserve"> </w:t>
      </w:r>
      <w:r w:rsidRPr="00333491">
        <w:rPr>
          <w:i/>
          <w:iCs/>
          <w:sz w:val="28"/>
          <w:szCs w:val="28"/>
          <w:lang w:val="en-US"/>
        </w:rPr>
        <w:t>think</w:t>
      </w:r>
      <w:r w:rsidRPr="00F635AD">
        <w:rPr>
          <w:i/>
          <w:iCs/>
          <w:sz w:val="28"/>
          <w:szCs w:val="28"/>
        </w:rPr>
        <w:t xml:space="preserve">, </w:t>
      </w:r>
      <w:r w:rsidRPr="00333491">
        <w:rPr>
          <w:i/>
          <w:iCs/>
          <w:sz w:val="28"/>
          <w:szCs w:val="28"/>
          <w:lang w:val="en-US"/>
        </w:rPr>
        <w:t>believe</w:t>
      </w:r>
      <w:r w:rsidRPr="00F635AD">
        <w:rPr>
          <w:i/>
          <w:iCs/>
          <w:sz w:val="28"/>
          <w:szCs w:val="28"/>
        </w:rPr>
        <w:t xml:space="preserve">, </w:t>
      </w:r>
      <w:r w:rsidRPr="00333491">
        <w:rPr>
          <w:i/>
          <w:iCs/>
          <w:sz w:val="28"/>
          <w:szCs w:val="28"/>
          <w:lang w:val="en-US"/>
        </w:rPr>
        <w:t>expect</w:t>
      </w:r>
      <w:r w:rsidRPr="00F635AD">
        <w:rPr>
          <w:i/>
          <w:iCs/>
          <w:sz w:val="28"/>
          <w:szCs w:val="28"/>
        </w:rPr>
        <w:t xml:space="preserve">; </w:t>
      </w:r>
      <w:r w:rsidRPr="00333491">
        <w:rPr>
          <w:sz w:val="28"/>
          <w:szCs w:val="28"/>
        </w:rPr>
        <w:t>выраже</w:t>
      </w:r>
      <w:r w:rsidRPr="00F635AD">
        <w:rPr>
          <w:sz w:val="28"/>
          <w:szCs w:val="28"/>
        </w:rPr>
        <w:softHyphen/>
      </w:r>
      <w:r w:rsidRPr="00333491">
        <w:rPr>
          <w:sz w:val="28"/>
          <w:szCs w:val="28"/>
        </w:rPr>
        <w:t>ниями</w:t>
      </w:r>
      <w:r w:rsidRPr="00F635AD">
        <w:rPr>
          <w:sz w:val="28"/>
          <w:szCs w:val="28"/>
        </w:rPr>
        <w:t xml:space="preserve"> </w:t>
      </w:r>
      <w:r w:rsidRPr="00333491">
        <w:rPr>
          <w:i/>
          <w:iCs/>
          <w:sz w:val="28"/>
          <w:szCs w:val="28"/>
          <w:lang w:val="en-US"/>
        </w:rPr>
        <w:t>be</w:t>
      </w:r>
      <w:r w:rsidRPr="00F635AD">
        <w:rPr>
          <w:i/>
          <w:iCs/>
          <w:sz w:val="28"/>
          <w:szCs w:val="28"/>
        </w:rPr>
        <w:t xml:space="preserve"> </w:t>
      </w:r>
      <w:r w:rsidRPr="00333491">
        <w:rPr>
          <w:i/>
          <w:iCs/>
          <w:sz w:val="28"/>
          <w:szCs w:val="28"/>
          <w:lang w:val="en-US"/>
        </w:rPr>
        <w:t>sure</w:t>
      </w:r>
      <w:r w:rsidRPr="00F635AD">
        <w:rPr>
          <w:i/>
          <w:iCs/>
          <w:sz w:val="28"/>
          <w:szCs w:val="28"/>
        </w:rPr>
        <w:t xml:space="preserve">, </w:t>
      </w:r>
      <w:r w:rsidRPr="00333491">
        <w:rPr>
          <w:i/>
          <w:iCs/>
          <w:sz w:val="28"/>
          <w:szCs w:val="28"/>
          <w:lang w:val="en-US"/>
        </w:rPr>
        <w:t>be</w:t>
      </w:r>
      <w:r w:rsidRPr="00F635AD">
        <w:rPr>
          <w:i/>
          <w:iCs/>
          <w:sz w:val="28"/>
          <w:szCs w:val="28"/>
        </w:rPr>
        <w:t xml:space="preserve"> </w:t>
      </w:r>
      <w:r w:rsidRPr="00333491">
        <w:rPr>
          <w:i/>
          <w:iCs/>
          <w:sz w:val="28"/>
          <w:szCs w:val="28"/>
          <w:lang w:val="en-US"/>
        </w:rPr>
        <w:t>afraid</w:t>
      </w:r>
      <w:r w:rsidRPr="00F635AD">
        <w:rPr>
          <w:i/>
          <w:iCs/>
          <w:sz w:val="28"/>
          <w:szCs w:val="28"/>
        </w:rPr>
        <w:t xml:space="preserve">; </w:t>
      </w:r>
      <w:r w:rsidRPr="00333491">
        <w:rPr>
          <w:sz w:val="28"/>
          <w:szCs w:val="28"/>
        </w:rPr>
        <w:t>наречиями</w:t>
      </w:r>
      <w:r w:rsidRPr="00F635AD">
        <w:rPr>
          <w:sz w:val="28"/>
          <w:szCs w:val="28"/>
        </w:rPr>
        <w:t xml:space="preserve"> </w:t>
      </w:r>
      <w:r w:rsidRPr="00333491">
        <w:rPr>
          <w:i/>
          <w:iCs/>
          <w:sz w:val="28"/>
          <w:szCs w:val="28"/>
          <w:lang w:val="en-US"/>
        </w:rPr>
        <w:t>probably</w:t>
      </w:r>
      <w:r w:rsidRPr="00F635AD">
        <w:rPr>
          <w:i/>
          <w:iCs/>
          <w:sz w:val="28"/>
          <w:szCs w:val="28"/>
        </w:rPr>
        <w:t xml:space="preserve">, </w:t>
      </w:r>
      <w:r w:rsidRPr="00333491">
        <w:rPr>
          <w:i/>
          <w:iCs/>
          <w:sz w:val="28"/>
          <w:szCs w:val="28"/>
          <w:lang w:val="en-US"/>
        </w:rPr>
        <w:t>perhaps</w:t>
      </w:r>
      <w:r w:rsidRPr="00F635AD">
        <w:rPr>
          <w:i/>
          <w:iCs/>
          <w:sz w:val="28"/>
          <w:szCs w:val="28"/>
        </w:rPr>
        <w:t xml:space="preserve">, </w:t>
      </w:r>
      <w:r w:rsidRPr="00333491">
        <w:rPr>
          <w:i/>
          <w:iCs/>
          <w:sz w:val="28"/>
          <w:szCs w:val="28"/>
          <w:lang w:val="en-US"/>
        </w:rPr>
        <w:t>certainly</w:t>
      </w:r>
      <w:r w:rsidRPr="00F635AD">
        <w:rPr>
          <w:i/>
          <w:iCs/>
          <w:sz w:val="28"/>
          <w:szCs w:val="28"/>
        </w:rPr>
        <w:t>,</w:t>
      </w:r>
      <w:r w:rsidRPr="00F635AD">
        <w:rPr>
          <w:sz w:val="28"/>
          <w:szCs w:val="28"/>
        </w:rPr>
        <w:t xml:space="preserve">...) </w:t>
      </w:r>
      <w:r w:rsidRPr="00333491">
        <w:rPr>
          <w:sz w:val="28"/>
          <w:szCs w:val="28"/>
          <w:lang w:val="en-US"/>
        </w:rPr>
        <w:t xml:space="preserve">Their son </w:t>
      </w:r>
      <w:r w:rsidRPr="00333491">
        <w:rPr>
          <w:b/>
          <w:bCs/>
          <w:i/>
          <w:iCs/>
          <w:sz w:val="28"/>
          <w:szCs w:val="28"/>
          <w:lang w:val="en-US"/>
        </w:rPr>
        <w:t xml:space="preserve">will </w:t>
      </w:r>
      <w:r w:rsidRPr="00333491">
        <w:rPr>
          <w:sz w:val="28"/>
          <w:szCs w:val="28"/>
          <w:lang w:val="en-US"/>
        </w:rPr>
        <w:t xml:space="preserve">probably </w:t>
      </w:r>
      <w:r w:rsidRPr="00333491">
        <w:rPr>
          <w:b/>
          <w:bCs/>
          <w:i/>
          <w:iCs/>
          <w:sz w:val="28"/>
          <w:szCs w:val="28"/>
          <w:lang w:val="en-US"/>
        </w:rPr>
        <w:t xml:space="preserve">become </w:t>
      </w:r>
      <w:r w:rsidRPr="00333491">
        <w:rPr>
          <w:sz w:val="28"/>
          <w:szCs w:val="28"/>
          <w:lang w:val="en-US"/>
        </w:rPr>
        <w:t>a famous doctor.</w:t>
      </w:r>
    </w:p>
    <w:p w:rsidR="00F635AD" w:rsidRPr="00333491" w:rsidRDefault="00F635AD" w:rsidP="00F635AD">
      <w:pPr>
        <w:shd w:val="clear" w:color="auto" w:fill="FFFFFF"/>
        <w:spacing w:before="86" w:line="360" w:lineRule="auto"/>
        <w:ind w:right="-81"/>
        <w:jc w:val="both"/>
        <w:rPr>
          <w:sz w:val="28"/>
          <w:szCs w:val="28"/>
          <w:lang w:val="en-US"/>
        </w:rPr>
      </w:pPr>
      <w:r w:rsidRPr="003B33A7">
        <w:rPr>
          <w:sz w:val="28"/>
          <w:szCs w:val="28"/>
          <w:lang w:val="en-US"/>
        </w:rPr>
        <w:t xml:space="preserve">2) </w:t>
      </w:r>
      <w:r w:rsidRPr="00333491">
        <w:rPr>
          <w:sz w:val="28"/>
          <w:szCs w:val="28"/>
        </w:rPr>
        <w:t>Только</w:t>
      </w:r>
      <w:r w:rsidRPr="003B33A7">
        <w:rPr>
          <w:sz w:val="28"/>
          <w:szCs w:val="28"/>
          <w:lang w:val="en-US"/>
        </w:rPr>
        <w:t xml:space="preserve"> </w:t>
      </w:r>
      <w:r w:rsidRPr="00333491">
        <w:rPr>
          <w:sz w:val="28"/>
          <w:szCs w:val="28"/>
        </w:rPr>
        <w:t>что</w:t>
      </w:r>
      <w:r w:rsidRPr="003B33A7">
        <w:rPr>
          <w:sz w:val="28"/>
          <w:szCs w:val="28"/>
          <w:lang w:val="en-US"/>
        </w:rPr>
        <w:t xml:space="preserve"> </w:t>
      </w:r>
      <w:r w:rsidRPr="00333491">
        <w:rPr>
          <w:sz w:val="28"/>
          <w:szCs w:val="28"/>
        </w:rPr>
        <w:t>принятое</w:t>
      </w:r>
      <w:r w:rsidRPr="003B33A7">
        <w:rPr>
          <w:sz w:val="28"/>
          <w:szCs w:val="28"/>
          <w:lang w:val="en-US"/>
        </w:rPr>
        <w:t xml:space="preserve"> </w:t>
      </w:r>
      <w:r w:rsidRPr="00333491">
        <w:rPr>
          <w:sz w:val="28"/>
          <w:szCs w:val="28"/>
        </w:rPr>
        <w:t>решение</w:t>
      </w:r>
      <w:r w:rsidRPr="003B33A7">
        <w:rPr>
          <w:sz w:val="28"/>
          <w:szCs w:val="28"/>
          <w:lang w:val="en-US"/>
        </w:rPr>
        <w:t xml:space="preserve"> </w:t>
      </w:r>
      <w:r w:rsidRPr="00333491">
        <w:rPr>
          <w:sz w:val="28"/>
          <w:szCs w:val="28"/>
          <w:lang w:val="en-US"/>
        </w:rPr>
        <w:t>The</w:t>
      </w:r>
      <w:r w:rsidRPr="003B33A7">
        <w:rPr>
          <w:sz w:val="28"/>
          <w:szCs w:val="28"/>
          <w:lang w:val="en-US"/>
        </w:rPr>
        <w:t xml:space="preserve"> </w:t>
      </w:r>
      <w:r w:rsidRPr="00333491">
        <w:rPr>
          <w:sz w:val="28"/>
          <w:szCs w:val="28"/>
          <w:lang w:val="en-US"/>
        </w:rPr>
        <w:t>soup</w:t>
      </w:r>
      <w:r w:rsidRPr="003B33A7">
        <w:rPr>
          <w:sz w:val="28"/>
          <w:szCs w:val="28"/>
          <w:lang w:val="en-US"/>
        </w:rPr>
        <w:t xml:space="preserve"> </w:t>
      </w:r>
      <w:r w:rsidRPr="00333491">
        <w:rPr>
          <w:sz w:val="28"/>
          <w:szCs w:val="28"/>
          <w:lang w:val="en-US"/>
        </w:rPr>
        <w:t>smells</w:t>
      </w:r>
      <w:r w:rsidRPr="003B33A7">
        <w:rPr>
          <w:sz w:val="28"/>
          <w:szCs w:val="28"/>
          <w:lang w:val="en-US"/>
        </w:rPr>
        <w:t xml:space="preserve"> </w:t>
      </w:r>
      <w:r w:rsidRPr="00333491">
        <w:rPr>
          <w:sz w:val="28"/>
          <w:szCs w:val="28"/>
          <w:lang w:val="en-US"/>
        </w:rPr>
        <w:t>strange</w:t>
      </w:r>
      <w:r w:rsidRPr="003B33A7">
        <w:rPr>
          <w:sz w:val="28"/>
          <w:szCs w:val="28"/>
          <w:lang w:val="en-US"/>
        </w:rPr>
        <w:t xml:space="preserve">. </w:t>
      </w:r>
      <w:r w:rsidRPr="00333491">
        <w:rPr>
          <w:sz w:val="28"/>
          <w:szCs w:val="28"/>
          <w:lang w:val="en-US"/>
        </w:rPr>
        <w:t xml:space="preserve">I </w:t>
      </w:r>
      <w:r w:rsidRPr="00333491">
        <w:rPr>
          <w:b/>
          <w:bCs/>
          <w:i/>
          <w:iCs/>
          <w:sz w:val="28"/>
          <w:szCs w:val="28"/>
          <w:lang w:val="en-US"/>
        </w:rPr>
        <w:t>won</w:t>
      </w:r>
      <w:r w:rsidRPr="00333491">
        <w:rPr>
          <w:i/>
          <w:iCs/>
          <w:sz w:val="28"/>
          <w:szCs w:val="28"/>
          <w:lang w:val="en-US"/>
        </w:rPr>
        <w:t xml:space="preserve">'t </w:t>
      </w:r>
      <w:r w:rsidRPr="00333491">
        <w:rPr>
          <w:b/>
          <w:bCs/>
          <w:i/>
          <w:iCs/>
          <w:sz w:val="28"/>
          <w:szCs w:val="28"/>
          <w:lang w:val="en-US"/>
        </w:rPr>
        <w:t xml:space="preserve">eat </w:t>
      </w:r>
      <w:r w:rsidRPr="00333491">
        <w:rPr>
          <w:sz w:val="28"/>
          <w:szCs w:val="28"/>
          <w:lang w:val="en-US"/>
        </w:rPr>
        <w:t>it.</w:t>
      </w:r>
    </w:p>
    <w:p w:rsidR="00F635AD" w:rsidRPr="00F635AD" w:rsidRDefault="00F635AD" w:rsidP="00F635AD">
      <w:pPr>
        <w:shd w:val="clear" w:color="auto" w:fill="FFFFFF"/>
        <w:spacing w:before="65" w:line="360" w:lineRule="auto"/>
        <w:ind w:right="3226"/>
        <w:jc w:val="both"/>
        <w:rPr>
          <w:sz w:val="28"/>
          <w:szCs w:val="28"/>
          <w:lang w:val="en-US"/>
        </w:rPr>
      </w:pPr>
      <w:r w:rsidRPr="00F635AD">
        <w:rPr>
          <w:sz w:val="28"/>
          <w:szCs w:val="28"/>
          <w:lang w:val="en-US"/>
        </w:rPr>
        <w:t xml:space="preserve">3) </w:t>
      </w:r>
      <w:r w:rsidRPr="00333491">
        <w:rPr>
          <w:sz w:val="28"/>
          <w:szCs w:val="28"/>
        </w:rPr>
        <w:t>Действие</w:t>
      </w:r>
      <w:r w:rsidRPr="00F635AD">
        <w:rPr>
          <w:sz w:val="28"/>
          <w:szCs w:val="28"/>
          <w:lang w:val="en-US"/>
        </w:rPr>
        <w:t xml:space="preserve"> </w:t>
      </w:r>
      <w:r w:rsidRPr="00333491">
        <w:rPr>
          <w:sz w:val="28"/>
          <w:szCs w:val="28"/>
        </w:rPr>
        <w:t>в</w:t>
      </w:r>
      <w:r w:rsidRPr="00F635AD">
        <w:rPr>
          <w:sz w:val="28"/>
          <w:szCs w:val="28"/>
          <w:lang w:val="en-US"/>
        </w:rPr>
        <w:t xml:space="preserve"> </w:t>
      </w:r>
      <w:r w:rsidRPr="00333491">
        <w:rPr>
          <w:sz w:val="28"/>
          <w:szCs w:val="28"/>
        </w:rPr>
        <w:t>будущем</w:t>
      </w:r>
      <w:r w:rsidRPr="00F635AD">
        <w:rPr>
          <w:sz w:val="28"/>
          <w:szCs w:val="28"/>
          <w:lang w:val="en-US"/>
        </w:rPr>
        <w:t xml:space="preserve">, </w:t>
      </w:r>
      <w:r w:rsidRPr="00333491">
        <w:rPr>
          <w:sz w:val="28"/>
          <w:szCs w:val="28"/>
        </w:rPr>
        <w:t>на</w:t>
      </w:r>
      <w:r w:rsidRPr="00F635AD">
        <w:rPr>
          <w:sz w:val="28"/>
          <w:szCs w:val="28"/>
          <w:lang w:val="en-US"/>
        </w:rPr>
        <w:t xml:space="preserve"> </w:t>
      </w:r>
      <w:r w:rsidRPr="00333491">
        <w:rPr>
          <w:sz w:val="28"/>
          <w:szCs w:val="28"/>
        </w:rPr>
        <w:t>которое</w:t>
      </w:r>
      <w:r w:rsidRPr="00F635AD">
        <w:rPr>
          <w:sz w:val="28"/>
          <w:szCs w:val="28"/>
          <w:lang w:val="en-US"/>
        </w:rPr>
        <w:t xml:space="preserve"> </w:t>
      </w:r>
      <w:r w:rsidRPr="00333491">
        <w:rPr>
          <w:sz w:val="28"/>
          <w:szCs w:val="28"/>
        </w:rPr>
        <w:t>нельзя</w:t>
      </w:r>
      <w:r w:rsidRPr="00F635AD">
        <w:rPr>
          <w:sz w:val="28"/>
          <w:szCs w:val="28"/>
          <w:lang w:val="en-US"/>
        </w:rPr>
        <w:t xml:space="preserve"> </w:t>
      </w:r>
      <w:r w:rsidRPr="00333491">
        <w:rPr>
          <w:sz w:val="28"/>
          <w:szCs w:val="28"/>
        </w:rPr>
        <w:t>повлиять</w:t>
      </w:r>
      <w:r w:rsidRPr="00F635AD">
        <w:rPr>
          <w:sz w:val="28"/>
          <w:szCs w:val="28"/>
          <w:lang w:val="en-US"/>
        </w:rPr>
        <w:t xml:space="preserve"> </w:t>
      </w:r>
      <w:r w:rsidRPr="00333491">
        <w:rPr>
          <w:sz w:val="28"/>
          <w:szCs w:val="28"/>
          <w:lang w:val="en-US"/>
        </w:rPr>
        <w:t>The</w:t>
      </w:r>
      <w:r w:rsidRPr="00F635AD">
        <w:rPr>
          <w:sz w:val="28"/>
          <w:szCs w:val="28"/>
          <w:lang w:val="en-US"/>
        </w:rPr>
        <w:t xml:space="preserve"> </w:t>
      </w:r>
      <w:r w:rsidRPr="00333491">
        <w:rPr>
          <w:sz w:val="28"/>
          <w:szCs w:val="28"/>
          <w:lang w:val="en-US"/>
        </w:rPr>
        <w:t>temperature</w:t>
      </w:r>
      <w:r w:rsidRPr="00F635AD">
        <w:rPr>
          <w:sz w:val="28"/>
          <w:szCs w:val="28"/>
          <w:lang w:val="en-US"/>
        </w:rPr>
        <w:t xml:space="preserve"> </w:t>
      </w:r>
      <w:r w:rsidRPr="00333491">
        <w:rPr>
          <w:b/>
          <w:bCs/>
          <w:i/>
          <w:iCs/>
          <w:sz w:val="28"/>
          <w:szCs w:val="28"/>
          <w:lang w:val="en-US"/>
        </w:rPr>
        <w:t>will</w:t>
      </w:r>
      <w:r w:rsidRPr="00F635AD">
        <w:rPr>
          <w:b/>
          <w:bCs/>
          <w:i/>
          <w:iCs/>
          <w:sz w:val="28"/>
          <w:szCs w:val="28"/>
          <w:lang w:val="en-US"/>
        </w:rPr>
        <w:t xml:space="preserve"> </w:t>
      </w:r>
      <w:r w:rsidRPr="00333491">
        <w:rPr>
          <w:b/>
          <w:bCs/>
          <w:i/>
          <w:iCs/>
          <w:sz w:val="28"/>
          <w:szCs w:val="28"/>
          <w:lang w:val="en-US"/>
        </w:rPr>
        <w:t>fall</w:t>
      </w:r>
      <w:r w:rsidRPr="00F635AD">
        <w:rPr>
          <w:b/>
          <w:bCs/>
          <w:i/>
          <w:iCs/>
          <w:sz w:val="28"/>
          <w:szCs w:val="28"/>
          <w:lang w:val="en-US"/>
        </w:rPr>
        <w:t xml:space="preserve"> </w:t>
      </w:r>
      <w:r w:rsidRPr="00333491">
        <w:rPr>
          <w:i/>
          <w:iCs/>
          <w:sz w:val="28"/>
          <w:szCs w:val="28"/>
          <w:lang w:val="en-US"/>
        </w:rPr>
        <w:t>to</w:t>
      </w:r>
      <w:r w:rsidRPr="00F635AD">
        <w:rPr>
          <w:i/>
          <w:iCs/>
          <w:sz w:val="28"/>
          <w:szCs w:val="28"/>
          <w:lang w:val="en-US"/>
        </w:rPr>
        <w:t xml:space="preserve"> </w:t>
      </w:r>
      <w:smartTag w:uri="urn:schemas-microsoft-com:office:smarttags" w:element="metricconverter">
        <w:smartTagPr>
          <w:attr w:name="ProductID" w:val="2 ﾰC"/>
        </w:smartTagPr>
        <w:r w:rsidRPr="00F635AD">
          <w:rPr>
            <w:sz w:val="28"/>
            <w:szCs w:val="28"/>
            <w:lang w:val="en-US"/>
          </w:rPr>
          <w:t>2 °</w:t>
        </w:r>
        <w:r w:rsidRPr="00333491">
          <w:rPr>
            <w:sz w:val="28"/>
            <w:szCs w:val="28"/>
            <w:lang w:val="en-US"/>
          </w:rPr>
          <w:t>C</w:t>
        </w:r>
      </w:smartTag>
      <w:r w:rsidRPr="00F635AD">
        <w:rPr>
          <w:sz w:val="28"/>
          <w:szCs w:val="28"/>
          <w:lang w:val="en-US"/>
        </w:rPr>
        <w:t xml:space="preserve"> </w:t>
      </w:r>
      <w:r w:rsidRPr="00333491">
        <w:rPr>
          <w:sz w:val="28"/>
          <w:szCs w:val="28"/>
          <w:lang w:val="en-US"/>
        </w:rPr>
        <w:t>tomorrow</w:t>
      </w:r>
      <w:r w:rsidRPr="00F635AD">
        <w:rPr>
          <w:sz w:val="28"/>
          <w:szCs w:val="28"/>
          <w:lang w:val="en-US"/>
        </w:rPr>
        <w:t>.</w:t>
      </w:r>
    </w:p>
    <w:p w:rsidR="00F635AD" w:rsidRPr="00F67066" w:rsidRDefault="00F635AD" w:rsidP="00F635AD">
      <w:pPr>
        <w:shd w:val="clear" w:color="auto" w:fill="FFFFFF"/>
        <w:spacing w:before="65" w:line="360" w:lineRule="auto"/>
        <w:ind w:right="-81"/>
        <w:jc w:val="center"/>
        <w:rPr>
          <w:b/>
          <w:sz w:val="28"/>
          <w:szCs w:val="28"/>
          <w:lang w:val="en-US"/>
        </w:rPr>
      </w:pPr>
      <w:r w:rsidRPr="00F67066">
        <w:rPr>
          <w:b/>
          <w:bCs/>
          <w:sz w:val="28"/>
          <w:szCs w:val="28"/>
          <w:lang w:val="en-US"/>
        </w:rPr>
        <w:t>Present Continuous; to be going to</w:t>
      </w:r>
    </w:p>
    <w:p w:rsidR="00F635AD" w:rsidRDefault="00F635AD" w:rsidP="00F635AD">
      <w:pPr>
        <w:shd w:val="clear" w:color="auto" w:fill="FFFFFF"/>
        <w:tabs>
          <w:tab w:val="left" w:pos="360"/>
        </w:tabs>
        <w:spacing w:before="259" w:line="360" w:lineRule="auto"/>
        <w:jc w:val="both"/>
        <w:rPr>
          <w:sz w:val="28"/>
          <w:szCs w:val="28"/>
          <w:lang w:val="en-US"/>
        </w:rPr>
      </w:pPr>
      <w:r w:rsidRPr="00333491">
        <w:rPr>
          <w:sz w:val="28"/>
          <w:szCs w:val="28"/>
        </w:rPr>
        <w:t>Запланированное</w:t>
      </w:r>
      <w:r w:rsidRPr="00333491">
        <w:rPr>
          <w:sz w:val="28"/>
          <w:szCs w:val="28"/>
          <w:lang w:val="en-US"/>
        </w:rPr>
        <w:t xml:space="preserve"> </w:t>
      </w:r>
      <w:r w:rsidRPr="00333491">
        <w:rPr>
          <w:sz w:val="28"/>
          <w:szCs w:val="28"/>
        </w:rPr>
        <w:t>действие</w:t>
      </w:r>
      <w:r w:rsidRPr="00333491">
        <w:rPr>
          <w:sz w:val="28"/>
          <w:szCs w:val="28"/>
          <w:lang w:val="en-US"/>
        </w:rPr>
        <w:t xml:space="preserve"> </w:t>
      </w:r>
      <w:r w:rsidRPr="00333491">
        <w:rPr>
          <w:sz w:val="28"/>
          <w:szCs w:val="28"/>
        </w:rPr>
        <w:t>в</w:t>
      </w:r>
      <w:r w:rsidRPr="00333491">
        <w:rPr>
          <w:sz w:val="28"/>
          <w:szCs w:val="28"/>
          <w:lang w:val="en-US"/>
        </w:rPr>
        <w:t xml:space="preserve"> </w:t>
      </w:r>
      <w:r w:rsidRPr="00333491">
        <w:rPr>
          <w:sz w:val="28"/>
          <w:szCs w:val="28"/>
        </w:rPr>
        <w:t>будущем</w:t>
      </w:r>
      <w:r w:rsidRPr="00333491">
        <w:rPr>
          <w:sz w:val="28"/>
          <w:szCs w:val="28"/>
          <w:lang w:val="en-US"/>
        </w:rPr>
        <w:t xml:space="preserve">, </w:t>
      </w:r>
      <w:r w:rsidRPr="00333491">
        <w:rPr>
          <w:sz w:val="28"/>
          <w:szCs w:val="28"/>
        </w:rPr>
        <w:t>часто</w:t>
      </w:r>
      <w:r w:rsidRPr="00333491">
        <w:rPr>
          <w:sz w:val="28"/>
          <w:szCs w:val="28"/>
          <w:lang w:val="en-US"/>
        </w:rPr>
        <w:t xml:space="preserve"> </w:t>
      </w:r>
      <w:r w:rsidRPr="00333491">
        <w:rPr>
          <w:sz w:val="28"/>
          <w:szCs w:val="28"/>
        </w:rPr>
        <w:t>в</w:t>
      </w:r>
      <w:r w:rsidRPr="00333491">
        <w:rPr>
          <w:sz w:val="28"/>
          <w:szCs w:val="28"/>
          <w:lang w:val="en-US"/>
        </w:rPr>
        <w:t xml:space="preserve"> </w:t>
      </w:r>
      <w:r w:rsidRPr="00333491">
        <w:rPr>
          <w:sz w:val="28"/>
          <w:szCs w:val="28"/>
        </w:rPr>
        <w:t>ближайшем</w:t>
      </w:r>
      <w:r w:rsidRPr="00333491">
        <w:rPr>
          <w:sz w:val="28"/>
          <w:szCs w:val="28"/>
          <w:lang w:val="en-US"/>
        </w:rPr>
        <w:t xml:space="preserve"> The Browns </w:t>
      </w:r>
      <w:r w:rsidRPr="00333491">
        <w:rPr>
          <w:b/>
          <w:bCs/>
          <w:i/>
          <w:iCs/>
          <w:sz w:val="28"/>
          <w:szCs w:val="28"/>
          <w:lang w:val="en-US"/>
        </w:rPr>
        <w:t xml:space="preserve">are giving </w:t>
      </w:r>
      <w:r w:rsidRPr="00333491">
        <w:rPr>
          <w:sz w:val="28"/>
          <w:szCs w:val="28"/>
          <w:lang w:val="en-US"/>
        </w:rPr>
        <w:t xml:space="preserve">a house-warming party on Saturday. </w:t>
      </w:r>
      <w:r w:rsidRPr="00333491">
        <w:rPr>
          <w:b/>
          <w:bCs/>
          <w:i/>
          <w:iCs/>
          <w:sz w:val="28"/>
          <w:szCs w:val="28"/>
          <w:lang w:val="en-US"/>
        </w:rPr>
        <w:t xml:space="preserve">I'm going to </w:t>
      </w:r>
      <w:r w:rsidRPr="00333491">
        <w:rPr>
          <w:sz w:val="28"/>
          <w:szCs w:val="28"/>
          <w:lang w:val="en-US"/>
        </w:rPr>
        <w:t>make a cake for tea.</w:t>
      </w:r>
    </w:p>
    <w:p w:rsidR="00F635AD" w:rsidRPr="00A168F5" w:rsidRDefault="00F635AD" w:rsidP="00F635AD">
      <w:pPr>
        <w:shd w:val="clear" w:color="auto" w:fill="FFFFFF"/>
        <w:tabs>
          <w:tab w:val="left" w:pos="360"/>
        </w:tabs>
        <w:spacing w:before="86" w:line="360" w:lineRule="auto"/>
        <w:ind w:right="-81"/>
        <w:jc w:val="both"/>
        <w:rPr>
          <w:sz w:val="28"/>
          <w:szCs w:val="28"/>
        </w:rPr>
      </w:pPr>
      <w:r w:rsidRPr="00333491">
        <w:rPr>
          <w:sz w:val="28"/>
          <w:szCs w:val="28"/>
        </w:rPr>
        <w:t xml:space="preserve">Выражение </w:t>
      </w:r>
      <w:r w:rsidRPr="00333491">
        <w:rPr>
          <w:b/>
          <w:bCs/>
          <w:sz w:val="28"/>
          <w:szCs w:val="28"/>
          <w:lang w:val="en-US"/>
        </w:rPr>
        <w:t>to</w:t>
      </w:r>
      <w:r w:rsidRPr="00333491">
        <w:rPr>
          <w:b/>
          <w:bCs/>
          <w:sz w:val="28"/>
          <w:szCs w:val="28"/>
        </w:rPr>
        <w:t xml:space="preserve"> </w:t>
      </w:r>
      <w:r w:rsidRPr="00333491">
        <w:rPr>
          <w:sz w:val="28"/>
          <w:szCs w:val="28"/>
          <w:lang w:val="en-US"/>
        </w:rPr>
        <w:t>be</w:t>
      </w:r>
      <w:r w:rsidRPr="00333491">
        <w:rPr>
          <w:sz w:val="28"/>
          <w:szCs w:val="28"/>
        </w:rPr>
        <w:t xml:space="preserve"> </w:t>
      </w:r>
      <w:r w:rsidRPr="00333491">
        <w:rPr>
          <w:b/>
          <w:bCs/>
          <w:sz w:val="28"/>
          <w:szCs w:val="28"/>
          <w:lang w:val="en-US"/>
        </w:rPr>
        <w:t>going</w:t>
      </w:r>
      <w:r w:rsidRPr="00333491">
        <w:rPr>
          <w:b/>
          <w:bCs/>
          <w:sz w:val="28"/>
          <w:szCs w:val="28"/>
        </w:rPr>
        <w:t xml:space="preserve"> </w:t>
      </w:r>
      <w:r w:rsidRPr="00333491">
        <w:rPr>
          <w:b/>
          <w:bCs/>
          <w:sz w:val="28"/>
          <w:szCs w:val="28"/>
          <w:lang w:val="en-US"/>
        </w:rPr>
        <w:t>to</w:t>
      </w:r>
      <w:r w:rsidRPr="00333491">
        <w:rPr>
          <w:b/>
          <w:bCs/>
          <w:sz w:val="28"/>
          <w:szCs w:val="28"/>
        </w:rPr>
        <w:t xml:space="preserve"> </w:t>
      </w:r>
      <w:r w:rsidRPr="00333491">
        <w:rPr>
          <w:sz w:val="28"/>
          <w:szCs w:val="28"/>
        </w:rPr>
        <w:t>обыч</w:t>
      </w:r>
      <w:r>
        <w:rPr>
          <w:sz w:val="28"/>
          <w:szCs w:val="28"/>
        </w:rPr>
        <w:t>но не употребляется с глаголами</w:t>
      </w:r>
      <w:r w:rsidRPr="00D373E7">
        <w:rPr>
          <w:sz w:val="28"/>
          <w:szCs w:val="28"/>
        </w:rPr>
        <w:t xml:space="preserve"> </w:t>
      </w:r>
      <w:r w:rsidRPr="00333491">
        <w:rPr>
          <w:sz w:val="28"/>
          <w:szCs w:val="28"/>
        </w:rPr>
        <w:t>движения</w:t>
      </w:r>
      <w:r>
        <w:rPr>
          <w:sz w:val="28"/>
          <w:szCs w:val="28"/>
        </w:rPr>
        <w:t>.</w:t>
      </w:r>
      <w:r w:rsidRPr="00333491">
        <w:rPr>
          <w:sz w:val="28"/>
          <w:szCs w:val="28"/>
        </w:rPr>
        <w:br/>
        <w:t xml:space="preserve">Не </w:t>
      </w:r>
      <w:r w:rsidRPr="00333491">
        <w:rPr>
          <w:b/>
          <w:bCs/>
          <w:i/>
          <w:iCs/>
          <w:sz w:val="28"/>
          <w:szCs w:val="28"/>
          <w:lang w:val="en-US"/>
        </w:rPr>
        <w:t>is</w:t>
      </w:r>
      <w:r w:rsidRPr="00333491">
        <w:rPr>
          <w:b/>
          <w:bCs/>
          <w:i/>
          <w:iCs/>
          <w:sz w:val="28"/>
          <w:szCs w:val="28"/>
        </w:rPr>
        <w:t xml:space="preserve"> </w:t>
      </w:r>
      <w:r w:rsidRPr="00333491">
        <w:rPr>
          <w:b/>
          <w:bCs/>
          <w:i/>
          <w:iCs/>
          <w:sz w:val="28"/>
          <w:szCs w:val="28"/>
          <w:lang w:val="en-US"/>
        </w:rPr>
        <w:t>coming</w:t>
      </w:r>
      <w:r w:rsidRPr="00333491">
        <w:rPr>
          <w:b/>
          <w:bCs/>
          <w:i/>
          <w:iCs/>
          <w:sz w:val="28"/>
          <w:szCs w:val="28"/>
        </w:rPr>
        <w:t xml:space="preserve"> </w:t>
      </w:r>
      <w:r w:rsidRPr="00333491">
        <w:rPr>
          <w:sz w:val="28"/>
          <w:szCs w:val="28"/>
          <w:lang w:val="en-US"/>
        </w:rPr>
        <w:t>for</w:t>
      </w:r>
      <w:r w:rsidRPr="00333491">
        <w:rPr>
          <w:sz w:val="28"/>
          <w:szCs w:val="28"/>
        </w:rPr>
        <w:t xml:space="preserve"> </w:t>
      </w:r>
      <w:r w:rsidRPr="00333491">
        <w:rPr>
          <w:sz w:val="28"/>
          <w:szCs w:val="28"/>
          <w:lang w:val="en-US"/>
        </w:rPr>
        <w:t>the</w:t>
      </w:r>
      <w:r w:rsidRPr="00333491">
        <w:rPr>
          <w:sz w:val="28"/>
          <w:szCs w:val="28"/>
        </w:rPr>
        <w:t xml:space="preserve"> </w:t>
      </w:r>
      <w:r w:rsidRPr="00333491">
        <w:rPr>
          <w:sz w:val="28"/>
          <w:szCs w:val="28"/>
          <w:lang w:val="en-US"/>
        </w:rPr>
        <w:t>weekend</w:t>
      </w:r>
      <w:r w:rsidRPr="00333491">
        <w:rPr>
          <w:sz w:val="28"/>
          <w:szCs w:val="28"/>
        </w:rPr>
        <w:t>.</w:t>
      </w:r>
      <w:r w:rsidRPr="00333491">
        <w:rPr>
          <w:sz w:val="28"/>
          <w:szCs w:val="28"/>
        </w:rPr>
        <w:tab/>
        <w:t>Он собирается приехать на выходные.</w:t>
      </w:r>
    </w:p>
    <w:p w:rsidR="00F635AD" w:rsidRPr="003C2D93" w:rsidRDefault="00F635AD" w:rsidP="00F635AD">
      <w:pPr>
        <w:shd w:val="clear" w:color="auto" w:fill="FFFFFF"/>
        <w:spacing w:before="353" w:line="360" w:lineRule="auto"/>
        <w:jc w:val="center"/>
        <w:rPr>
          <w:sz w:val="28"/>
          <w:szCs w:val="28"/>
        </w:rPr>
      </w:pPr>
      <w:r w:rsidRPr="00333491">
        <w:rPr>
          <w:b/>
          <w:bCs/>
          <w:sz w:val="28"/>
          <w:szCs w:val="28"/>
          <w:lang w:val="en-US"/>
        </w:rPr>
        <w:t>Present</w:t>
      </w:r>
      <w:r w:rsidRPr="003C2D93">
        <w:rPr>
          <w:b/>
          <w:bCs/>
          <w:sz w:val="28"/>
          <w:szCs w:val="28"/>
        </w:rPr>
        <w:t xml:space="preserve"> </w:t>
      </w:r>
      <w:r w:rsidRPr="00333491">
        <w:rPr>
          <w:b/>
          <w:bCs/>
          <w:sz w:val="28"/>
          <w:szCs w:val="28"/>
          <w:lang w:val="en-US"/>
        </w:rPr>
        <w:t>Simple</w:t>
      </w:r>
    </w:p>
    <w:p w:rsidR="00F635AD" w:rsidRPr="003C2D93" w:rsidRDefault="00F635AD" w:rsidP="00F635AD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spacing w:before="86" w:line="360" w:lineRule="auto"/>
        <w:ind w:right="1958"/>
        <w:jc w:val="both"/>
        <w:rPr>
          <w:sz w:val="28"/>
          <w:szCs w:val="28"/>
        </w:rPr>
      </w:pPr>
      <w:r w:rsidRPr="003C2D93">
        <w:rPr>
          <w:sz w:val="28"/>
          <w:szCs w:val="28"/>
        </w:rPr>
        <w:t xml:space="preserve">1) </w:t>
      </w:r>
      <w:r w:rsidRPr="00333491">
        <w:rPr>
          <w:sz w:val="28"/>
          <w:szCs w:val="28"/>
        </w:rPr>
        <w:t>Действие</w:t>
      </w:r>
      <w:r w:rsidRPr="003C2D93">
        <w:rPr>
          <w:sz w:val="28"/>
          <w:szCs w:val="28"/>
        </w:rPr>
        <w:t xml:space="preserve"> </w:t>
      </w:r>
      <w:r w:rsidRPr="00333491">
        <w:rPr>
          <w:sz w:val="28"/>
          <w:szCs w:val="28"/>
        </w:rPr>
        <w:t>в</w:t>
      </w:r>
      <w:r w:rsidRPr="003C2D93">
        <w:rPr>
          <w:sz w:val="28"/>
          <w:szCs w:val="28"/>
        </w:rPr>
        <w:t xml:space="preserve"> </w:t>
      </w:r>
      <w:r w:rsidRPr="00333491">
        <w:rPr>
          <w:sz w:val="28"/>
          <w:szCs w:val="28"/>
        </w:rPr>
        <w:t>соответствии</w:t>
      </w:r>
      <w:r w:rsidRPr="003C2D93">
        <w:rPr>
          <w:sz w:val="28"/>
          <w:szCs w:val="28"/>
        </w:rPr>
        <w:t xml:space="preserve"> </w:t>
      </w:r>
      <w:r w:rsidRPr="00333491">
        <w:rPr>
          <w:sz w:val="28"/>
          <w:szCs w:val="28"/>
        </w:rPr>
        <w:t>с</w:t>
      </w:r>
      <w:r w:rsidRPr="003C2D93">
        <w:rPr>
          <w:sz w:val="28"/>
          <w:szCs w:val="28"/>
        </w:rPr>
        <w:t xml:space="preserve"> </w:t>
      </w:r>
      <w:r w:rsidRPr="00333491">
        <w:rPr>
          <w:sz w:val="28"/>
          <w:szCs w:val="28"/>
        </w:rPr>
        <w:t>программой</w:t>
      </w:r>
      <w:r w:rsidRPr="003C2D93">
        <w:rPr>
          <w:sz w:val="28"/>
          <w:szCs w:val="28"/>
        </w:rPr>
        <w:t xml:space="preserve"> </w:t>
      </w:r>
      <w:r w:rsidRPr="00333491">
        <w:rPr>
          <w:sz w:val="28"/>
          <w:szCs w:val="28"/>
        </w:rPr>
        <w:t>или</w:t>
      </w:r>
      <w:r w:rsidRPr="003C2D93">
        <w:rPr>
          <w:sz w:val="28"/>
          <w:szCs w:val="28"/>
        </w:rPr>
        <w:t xml:space="preserve"> </w:t>
      </w:r>
      <w:r w:rsidRPr="00333491">
        <w:rPr>
          <w:sz w:val="28"/>
          <w:szCs w:val="28"/>
        </w:rPr>
        <w:t>расписанием</w:t>
      </w:r>
      <w:r w:rsidRPr="003C2D93">
        <w:rPr>
          <w:sz w:val="28"/>
          <w:szCs w:val="28"/>
        </w:rPr>
        <w:t xml:space="preserve"> </w:t>
      </w:r>
    </w:p>
    <w:p w:rsidR="00F635AD" w:rsidRPr="00A168F5" w:rsidRDefault="00F635AD" w:rsidP="00F635AD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spacing w:before="86" w:line="360" w:lineRule="auto"/>
        <w:ind w:right="1958"/>
        <w:jc w:val="both"/>
        <w:rPr>
          <w:sz w:val="28"/>
          <w:szCs w:val="28"/>
          <w:lang w:val="en-US"/>
        </w:rPr>
      </w:pPr>
      <w:r w:rsidRPr="00333491">
        <w:rPr>
          <w:sz w:val="28"/>
          <w:szCs w:val="28"/>
          <w:lang w:val="en-US"/>
        </w:rPr>
        <w:t xml:space="preserve">The </w:t>
      </w:r>
      <w:smartTag w:uri="urn:schemas-microsoft-com:office:smarttags" w:element="State">
        <w:r w:rsidRPr="00333491">
          <w:rPr>
            <w:sz w:val="28"/>
            <w:szCs w:val="28"/>
            <w:lang w:val="en-US"/>
          </w:rPr>
          <w:t>Berlin</w:t>
        </w:r>
      </w:smartTag>
      <w:r w:rsidRPr="00333491">
        <w:rPr>
          <w:sz w:val="28"/>
          <w:szCs w:val="28"/>
          <w:lang w:val="en-US"/>
        </w:rPr>
        <w:t xml:space="preserve"> train </w:t>
      </w:r>
      <w:r w:rsidRPr="00333491">
        <w:rPr>
          <w:b/>
          <w:bCs/>
          <w:i/>
          <w:iCs/>
          <w:sz w:val="28"/>
          <w:szCs w:val="28"/>
          <w:lang w:val="en-US"/>
        </w:rPr>
        <w:t xml:space="preserve">arrives </w:t>
      </w:r>
      <w:r w:rsidRPr="00333491">
        <w:rPr>
          <w:sz w:val="28"/>
          <w:szCs w:val="28"/>
          <w:lang w:val="en-US"/>
        </w:rPr>
        <w:t xml:space="preserve">in </w:t>
      </w:r>
      <w:smartTag w:uri="urn:schemas-microsoft-com:office:smarttags" w:element="place">
        <w:smartTag w:uri="urn:schemas-microsoft-com:office:smarttags" w:element="City">
          <w:r w:rsidRPr="00333491">
            <w:rPr>
              <w:sz w:val="28"/>
              <w:szCs w:val="28"/>
              <w:lang w:val="en-US"/>
            </w:rPr>
            <w:t>Moscow</w:t>
          </w:r>
        </w:smartTag>
      </w:smartTag>
      <w:r w:rsidRPr="00333491">
        <w:rPr>
          <w:sz w:val="28"/>
          <w:szCs w:val="28"/>
          <w:lang w:val="en-US"/>
        </w:rPr>
        <w:t xml:space="preserve"> at </w:t>
      </w:r>
      <w:r w:rsidRPr="00A168F5">
        <w:rPr>
          <w:sz w:val="28"/>
          <w:szCs w:val="28"/>
          <w:lang w:val="en-US"/>
        </w:rPr>
        <w:t xml:space="preserve">6 </w:t>
      </w:r>
      <w:r w:rsidRPr="00333491">
        <w:rPr>
          <w:sz w:val="28"/>
          <w:szCs w:val="28"/>
          <w:lang w:val="en-US"/>
        </w:rPr>
        <w:t>p.m. sharp.</w:t>
      </w:r>
    </w:p>
    <w:p w:rsidR="00F635AD" w:rsidRPr="003C2D93" w:rsidRDefault="00F635AD" w:rsidP="00F635AD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spacing w:before="86" w:line="360" w:lineRule="auto"/>
        <w:ind w:right="2448"/>
        <w:jc w:val="both"/>
        <w:rPr>
          <w:sz w:val="28"/>
          <w:szCs w:val="28"/>
        </w:rPr>
      </w:pPr>
      <w:r w:rsidRPr="003C2D93">
        <w:rPr>
          <w:sz w:val="28"/>
          <w:szCs w:val="28"/>
        </w:rPr>
        <w:t xml:space="preserve">2) </w:t>
      </w:r>
      <w:r w:rsidRPr="00333491">
        <w:rPr>
          <w:sz w:val="28"/>
          <w:szCs w:val="28"/>
        </w:rPr>
        <w:t xml:space="preserve">Будущее действие в придаточных времени или условия </w:t>
      </w:r>
    </w:p>
    <w:p w:rsidR="00F635AD" w:rsidRPr="003C2D93" w:rsidRDefault="00F635AD" w:rsidP="00F635AD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spacing w:before="86" w:line="360" w:lineRule="auto"/>
        <w:ind w:right="2448"/>
        <w:jc w:val="both"/>
        <w:rPr>
          <w:sz w:val="28"/>
          <w:szCs w:val="28"/>
          <w:lang w:val="en-US"/>
        </w:rPr>
      </w:pPr>
      <w:r w:rsidRPr="00333491">
        <w:rPr>
          <w:sz w:val="28"/>
          <w:szCs w:val="28"/>
        </w:rPr>
        <w:t>Не</w:t>
      </w:r>
      <w:r w:rsidRPr="003C2D93">
        <w:rPr>
          <w:sz w:val="28"/>
          <w:szCs w:val="28"/>
          <w:lang w:val="en-US"/>
        </w:rPr>
        <w:t xml:space="preserve"> </w:t>
      </w:r>
      <w:r w:rsidRPr="00333491">
        <w:rPr>
          <w:sz w:val="28"/>
          <w:szCs w:val="28"/>
          <w:lang w:val="en-US"/>
        </w:rPr>
        <w:t>won</w:t>
      </w:r>
      <w:r w:rsidRPr="003C2D93">
        <w:rPr>
          <w:sz w:val="28"/>
          <w:szCs w:val="28"/>
          <w:lang w:val="en-US"/>
        </w:rPr>
        <w:t>'</w:t>
      </w:r>
      <w:r w:rsidRPr="00333491">
        <w:rPr>
          <w:sz w:val="28"/>
          <w:szCs w:val="28"/>
          <w:lang w:val="en-US"/>
        </w:rPr>
        <w:t>t</w:t>
      </w:r>
      <w:r w:rsidRPr="003C2D93">
        <w:rPr>
          <w:sz w:val="28"/>
          <w:szCs w:val="28"/>
          <w:lang w:val="en-US"/>
        </w:rPr>
        <w:t xml:space="preserve"> </w:t>
      </w:r>
      <w:r w:rsidRPr="00333491">
        <w:rPr>
          <w:sz w:val="28"/>
          <w:szCs w:val="28"/>
          <w:lang w:val="en-US"/>
        </w:rPr>
        <w:t>come</w:t>
      </w:r>
      <w:r w:rsidRPr="003C2D93">
        <w:rPr>
          <w:sz w:val="28"/>
          <w:szCs w:val="28"/>
          <w:lang w:val="en-US"/>
        </w:rPr>
        <w:t xml:space="preserve"> </w:t>
      </w:r>
      <w:r w:rsidRPr="00333491">
        <w:rPr>
          <w:sz w:val="28"/>
          <w:szCs w:val="28"/>
          <w:lang w:val="en-US"/>
        </w:rPr>
        <w:t>unless</w:t>
      </w:r>
      <w:r w:rsidRPr="003C2D93">
        <w:rPr>
          <w:sz w:val="28"/>
          <w:szCs w:val="28"/>
          <w:lang w:val="en-US"/>
        </w:rPr>
        <w:t xml:space="preserve"> </w:t>
      </w:r>
      <w:r w:rsidRPr="00333491">
        <w:rPr>
          <w:sz w:val="28"/>
          <w:szCs w:val="28"/>
          <w:lang w:val="en-US"/>
        </w:rPr>
        <w:t>you</w:t>
      </w:r>
      <w:r w:rsidRPr="003C2D93">
        <w:rPr>
          <w:sz w:val="28"/>
          <w:szCs w:val="28"/>
          <w:lang w:val="en-US"/>
        </w:rPr>
        <w:t xml:space="preserve"> </w:t>
      </w:r>
      <w:r w:rsidRPr="00333491">
        <w:rPr>
          <w:b/>
          <w:bCs/>
          <w:i/>
          <w:iCs/>
          <w:sz w:val="28"/>
          <w:szCs w:val="28"/>
          <w:lang w:val="en-US"/>
        </w:rPr>
        <w:t>invite</w:t>
      </w:r>
      <w:r w:rsidRPr="003C2D93">
        <w:rPr>
          <w:b/>
          <w:bCs/>
          <w:i/>
          <w:iCs/>
          <w:sz w:val="28"/>
          <w:szCs w:val="28"/>
          <w:lang w:val="en-US"/>
        </w:rPr>
        <w:t xml:space="preserve"> </w:t>
      </w:r>
      <w:r w:rsidRPr="00333491">
        <w:rPr>
          <w:sz w:val="28"/>
          <w:szCs w:val="28"/>
          <w:lang w:val="en-US"/>
        </w:rPr>
        <w:t>him</w:t>
      </w:r>
      <w:r w:rsidRPr="003C2D93">
        <w:rPr>
          <w:sz w:val="28"/>
          <w:szCs w:val="28"/>
          <w:lang w:val="en-US"/>
        </w:rPr>
        <w:t xml:space="preserve"> </w:t>
      </w:r>
      <w:r w:rsidRPr="00333491">
        <w:rPr>
          <w:sz w:val="28"/>
          <w:szCs w:val="28"/>
          <w:lang w:val="en-US"/>
        </w:rPr>
        <w:t>personally</w:t>
      </w:r>
      <w:r w:rsidRPr="003C2D93">
        <w:rPr>
          <w:sz w:val="28"/>
          <w:szCs w:val="28"/>
          <w:lang w:val="en-US"/>
        </w:rPr>
        <w:t>.</w:t>
      </w:r>
    </w:p>
    <w:p w:rsidR="00F635AD" w:rsidRPr="00333491" w:rsidRDefault="00F635AD" w:rsidP="00F635AD">
      <w:pPr>
        <w:shd w:val="clear" w:color="auto" w:fill="FFFFFF"/>
        <w:spacing w:line="360" w:lineRule="auto"/>
        <w:jc w:val="both"/>
        <w:rPr>
          <w:sz w:val="28"/>
          <w:szCs w:val="28"/>
          <w:lang w:val="en-US"/>
        </w:rPr>
      </w:pPr>
      <w:r w:rsidRPr="00333491">
        <w:rPr>
          <w:sz w:val="28"/>
          <w:szCs w:val="28"/>
          <w:lang w:val="en-US"/>
        </w:rPr>
        <w:t xml:space="preserve">As soon as you </w:t>
      </w:r>
      <w:r w:rsidRPr="00333491">
        <w:rPr>
          <w:b/>
          <w:bCs/>
          <w:i/>
          <w:iCs/>
          <w:sz w:val="28"/>
          <w:szCs w:val="28"/>
          <w:lang w:val="en-US"/>
        </w:rPr>
        <w:t xml:space="preserve">finish </w:t>
      </w:r>
      <w:r w:rsidRPr="00333491">
        <w:rPr>
          <w:sz w:val="28"/>
          <w:szCs w:val="28"/>
          <w:lang w:val="en-US"/>
        </w:rPr>
        <w:t>writing, hand in your papers, please.</w:t>
      </w:r>
    </w:p>
    <w:p w:rsidR="00F635AD" w:rsidRDefault="00F635AD" w:rsidP="00F635AD">
      <w:pPr>
        <w:shd w:val="clear" w:color="auto" w:fill="FFFFFF"/>
        <w:spacing w:line="360" w:lineRule="auto"/>
        <w:jc w:val="both"/>
        <w:rPr>
          <w:b/>
          <w:sz w:val="28"/>
          <w:szCs w:val="28"/>
          <w:lang w:val="en-US"/>
        </w:rPr>
      </w:pPr>
    </w:p>
    <w:p w:rsidR="00F635AD" w:rsidRPr="00D373E7" w:rsidRDefault="00F635AD" w:rsidP="00F635AD">
      <w:pPr>
        <w:pStyle w:val="110"/>
        <w:spacing w:line="360" w:lineRule="auto"/>
        <w:ind w:left="0"/>
        <w:jc w:val="center"/>
        <w:rPr>
          <w:sz w:val="32"/>
          <w:szCs w:val="32"/>
        </w:rPr>
      </w:pPr>
      <w:bookmarkStart w:id="7" w:name="_Toc20244920"/>
      <w:r w:rsidRPr="00D373E7">
        <w:rPr>
          <w:sz w:val="32"/>
          <w:szCs w:val="32"/>
        </w:rPr>
        <w:t>Настоящее совершенное время (</w:t>
      </w:r>
      <w:r w:rsidRPr="00D373E7">
        <w:rPr>
          <w:i/>
          <w:sz w:val="32"/>
          <w:szCs w:val="32"/>
          <w:lang w:val="en-US"/>
        </w:rPr>
        <w:t>The</w:t>
      </w:r>
      <w:r w:rsidRPr="00D373E7">
        <w:rPr>
          <w:i/>
          <w:sz w:val="32"/>
          <w:szCs w:val="32"/>
        </w:rPr>
        <w:t xml:space="preserve"> </w:t>
      </w:r>
      <w:r w:rsidRPr="00D373E7">
        <w:rPr>
          <w:i/>
          <w:sz w:val="32"/>
          <w:szCs w:val="32"/>
          <w:lang w:val="en-US"/>
        </w:rPr>
        <w:t>Present</w:t>
      </w:r>
      <w:r w:rsidRPr="00D373E7">
        <w:rPr>
          <w:i/>
          <w:sz w:val="32"/>
          <w:szCs w:val="32"/>
        </w:rPr>
        <w:t xml:space="preserve"> </w:t>
      </w:r>
      <w:r w:rsidRPr="00D373E7">
        <w:rPr>
          <w:i/>
          <w:sz w:val="32"/>
          <w:szCs w:val="32"/>
          <w:lang w:val="en-US"/>
        </w:rPr>
        <w:t>Perfect</w:t>
      </w:r>
      <w:r w:rsidRPr="00D373E7">
        <w:rPr>
          <w:i/>
          <w:sz w:val="32"/>
          <w:szCs w:val="32"/>
        </w:rPr>
        <w:t xml:space="preserve"> </w:t>
      </w:r>
      <w:r w:rsidRPr="00D373E7">
        <w:rPr>
          <w:i/>
          <w:sz w:val="32"/>
          <w:szCs w:val="32"/>
          <w:lang w:val="en-US"/>
        </w:rPr>
        <w:t>Tense</w:t>
      </w:r>
      <w:r w:rsidRPr="00D373E7">
        <w:rPr>
          <w:sz w:val="32"/>
          <w:szCs w:val="32"/>
        </w:rPr>
        <w:t>)</w:t>
      </w:r>
      <w:bookmarkEnd w:id="7"/>
    </w:p>
    <w:p w:rsidR="00F635AD" w:rsidRPr="00A168F5" w:rsidRDefault="00F635AD" w:rsidP="00F635AD">
      <w:pPr>
        <w:pStyle w:val="110"/>
        <w:spacing w:line="360" w:lineRule="auto"/>
        <w:ind w:left="0"/>
        <w:jc w:val="both"/>
        <w:rPr>
          <w:b w:val="0"/>
          <w:szCs w:val="28"/>
        </w:rPr>
      </w:pPr>
      <w:r w:rsidRPr="00A168F5">
        <w:rPr>
          <w:b w:val="0"/>
          <w:szCs w:val="28"/>
        </w:rPr>
        <w:t xml:space="preserve">- образуются при помощи вспомогательного глагола </w:t>
      </w:r>
      <w:r w:rsidRPr="00A168F5">
        <w:rPr>
          <w:b w:val="0"/>
          <w:i/>
          <w:szCs w:val="28"/>
          <w:lang w:val="en-US"/>
        </w:rPr>
        <w:t>to</w:t>
      </w:r>
      <w:r w:rsidRPr="00A168F5">
        <w:rPr>
          <w:b w:val="0"/>
          <w:i/>
          <w:szCs w:val="28"/>
        </w:rPr>
        <w:t xml:space="preserve"> </w:t>
      </w:r>
      <w:r w:rsidRPr="00A168F5">
        <w:rPr>
          <w:b w:val="0"/>
          <w:i/>
          <w:szCs w:val="28"/>
          <w:lang w:val="en-US"/>
        </w:rPr>
        <w:t>have</w:t>
      </w:r>
      <w:r w:rsidRPr="00A168F5">
        <w:rPr>
          <w:b w:val="0"/>
          <w:i/>
          <w:szCs w:val="28"/>
        </w:rPr>
        <w:t xml:space="preserve"> </w:t>
      </w:r>
      <w:r w:rsidRPr="00A168F5">
        <w:rPr>
          <w:b w:val="0"/>
          <w:szCs w:val="28"/>
        </w:rPr>
        <w:t xml:space="preserve">в </w:t>
      </w:r>
      <w:r w:rsidRPr="00A168F5">
        <w:rPr>
          <w:b w:val="0"/>
          <w:i/>
          <w:szCs w:val="28"/>
          <w:lang w:val="en-US"/>
        </w:rPr>
        <w:t>Present</w:t>
      </w:r>
      <w:r w:rsidRPr="00A168F5">
        <w:rPr>
          <w:b w:val="0"/>
          <w:i/>
          <w:szCs w:val="28"/>
        </w:rPr>
        <w:t xml:space="preserve"> </w:t>
      </w:r>
      <w:r w:rsidRPr="00A168F5">
        <w:rPr>
          <w:b w:val="0"/>
          <w:i/>
          <w:szCs w:val="28"/>
          <w:lang w:val="en-US"/>
        </w:rPr>
        <w:t>Simple</w:t>
      </w:r>
      <w:r w:rsidRPr="00A168F5">
        <w:rPr>
          <w:b w:val="0"/>
          <w:i/>
          <w:szCs w:val="28"/>
        </w:rPr>
        <w:t xml:space="preserve"> </w:t>
      </w:r>
      <w:r w:rsidRPr="00A168F5">
        <w:rPr>
          <w:b w:val="0"/>
          <w:szCs w:val="28"/>
        </w:rPr>
        <w:t xml:space="preserve"> и причастия прошедшего времени, или причастия II (</w:t>
      </w:r>
      <w:r w:rsidRPr="00A168F5">
        <w:rPr>
          <w:b w:val="0"/>
          <w:i/>
          <w:szCs w:val="28"/>
          <w:lang w:val="en-US"/>
        </w:rPr>
        <w:t>Participle</w:t>
      </w:r>
      <w:r w:rsidRPr="00A168F5">
        <w:rPr>
          <w:b w:val="0"/>
          <w:i/>
          <w:szCs w:val="28"/>
        </w:rPr>
        <w:t xml:space="preserve"> </w:t>
      </w:r>
      <w:r w:rsidRPr="00A168F5">
        <w:rPr>
          <w:b w:val="0"/>
          <w:i/>
          <w:szCs w:val="28"/>
          <w:lang w:val="en-US"/>
        </w:rPr>
        <w:t>II</w:t>
      </w:r>
      <w:r w:rsidRPr="00A168F5">
        <w:rPr>
          <w:b w:val="0"/>
          <w:szCs w:val="28"/>
        </w:rPr>
        <w:t>) основного глагола.</w:t>
      </w:r>
    </w:p>
    <w:p w:rsidR="00F635AD" w:rsidRDefault="00F635AD" w:rsidP="00F635AD">
      <w:pPr>
        <w:pStyle w:val="11"/>
        <w:tabs>
          <w:tab w:val="left" w:pos="5529"/>
        </w:tabs>
        <w:spacing w:before="0" w:line="360" w:lineRule="auto"/>
        <w:ind w:left="680" w:right="3200" w:firstLine="0"/>
        <w:jc w:val="both"/>
        <w:rPr>
          <w:i/>
          <w:szCs w:val="28"/>
          <w:u w:val="single"/>
          <w:lang w:val="en-US"/>
        </w:rPr>
      </w:pPr>
      <w:r w:rsidRPr="00333491">
        <w:rPr>
          <w:szCs w:val="28"/>
          <w:u w:val="single"/>
        </w:rPr>
        <w:t xml:space="preserve">Спряжение глаголов в </w:t>
      </w:r>
      <w:r w:rsidRPr="00333491">
        <w:rPr>
          <w:i/>
          <w:szCs w:val="28"/>
          <w:u w:val="single"/>
          <w:lang w:val="en-US"/>
        </w:rPr>
        <w:t>Present</w:t>
      </w:r>
      <w:r w:rsidRPr="00333491">
        <w:rPr>
          <w:i/>
          <w:szCs w:val="28"/>
          <w:u w:val="single"/>
        </w:rPr>
        <w:t xml:space="preserve"> </w:t>
      </w:r>
      <w:r w:rsidRPr="00333491">
        <w:rPr>
          <w:i/>
          <w:szCs w:val="28"/>
          <w:u w:val="single"/>
          <w:lang w:val="en-US"/>
        </w:rPr>
        <w:t>Perfect</w:t>
      </w:r>
    </w:p>
    <w:p w:rsidR="00F635AD" w:rsidRPr="004F10A7" w:rsidRDefault="00F635AD" w:rsidP="00F635AD">
      <w:pPr>
        <w:pStyle w:val="11"/>
        <w:tabs>
          <w:tab w:val="left" w:pos="5529"/>
        </w:tabs>
        <w:spacing w:before="0" w:line="360" w:lineRule="auto"/>
        <w:ind w:left="680" w:right="3200" w:firstLine="0"/>
        <w:jc w:val="both"/>
        <w:rPr>
          <w:i/>
          <w:szCs w:val="28"/>
          <w:u w:val="single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851"/>
        <w:gridCol w:w="2126"/>
        <w:gridCol w:w="2552"/>
        <w:gridCol w:w="2551"/>
      </w:tblGrid>
      <w:tr w:rsidR="00F635AD" w:rsidRPr="00333491" w:rsidTr="00046CCE">
        <w:trPr>
          <w:jc w:val="center"/>
        </w:trPr>
        <w:tc>
          <w:tcPr>
            <w:tcW w:w="817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right="-108" w:firstLine="0"/>
              <w:jc w:val="both"/>
              <w:rPr>
                <w:szCs w:val="28"/>
              </w:rPr>
            </w:pPr>
            <w:r w:rsidRPr="00333491">
              <w:rPr>
                <w:szCs w:val="28"/>
              </w:rPr>
              <w:t>число</w:t>
            </w:r>
          </w:p>
        </w:tc>
        <w:tc>
          <w:tcPr>
            <w:tcW w:w="851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szCs w:val="28"/>
              </w:rPr>
            </w:pPr>
            <w:r w:rsidRPr="00333491">
              <w:rPr>
                <w:szCs w:val="28"/>
              </w:rPr>
              <w:t>лицо</w:t>
            </w:r>
          </w:p>
        </w:tc>
        <w:tc>
          <w:tcPr>
            <w:tcW w:w="2126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szCs w:val="28"/>
              </w:rPr>
            </w:pPr>
            <w:r w:rsidRPr="00333491">
              <w:rPr>
                <w:szCs w:val="28"/>
              </w:rPr>
              <w:t>утвердительная форма</w:t>
            </w:r>
          </w:p>
        </w:tc>
        <w:tc>
          <w:tcPr>
            <w:tcW w:w="2552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szCs w:val="28"/>
              </w:rPr>
            </w:pPr>
            <w:r w:rsidRPr="00333491">
              <w:rPr>
                <w:szCs w:val="28"/>
              </w:rPr>
              <w:t>вопросительная форма</w:t>
            </w:r>
          </w:p>
        </w:tc>
        <w:tc>
          <w:tcPr>
            <w:tcW w:w="2551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szCs w:val="28"/>
              </w:rPr>
            </w:pPr>
            <w:r w:rsidRPr="00333491">
              <w:rPr>
                <w:szCs w:val="28"/>
              </w:rPr>
              <w:t>отрицательная форма</w:t>
            </w:r>
          </w:p>
        </w:tc>
      </w:tr>
      <w:tr w:rsidR="00F635AD" w:rsidRPr="00333491" w:rsidTr="00046CCE">
        <w:trPr>
          <w:cantSplit/>
          <w:jc w:val="center"/>
        </w:trPr>
        <w:tc>
          <w:tcPr>
            <w:tcW w:w="817" w:type="dxa"/>
            <w:vMerge w:val="restart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szCs w:val="28"/>
              </w:rPr>
            </w:pPr>
          </w:p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szCs w:val="28"/>
                <w:lang w:val="en-US"/>
              </w:rPr>
            </w:pPr>
            <w:r w:rsidRPr="00333491">
              <w:rPr>
                <w:szCs w:val="28"/>
              </w:rPr>
              <w:t>един</w:t>
            </w:r>
          </w:p>
        </w:tc>
        <w:tc>
          <w:tcPr>
            <w:tcW w:w="851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szCs w:val="28"/>
                <w:lang w:val="en-US"/>
              </w:rPr>
            </w:pPr>
            <w:r w:rsidRPr="00333491">
              <w:rPr>
                <w:szCs w:val="28"/>
                <w:lang w:val="en-US"/>
              </w:rPr>
              <w:t>1</w:t>
            </w:r>
          </w:p>
        </w:tc>
        <w:tc>
          <w:tcPr>
            <w:tcW w:w="2126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I have asked</w:t>
            </w:r>
          </w:p>
        </w:tc>
        <w:tc>
          <w:tcPr>
            <w:tcW w:w="2552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Have I asked</w:t>
            </w:r>
          </w:p>
        </w:tc>
        <w:tc>
          <w:tcPr>
            <w:tcW w:w="2551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I have not asked</w:t>
            </w:r>
          </w:p>
        </w:tc>
      </w:tr>
      <w:tr w:rsidR="00F635AD" w:rsidRPr="00333491" w:rsidTr="00046CCE">
        <w:trPr>
          <w:cantSplit/>
          <w:jc w:val="center"/>
        </w:trPr>
        <w:tc>
          <w:tcPr>
            <w:tcW w:w="817" w:type="dxa"/>
            <w:vMerge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szCs w:val="28"/>
                <w:lang w:val="en-US"/>
              </w:rPr>
            </w:pPr>
          </w:p>
        </w:tc>
        <w:tc>
          <w:tcPr>
            <w:tcW w:w="851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szCs w:val="28"/>
                <w:lang w:val="en-US"/>
              </w:rPr>
            </w:pPr>
            <w:r w:rsidRPr="00333491">
              <w:rPr>
                <w:szCs w:val="28"/>
                <w:lang w:val="en-US"/>
              </w:rPr>
              <w:t>2</w:t>
            </w:r>
          </w:p>
        </w:tc>
        <w:tc>
          <w:tcPr>
            <w:tcW w:w="2126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You have asked</w:t>
            </w:r>
          </w:p>
        </w:tc>
        <w:tc>
          <w:tcPr>
            <w:tcW w:w="2552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Have you asked?</w:t>
            </w:r>
          </w:p>
        </w:tc>
        <w:tc>
          <w:tcPr>
            <w:tcW w:w="2551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You have not asked</w:t>
            </w:r>
          </w:p>
        </w:tc>
      </w:tr>
      <w:tr w:rsidR="00F635AD" w:rsidRPr="006B7233" w:rsidTr="00046CCE">
        <w:trPr>
          <w:cantSplit/>
          <w:jc w:val="center"/>
        </w:trPr>
        <w:tc>
          <w:tcPr>
            <w:tcW w:w="817" w:type="dxa"/>
            <w:vMerge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szCs w:val="28"/>
                <w:lang w:val="en-US"/>
              </w:rPr>
            </w:pPr>
          </w:p>
        </w:tc>
        <w:tc>
          <w:tcPr>
            <w:tcW w:w="851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szCs w:val="28"/>
                <w:lang w:val="en-US"/>
              </w:rPr>
            </w:pPr>
            <w:r w:rsidRPr="00333491">
              <w:rPr>
                <w:szCs w:val="28"/>
                <w:lang w:val="en-US"/>
              </w:rPr>
              <w:t>3</w:t>
            </w:r>
          </w:p>
        </w:tc>
        <w:tc>
          <w:tcPr>
            <w:tcW w:w="2126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noProof/>
                <w:snapToGrid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617855</wp:posOffset>
                      </wp:positionH>
                      <wp:positionV relativeFrom="paragraph">
                        <wp:posOffset>137795</wp:posOffset>
                      </wp:positionV>
                      <wp:extent cx="91440" cy="577215"/>
                      <wp:effectExtent l="5715" t="6985" r="7620" b="6350"/>
                      <wp:wrapNone/>
                      <wp:docPr id="6" name="Правая фигурная скобка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1440" cy="577215"/>
                              </a:xfrm>
                              <a:prstGeom prst="rightBrace">
                                <a:avLst>
                                  <a:gd name="adj1" fmla="val 52604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274D43" id="Правая фигурная скобка 6" o:spid="_x0000_s1026" type="#_x0000_t88" style="position:absolute;margin-left:48.65pt;margin-top:10.85pt;width:7.2pt;height:45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"/>
                  </w:pict>
                </mc:Fallback>
              </mc:AlternateContent>
            </w:r>
            <w:r w:rsidRPr="00333491">
              <w:rPr>
                <w:i/>
                <w:szCs w:val="28"/>
                <w:lang w:val="en-US"/>
              </w:rPr>
              <w:t>He</w:t>
            </w:r>
          </w:p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 xml:space="preserve">She  has </w:t>
            </w:r>
            <w:r w:rsidRPr="00F635AD">
              <w:rPr>
                <w:i/>
                <w:szCs w:val="28"/>
                <w:lang w:val="en-US"/>
              </w:rPr>
              <w:t xml:space="preserve">  </w:t>
            </w:r>
            <w:r w:rsidRPr="00333491">
              <w:rPr>
                <w:i/>
                <w:szCs w:val="28"/>
                <w:lang w:val="en-US"/>
              </w:rPr>
              <w:t>asked</w:t>
            </w:r>
          </w:p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It</w:t>
            </w:r>
          </w:p>
        </w:tc>
        <w:tc>
          <w:tcPr>
            <w:tcW w:w="2552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noProof/>
                <w:snapToGrid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334645</wp:posOffset>
                      </wp:positionH>
                      <wp:positionV relativeFrom="paragraph">
                        <wp:posOffset>77470</wp:posOffset>
                      </wp:positionV>
                      <wp:extent cx="129540" cy="571500"/>
                      <wp:effectExtent l="5715" t="13335" r="7620" b="5715"/>
                      <wp:wrapNone/>
                      <wp:docPr id="5" name="Правая фигурная скобк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129540" cy="571500"/>
                              </a:xfrm>
                              <a:prstGeom prst="rightBrace">
                                <a:avLst>
                                  <a:gd name="adj1" fmla="val 36765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AD0A7B" id="Правая фигурная скобка 5" o:spid="_x0000_s1026" type="#_x0000_t88" style="position:absolute;margin-left:26.35pt;margin-top:6.1pt;width:10.2pt;height:4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"/>
                  </w:pict>
                </mc:Fallback>
              </mc:AlternateContent>
            </w:r>
            <w:r w:rsidRPr="00333491">
              <w:rPr>
                <w:noProof/>
                <w:snapToGrid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721995</wp:posOffset>
                      </wp:positionH>
                      <wp:positionV relativeFrom="paragraph">
                        <wp:posOffset>146685</wp:posOffset>
                      </wp:positionV>
                      <wp:extent cx="152400" cy="571500"/>
                      <wp:effectExtent l="12065" t="6350" r="6985" b="12700"/>
                      <wp:wrapNone/>
                      <wp:docPr id="4" name="Правая фигурная скобк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2400" cy="571500"/>
                              </a:xfrm>
                              <a:prstGeom prst="rightBrace">
                                <a:avLst>
                                  <a:gd name="adj1" fmla="val 3125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E0C0A" id="Правая фигурная скобка 4" o:spid="_x0000_s1026" type="#_x0000_t88" style="position:absolute;margin-left:56.85pt;margin-top:11.55pt;width:12pt;height: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"/>
                  </w:pict>
                </mc:Fallback>
              </mc:AlternateContent>
            </w:r>
            <w:r w:rsidRPr="00333491">
              <w:rPr>
                <w:i/>
                <w:szCs w:val="28"/>
                <w:lang w:val="en-US"/>
              </w:rPr>
              <w:t xml:space="preserve">          </w:t>
            </w:r>
            <w:r w:rsidRPr="00D273A0">
              <w:rPr>
                <w:i/>
                <w:szCs w:val="28"/>
                <w:lang w:val="en-US"/>
              </w:rPr>
              <w:t xml:space="preserve"> </w:t>
            </w:r>
            <w:r w:rsidRPr="00333491">
              <w:rPr>
                <w:i/>
                <w:szCs w:val="28"/>
                <w:lang w:val="en-US"/>
              </w:rPr>
              <w:t>he</w:t>
            </w:r>
          </w:p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 xml:space="preserve">Has   </w:t>
            </w:r>
            <w:r w:rsidRPr="00F635AD">
              <w:rPr>
                <w:i/>
                <w:szCs w:val="28"/>
                <w:lang w:val="en-US"/>
              </w:rPr>
              <w:t xml:space="preserve"> </w:t>
            </w:r>
            <w:r w:rsidRPr="00333491">
              <w:rPr>
                <w:i/>
                <w:szCs w:val="28"/>
                <w:lang w:val="en-US"/>
              </w:rPr>
              <w:t xml:space="preserve">she   </w:t>
            </w:r>
            <w:r w:rsidRPr="00D273A0">
              <w:rPr>
                <w:i/>
                <w:szCs w:val="28"/>
                <w:lang w:val="en-US"/>
              </w:rPr>
              <w:t xml:space="preserve">  </w:t>
            </w:r>
            <w:r w:rsidRPr="00333491">
              <w:rPr>
                <w:i/>
                <w:szCs w:val="28"/>
                <w:lang w:val="en-US"/>
              </w:rPr>
              <w:t>asked?</w:t>
            </w:r>
          </w:p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 xml:space="preserve">         </w:t>
            </w:r>
            <w:r w:rsidRPr="00D273A0">
              <w:rPr>
                <w:i/>
                <w:szCs w:val="28"/>
                <w:lang w:val="en-US"/>
              </w:rPr>
              <w:t xml:space="preserve"> </w:t>
            </w:r>
            <w:r w:rsidRPr="00333491">
              <w:rPr>
                <w:i/>
                <w:szCs w:val="28"/>
                <w:lang w:val="en-US"/>
              </w:rPr>
              <w:t xml:space="preserve"> it </w:t>
            </w:r>
          </w:p>
        </w:tc>
        <w:tc>
          <w:tcPr>
            <w:tcW w:w="2551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noProof/>
                <w:snapToGrid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315595</wp:posOffset>
                      </wp:positionH>
                      <wp:positionV relativeFrom="paragraph">
                        <wp:posOffset>146685</wp:posOffset>
                      </wp:positionV>
                      <wp:extent cx="90805" cy="571500"/>
                      <wp:effectExtent l="6985" t="6350" r="6985" b="12700"/>
                      <wp:wrapNone/>
                      <wp:docPr id="3" name="Правая фигурная скобка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571500"/>
                              </a:xfrm>
                              <a:prstGeom prst="rightBrace">
                                <a:avLst>
                                  <a:gd name="adj1" fmla="val 52448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F6A480" id="Правая фигурная скобка 3" o:spid="_x0000_s1026" type="#_x0000_t88" style="position:absolute;margin-left:24.85pt;margin-top:11.55pt;width:7.15pt;height: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"/>
                  </w:pict>
                </mc:Fallback>
              </mc:AlternateContent>
            </w:r>
            <w:r w:rsidRPr="00333491">
              <w:rPr>
                <w:i/>
                <w:szCs w:val="28"/>
                <w:lang w:val="en-US"/>
              </w:rPr>
              <w:t>He</w:t>
            </w:r>
          </w:p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 xml:space="preserve">She </w:t>
            </w:r>
            <w:r w:rsidRPr="00F635AD">
              <w:rPr>
                <w:i/>
                <w:szCs w:val="28"/>
                <w:lang w:val="en-US"/>
              </w:rPr>
              <w:t xml:space="preserve">  </w:t>
            </w:r>
            <w:r w:rsidRPr="00333491">
              <w:rPr>
                <w:i/>
                <w:szCs w:val="28"/>
                <w:lang w:val="en-US"/>
              </w:rPr>
              <w:t xml:space="preserve"> has not asked</w:t>
            </w:r>
          </w:p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It</w:t>
            </w:r>
          </w:p>
        </w:tc>
      </w:tr>
      <w:tr w:rsidR="00F635AD" w:rsidRPr="00333491" w:rsidTr="00046CCE">
        <w:trPr>
          <w:cantSplit/>
          <w:jc w:val="center"/>
        </w:trPr>
        <w:tc>
          <w:tcPr>
            <w:tcW w:w="817" w:type="dxa"/>
            <w:vMerge w:val="restart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right="-108" w:firstLine="0"/>
              <w:jc w:val="both"/>
              <w:rPr>
                <w:szCs w:val="28"/>
                <w:lang w:val="en-US"/>
              </w:rPr>
            </w:pPr>
          </w:p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right="-108" w:firstLine="0"/>
              <w:jc w:val="both"/>
              <w:rPr>
                <w:szCs w:val="28"/>
                <w:lang w:val="en-US"/>
              </w:rPr>
            </w:pPr>
            <w:proofErr w:type="spellStart"/>
            <w:r w:rsidRPr="00333491">
              <w:rPr>
                <w:szCs w:val="28"/>
              </w:rPr>
              <w:t>множ</w:t>
            </w:r>
            <w:proofErr w:type="spellEnd"/>
          </w:p>
        </w:tc>
        <w:tc>
          <w:tcPr>
            <w:tcW w:w="851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szCs w:val="28"/>
                <w:lang w:val="en-US"/>
              </w:rPr>
            </w:pPr>
            <w:r w:rsidRPr="00333491">
              <w:rPr>
                <w:szCs w:val="28"/>
                <w:lang w:val="en-US"/>
              </w:rPr>
              <w:t>1</w:t>
            </w:r>
          </w:p>
        </w:tc>
        <w:tc>
          <w:tcPr>
            <w:tcW w:w="2126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We have asked</w:t>
            </w:r>
          </w:p>
        </w:tc>
        <w:tc>
          <w:tcPr>
            <w:tcW w:w="2552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Have we asked?</w:t>
            </w:r>
          </w:p>
        </w:tc>
        <w:tc>
          <w:tcPr>
            <w:tcW w:w="2551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We have not asked</w:t>
            </w:r>
          </w:p>
        </w:tc>
      </w:tr>
      <w:tr w:rsidR="00F635AD" w:rsidRPr="00333491" w:rsidTr="00046CCE">
        <w:trPr>
          <w:cantSplit/>
          <w:jc w:val="center"/>
        </w:trPr>
        <w:tc>
          <w:tcPr>
            <w:tcW w:w="817" w:type="dxa"/>
            <w:vMerge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szCs w:val="28"/>
                <w:lang w:val="en-US"/>
              </w:rPr>
            </w:pPr>
          </w:p>
        </w:tc>
        <w:tc>
          <w:tcPr>
            <w:tcW w:w="851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szCs w:val="28"/>
                <w:lang w:val="en-US"/>
              </w:rPr>
            </w:pPr>
            <w:r w:rsidRPr="00333491">
              <w:rPr>
                <w:szCs w:val="28"/>
                <w:lang w:val="en-US"/>
              </w:rPr>
              <w:t>2</w:t>
            </w:r>
          </w:p>
        </w:tc>
        <w:tc>
          <w:tcPr>
            <w:tcW w:w="2126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You have asked</w:t>
            </w:r>
          </w:p>
        </w:tc>
        <w:tc>
          <w:tcPr>
            <w:tcW w:w="2552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Have you asked?</w:t>
            </w:r>
          </w:p>
        </w:tc>
        <w:tc>
          <w:tcPr>
            <w:tcW w:w="2551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You have not asked</w:t>
            </w:r>
          </w:p>
        </w:tc>
      </w:tr>
      <w:tr w:rsidR="00F635AD" w:rsidRPr="00333491" w:rsidTr="00046CCE">
        <w:trPr>
          <w:cantSplit/>
          <w:jc w:val="center"/>
        </w:trPr>
        <w:tc>
          <w:tcPr>
            <w:tcW w:w="817" w:type="dxa"/>
            <w:vMerge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szCs w:val="28"/>
                <w:lang w:val="en-US"/>
              </w:rPr>
            </w:pPr>
          </w:p>
        </w:tc>
        <w:tc>
          <w:tcPr>
            <w:tcW w:w="851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szCs w:val="28"/>
                <w:lang w:val="en-US"/>
              </w:rPr>
            </w:pPr>
            <w:r w:rsidRPr="00333491">
              <w:rPr>
                <w:szCs w:val="28"/>
                <w:lang w:val="en-US"/>
              </w:rPr>
              <w:t>3</w:t>
            </w:r>
          </w:p>
        </w:tc>
        <w:tc>
          <w:tcPr>
            <w:tcW w:w="2126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They have asked</w:t>
            </w:r>
          </w:p>
        </w:tc>
        <w:tc>
          <w:tcPr>
            <w:tcW w:w="2552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Have they asked?</w:t>
            </w:r>
          </w:p>
        </w:tc>
        <w:tc>
          <w:tcPr>
            <w:tcW w:w="2551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i/>
                <w:szCs w:val="28"/>
                <w:lang w:val="en-US"/>
              </w:rPr>
              <w:t>They have not asked</w:t>
            </w:r>
          </w:p>
        </w:tc>
      </w:tr>
    </w:tbl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right="400" w:firstLine="0"/>
        <w:jc w:val="both"/>
        <w:rPr>
          <w:szCs w:val="28"/>
          <w:u w:val="single"/>
        </w:rPr>
      </w:pPr>
      <w:r>
        <w:rPr>
          <w:szCs w:val="28"/>
        </w:rPr>
        <w:t xml:space="preserve">   </w:t>
      </w:r>
      <w:r w:rsidRPr="00333491">
        <w:rPr>
          <w:szCs w:val="28"/>
          <w:u w:val="single"/>
        </w:rPr>
        <w:t xml:space="preserve">Значение и употребление </w:t>
      </w:r>
      <w:r w:rsidRPr="00333491">
        <w:rPr>
          <w:i/>
          <w:szCs w:val="28"/>
          <w:u w:val="single"/>
          <w:lang w:val="en-US"/>
        </w:rPr>
        <w:t>Present</w:t>
      </w:r>
      <w:r w:rsidRPr="00333491">
        <w:rPr>
          <w:i/>
          <w:szCs w:val="28"/>
          <w:u w:val="single"/>
        </w:rPr>
        <w:t xml:space="preserve"> </w:t>
      </w:r>
      <w:r w:rsidRPr="00333491">
        <w:rPr>
          <w:i/>
          <w:szCs w:val="28"/>
          <w:u w:val="single"/>
          <w:lang w:val="en-US"/>
        </w:rPr>
        <w:t>Perfect</w:t>
      </w:r>
    </w:p>
    <w:p w:rsidR="00F635AD" w:rsidRPr="00F635AD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szCs w:val="28"/>
          <w:lang w:val="en-US"/>
        </w:rPr>
      </w:pPr>
      <w:r w:rsidRPr="00333491">
        <w:rPr>
          <w:i/>
          <w:szCs w:val="28"/>
          <w:lang w:val="en-US"/>
        </w:rPr>
        <w:t>Present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Perfect</w:t>
      </w:r>
      <w:r w:rsidRPr="00333491">
        <w:rPr>
          <w:i/>
          <w:szCs w:val="28"/>
        </w:rPr>
        <w:t xml:space="preserve"> </w:t>
      </w:r>
      <w:proofErr w:type="spellStart"/>
      <w:r w:rsidRPr="00333491">
        <w:rPr>
          <w:szCs w:val="28"/>
        </w:rPr>
        <w:t>ук</w:t>
      </w:r>
      <w:proofErr w:type="spellEnd"/>
      <w:r w:rsidRPr="00333491">
        <w:rPr>
          <w:szCs w:val="28"/>
          <w:lang w:val="en-US"/>
        </w:rPr>
        <w:t>a</w:t>
      </w:r>
      <w:proofErr w:type="spellStart"/>
      <w:r w:rsidRPr="00333491">
        <w:rPr>
          <w:szCs w:val="28"/>
        </w:rPr>
        <w:t>зыв</w:t>
      </w:r>
      <w:proofErr w:type="spellEnd"/>
      <w:r w:rsidRPr="00333491">
        <w:rPr>
          <w:szCs w:val="28"/>
          <w:lang w:val="en-US"/>
        </w:rPr>
        <w:t>a</w:t>
      </w:r>
      <w:proofErr w:type="spellStart"/>
      <w:r w:rsidRPr="00333491">
        <w:rPr>
          <w:szCs w:val="28"/>
        </w:rPr>
        <w:t>ет</w:t>
      </w:r>
      <w:proofErr w:type="spellEnd"/>
      <w:r w:rsidRPr="00333491">
        <w:rPr>
          <w:szCs w:val="28"/>
        </w:rPr>
        <w:t xml:space="preserve"> на связь действия, которое произошло в прошлом, с настоящим, т.е. с моментом речи. Эта связь обычно выражается в том, что прошлое действие имеет какой-то результат в настоящем. Эту связь легко показать, </w:t>
      </w:r>
      <w:proofErr w:type="spellStart"/>
      <w:r w:rsidRPr="00333491">
        <w:rPr>
          <w:szCs w:val="28"/>
        </w:rPr>
        <w:t>перефразир</w:t>
      </w:r>
      <w:proofErr w:type="spellEnd"/>
      <w:r w:rsidRPr="00333491">
        <w:rPr>
          <w:szCs w:val="28"/>
          <w:lang w:val="en-US"/>
        </w:rPr>
        <w:t>o</w:t>
      </w:r>
      <w:proofErr w:type="spellStart"/>
      <w:r w:rsidRPr="00333491">
        <w:rPr>
          <w:szCs w:val="28"/>
        </w:rPr>
        <w:t>вав</w:t>
      </w:r>
      <w:proofErr w:type="spellEnd"/>
      <w:r w:rsidRPr="00333491">
        <w:rPr>
          <w:szCs w:val="28"/>
        </w:rPr>
        <w:t xml:space="preserve"> предложение, содержащее </w:t>
      </w:r>
      <w:r w:rsidRPr="00333491">
        <w:rPr>
          <w:i/>
          <w:szCs w:val="28"/>
          <w:lang w:val="en-US"/>
        </w:rPr>
        <w:t>Present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Perfect</w:t>
      </w:r>
      <w:r w:rsidRPr="00333491">
        <w:rPr>
          <w:i/>
          <w:szCs w:val="28"/>
        </w:rPr>
        <w:t>,</w:t>
      </w:r>
      <w:r w:rsidRPr="00333491">
        <w:rPr>
          <w:szCs w:val="28"/>
        </w:rPr>
        <w:t xml:space="preserve"> в предложение, выражающее ту же мысль в </w:t>
      </w:r>
      <w:r w:rsidRPr="00333491">
        <w:rPr>
          <w:i/>
          <w:szCs w:val="28"/>
          <w:lang w:val="en-US"/>
        </w:rPr>
        <w:t>Present</w:t>
      </w:r>
      <w:r w:rsidRPr="00333491">
        <w:rPr>
          <w:szCs w:val="28"/>
        </w:rPr>
        <w:t xml:space="preserve"> </w:t>
      </w:r>
      <w:r w:rsidRPr="00333491">
        <w:rPr>
          <w:szCs w:val="28"/>
          <w:lang w:val="en-US"/>
        </w:rPr>
        <w:t>Simple</w:t>
      </w:r>
      <w:r w:rsidRPr="00333491">
        <w:rPr>
          <w:i/>
          <w:szCs w:val="28"/>
        </w:rPr>
        <w:t>.</w:t>
      </w:r>
      <w:r w:rsidRPr="00333491">
        <w:rPr>
          <w:szCs w:val="28"/>
        </w:rPr>
        <w:t xml:space="preserve"> </w:t>
      </w:r>
      <w:r w:rsidRPr="00333491">
        <w:rPr>
          <w:szCs w:val="28"/>
          <w:lang w:val="en-US"/>
        </w:rPr>
        <w:t>H</w:t>
      </w:r>
      <w:proofErr w:type="spellStart"/>
      <w:r w:rsidRPr="00333491">
        <w:rPr>
          <w:szCs w:val="28"/>
        </w:rPr>
        <w:t>априм</w:t>
      </w:r>
      <w:proofErr w:type="spellEnd"/>
      <w:r w:rsidRPr="00333491">
        <w:rPr>
          <w:szCs w:val="28"/>
          <w:lang w:val="en-US"/>
        </w:rPr>
        <w:t>ep</w:t>
      </w:r>
      <w:r w:rsidRPr="00F635AD">
        <w:rPr>
          <w:szCs w:val="28"/>
          <w:lang w:val="en-US"/>
        </w:rPr>
        <w:t>: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left="60" w:firstLine="0"/>
        <w:jc w:val="both"/>
        <w:rPr>
          <w:szCs w:val="28"/>
          <w:lang w:val="en-US"/>
        </w:rPr>
      </w:pPr>
      <w:r w:rsidRPr="00333491">
        <w:rPr>
          <w:szCs w:val="28"/>
          <w:lang w:val="en-US"/>
        </w:rPr>
        <w:t xml:space="preserve">                    </w:t>
      </w:r>
      <w:r w:rsidRPr="00333491">
        <w:rPr>
          <w:i/>
          <w:szCs w:val="28"/>
          <w:lang w:val="en-US"/>
        </w:rPr>
        <w:t>I</w:t>
      </w:r>
      <w:r w:rsidRPr="00333491">
        <w:rPr>
          <w:i/>
          <w:szCs w:val="28"/>
          <w:u w:val="single"/>
          <w:lang w:val="en-US"/>
        </w:rPr>
        <w:t>’ve heard</w:t>
      </w:r>
      <w:r w:rsidRPr="00333491">
        <w:rPr>
          <w:i/>
          <w:szCs w:val="28"/>
          <w:lang w:val="en-US"/>
        </w:rPr>
        <w:t xml:space="preserve"> the doctor’s opinion.   -  </w:t>
      </w:r>
      <w:r w:rsidRPr="00333491">
        <w:rPr>
          <w:szCs w:val="28"/>
        </w:rPr>
        <w:t>Я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  <w:u w:val="single"/>
        </w:rPr>
        <w:t>слышал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мнение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врача</w:t>
      </w:r>
      <w:r w:rsidRPr="00333491">
        <w:rPr>
          <w:szCs w:val="28"/>
          <w:lang w:val="en-US"/>
        </w:rPr>
        <w:t xml:space="preserve">.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left="60" w:firstLine="0"/>
        <w:jc w:val="both"/>
        <w:rPr>
          <w:szCs w:val="28"/>
        </w:rPr>
      </w:pPr>
      <w:r w:rsidRPr="00333491">
        <w:rPr>
          <w:i/>
          <w:szCs w:val="28"/>
          <w:lang w:val="en-US"/>
        </w:rPr>
        <w:t xml:space="preserve">          (I know the doctor’s opinion</w:t>
      </w:r>
      <w:r w:rsidRPr="00333491">
        <w:rPr>
          <w:szCs w:val="28"/>
          <w:lang w:val="en-US"/>
        </w:rPr>
        <w:t xml:space="preserve">.)         </w:t>
      </w:r>
      <w:r w:rsidRPr="00333491">
        <w:rPr>
          <w:szCs w:val="28"/>
        </w:rPr>
        <w:t>(Я знаю мнение врача.)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szCs w:val="28"/>
          <w:lang w:val="en-US"/>
        </w:rPr>
      </w:pPr>
      <w:r w:rsidRPr="00333491">
        <w:rPr>
          <w:szCs w:val="28"/>
        </w:rPr>
        <w:t xml:space="preserve">При употреблении  </w:t>
      </w:r>
      <w:r w:rsidRPr="00333491">
        <w:rPr>
          <w:i/>
          <w:szCs w:val="28"/>
          <w:lang w:val="en-US"/>
        </w:rPr>
        <w:t>Present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Perfect</w:t>
      </w:r>
      <w:r w:rsidRPr="00333491">
        <w:rPr>
          <w:szCs w:val="28"/>
        </w:rPr>
        <w:t xml:space="preserve"> в центре внимания находится само свершившееся действие, сам факт и результат его свершения. Обстоятельства, при которых оно свершилось (время, место и образ д</w:t>
      </w:r>
      <w:r w:rsidRPr="00333491">
        <w:rPr>
          <w:szCs w:val="28"/>
          <w:lang w:val="en-US"/>
        </w:rPr>
        <w:t>e</w:t>
      </w:r>
      <w:proofErr w:type="spellStart"/>
      <w:r w:rsidRPr="00333491">
        <w:rPr>
          <w:szCs w:val="28"/>
        </w:rPr>
        <w:t>йствия</w:t>
      </w:r>
      <w:proofErr w:type="spellEnd"/>
      <w:r w:rsidRPr="00333491">
        <w:rPr>
          <w:szCs w:val="28"/>
        </w:rPr>
        <w:t xml:space="preserve"> и пр.), неважны и несущественны. </w:t>
      </w:r>
      <w:r w:rsidRPr="00333491">
        <w:rPr>
          <w:szCs w:val="28"/>
          <w:lang w:val="en-US"/>
        </w:rPr>
        <w:t>H</w:t>
      </w:r>
      <w:proofErr w:type="spellStart"/>
      <w:r w:rsidRPr="00333491">
        <w:rPr>
          <w:szCs w:val="28"/>
        </w:rPr>
        <w:t>априм</w:t>
      </w:r>
      <w:proofErr w:type="spellEnd"/>
      <w:r w:rsidRPr="00333491">
        <w:rPr>
          <w:szCs w:val="28"/>
          <w:lang w:val="en-US"/>
        </w:rPr>
        <w:t>ep: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szCs w:val="28"/>
          <w:lang w:val="en-US"/>
        </w:rPr>
      </w:pPr>
      <w:r w:rsidRPr="00333491">
        <w:rPr>
          <w:i/>
          <w:szCs w:val="28"/>
          <w:lang w:val="en-US"/>
        </w:rPr>
        <w:t xml:space="preserve">We </w:t>
      </w:r>
      <w:r w:rsidRPr="00333491">
        <w:rPr>
          <w:i/>
          <w:szCs w:val="28"/>
          <w:u w:val="single"/>
          <w:lang w:val="en-US"/>
        </w:rPr>
        <w:t>have</w:t>
      </w:r>
      <w:r w:rsidRPr="00333491">
        <w:rPr>
          <w:i/>
          <w:szCs w:val="28"/>
          <w:lang w:val="en-US"/>
        </w:rPr>
        <w:t xml:space="preserve"> </w:t>
      </w:r>
      <w:r w:rsidRPr="00333491">
        <w:rPr>
          <w:i/>
          <w:szCs w:val="28"/>
          <w:u w:val="single"/>
          <w:lang w:val="en-US"/>
        </w:rPr>
        <w:t>bought</w:t>
      </w:r>
      <w:r w:rsidRPr="00333491">
        <w:rPr>
          <w:i/>
          <w:szCs w:val="28"/>
          <w:lang w:val="en-US"/>
        </w:rPr>
        <w:t xml:space="preserve"> a new TV-set.      - 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Мы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  <w:u w:val="single"/>
        </w:rPr>
        <w:t>к</w:t>
      </w:r>
      <w:r w:rsidRPr="00333491">
        <w:rPr>
          <w:szCs w:val="28"/>
          <w:u w:val="single"/>
          <w:lang w:val="en-US"/>
        </w:rPr>
        <w:t>y</w:t>
      </w:r>
      <w:r w:rsidRPr="00333491">
        <w:rPr>
          <w:szCs w:val="28"/>
          <w:u w:val="single"/>
        </w:rPr>
        <w:t>пили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новый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телевизор</w:t>
      </w:r>
      <w:r w:rsidRPr="00333491">
        <w:rPr>
          <w:szCs w:val="28"/>
          <w:lang w:val="en-US"/>
        </w:rPr>
        <w:t>.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szCs w:val="28"/>
        </w:rPr>
      </w:pPr>
      <w:r w:rsidRPr="00333491">
        <w:rPr>
          <w:i/>
          <w:szCs w:val="28"/>
          <w:lang w:val="en-US"/>
        </w:rPr>
        <w:t xml:space="preserve">The students </w:t>
      </w:r>
      <w:r w:rsidRPr="00333491">
        <w:rPr>
          <w:i/>
          <w:szCs w:val="28"/>
          <w:u w:val="single"/>
          <w:lang w:val="en-US"/>
        </w:rPr>
        <w:t>have</w:t>
      </w:r>
      <w:r w:rsidRPr="00333491">
        <w:rPr>
          <w:i/>
          <w:szCs w:val="28"/>
          <w:lang w:val="en-US"/>
        </w:rPr>
        <w:t xml:space="preserve"> </w:t>
      </w:r>
      <w:r w:rsidRPr="00333491">
        <w:rPr>
          <w:i/>
          <w:szCs w:val="28"/>
          <w:u w:val="single"/>
          <w:lang w:val="en-US"/>
        </w:rPr>
        <w:t>left</w:t>
      </w:r>
      <w:r w:rsidRPr="00333491">
        <w:rPr>
          <w:i/>
          <w:szCs w:val="28"/>
          <w:lang w:val="en-US"/>
        </w:rPr>
        <w:t xml:space="preserve"> the room.   </w:t>
      </w:r>
      <w:r w:rsidRPr="00333491">
        <w:rPr>
          <w:i/>
          <w:szCs w:val="28"/>
        </w:rPr>
        <w:t xml:space="preserve">- </w:t>
      </w:r>
      <w:r w:rsidRPr="00333491">
        <w:rPr>
          <w:szCs w:val="28"/>
        </w:rPr>
        <w:t xml:space="preserve"> Студенты </w:t>
      </w:r>
      <w:r w:rsidRPr="00333491">
        <w:rPr>
          <w:szCs w:val="28"/>
          <w:u w:val="single"/>
        </w:rPr>
        <w:t>вышли</w:t>
      </w:r>
      <w:r w:rsidRPr="00333491">
        <w:rPr>
          <w:szCs w:val="28"/>
        </w:rPr>
        <w:t xml:space="preserve"> из комнаты.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szCs w:val="28"/>
          <w:u w:val="single"/>
        </w:rPr>
      </w:pPr>
      <w:r w:rsidRPr="00333491">
        <w:rPr>
          <w:szCs w:val="28"/>
          <w:u w:val="single"/>
        </w:rPr>
        <w:t xml:space="preserve">Употребление </w:t>
      </w:r>
      <w:r w:rsidRPr="00333491">
        <w:rPr>
          <w:i/>
          <w:szCs w:val="28"/>
          <w:u w:val="single"/>
          <w:lang w:val="en-US"/>
        </w:rPr>
        <w:t>Present</w:t>
      </w:r>
      <w:r w:rsidRPr="00333491">
        <w:rPr>
          <w:i/>
          <w:szCs w:val="28"/>
          <w:u w:val="single"/>
        </w:rPr>
        <w:t xml:space="preserve"> </w:t>
      </w:r>
      <w:r w:rsidRPr="00333491">
        <w:rPr>
          <w:i/>
          <w:szCs w:val="28"/>
          <w:u w:val="single"/>
          <w:lang w:val="en-US"/>
        </w:rPr>
        <w:t>Perfect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i/>
          <w:szCs w:val="28"/>
        </w:rPr>
      </w:pPr>
      <w:r w:rsidRPr="00333491">
        <w:rPr>
          <w:szCs w:val="28"/>
        </w:rPr>
        <w:t xml:space="preserve">1) Поскольку </w:t>
      </w:r>
      <w:r w:rsidRPr="00333491">
        <w:rPr>
          <w:i/>
          <w:szCs w:val="28"/>
        </w:rPr>
        <w:t>Р</w:t>
      </w:r>
      <w:r w:rsidRPr="00333491">
        <w:rPr>
          <w:i/>
          <w:szCs w:val="28"/>
          <w:lang w:val="en-US"/>
        </w:rPr>
        <w:t>resent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Perfect</w:t>
      </w:r>
      <w:r w:rsidRPr="00333491">
        <w:rPr>
          <w:szCs w:val="28"/>
        </w:rPr>
        <w:t xml:space="preserve"> выделяет именно действие, </w:t>
      </w:r>
      <w:r w:rsidRPr="00333491">
        <w:rPr>
          <w:szCs w:val="28"/>
          <w:lang w:val="en-US"/>
        </w:rPr>
        <w:t>a</w:t>
      </w:r>
      <w:r w:rsidRPr="00333491">
        <w:rPr>
          <w:szCs w:val="28"/>
        </w:rPr>
        <w:t xml:space="preserve"> н</w:t>
      </w:r>
      <w:r w:rsidRPr="00333491">
        <w:rPr>
          <w:szCs w:val="28"/>
          <w:lang w:val="en-US"/>
        </w:rPr>
        <w:t>e</w:t>
      </w:r>
      <w:r w:rsidRPr="00333491">
        <w:rPr>
          <w:szCs w:val="28"/>
        </w:rPr>
        <w:t xml:space="preserve">  подробности его свершения, это время чаще всего употребляется в начале </w:t>
      </w:r>
      <w:r w:rsidRPr="00333491">
        <w:rPr>
          <w:szCs w:val="28"/>
          <w:lang w:val="en-US"/>
        </w:rPr>
        <w:t>p</w:t>
      </w:r>
      <w:proofErr w:type="spellStart"/>
      <w:r w:rsidRPr="00333491">
        <w:rPr>
          <w:szCs w:val="28"/>
        </w:rPr>
        <w:t>азговора</w:t>
      </w:r>
      <w:proofErr w:type="spellEnd"/>
      <w:r w:rsidRPr="00333491">
        <w:rPr>
          <w:szCs w:val="28"/>
        </w:rPr>
        <w:t xml:space="preserve"> или сообщения или при переходе на новую тему беседы, когда возникает необходимость сообщить собеседнику какую-то новую </w:t>
      </w:r>
      <w:proofErr w:type="spellStart"/>
      <w:r w:rsidRPr="00333491">
        <w:rPr>
          <w:szCs w:val="28"/>
        </w:rPr>
        <w:t>информ</w:t>
      </w:r>
      <w:proofErr w:type="spellEnd"/>
      <w:r w:rsidRPr="00333491">
        <w:rPr>
          <w:szCs w:val="28"/>
          <w:lang w:val="en-US"/>
        </w:rPr>
        <w:t>a</w:t>
      </w:r>
      <w:proofErr w:type="spellStart"/>
      <w:r w:rsidRPr="00333491">
        <w:rPr>
          <w:szCs w:val="28"/>
        </w:rPr>
        <w:t>цию</w:t>
      </w:r>
      <w:proofErr w:type="spellEnd"/>
      <w:r w:rsidRPr="00333491">
        <w:rPr>
          <w:szCs w:val="28"/>
        </w:rPr>
        <w:t>. П</w:t>
      </w:r>
      <w:r w:rsidRPr="00333491">
        <w:rPr>
          <w:szCs w:val="28"/>
          <w:lang w:val="en-US"/>
        </w:rPr>
        <w:t>p</w:t>
      </w:r>
      <w:r w:rsidRPr="00333491">
        <w:rPr>
          <w:szCs w:val="28"/>
        </w:rPr>
        <w:t xml:space="preserve">и </w:t>
      </w:r>
      <w:proofErr w:type="spellStart"/>
      <w:r w:rsidRPr="00333491">
        <w:rPr>
          <w:szCs w:val="28"/>
        </w:rPr>
        <w:lastRenderedPageBreak/>
        <w:t>эт</w:t>
      </w:r>
      <w:proofErr w:type="spellEnd"/>
      <w:r w:rsidRPr="00333491">
        <w:rPr>
          <w:szCs w:val="28"/>
          <w:lang w:val="en-US"/>
        </w:rPr>
        <w:t>o</w:t>
      </w:r>
      <w:r w:rsidRPr="00333491">
        <w:rPr>
          <w:szCs w:val="28"/>
        </w:rPr>
        <w:t xml:space="preserve">м в </w:t>
      </w:r>
      <w:proofErr w:type="spellStart"/>
      <w:r w:rsidRPr="00333491">
        <w:rPr>
          <w:szCs w:val="28"/>
        </w:rPr>
        <w:t>предлож</w:t>
      </w:r>
      <w:proofErr w:type="spellEnd"/>
      <w:r w:rsidRPr="00333491">
        <w:rPr>
          <w:szCs w:val="28"/>
          <w:lang w:val="en-US"/>
        </w:rPr>
        <w:t>e</w:t>
      </w:r>
      <w:proofErr w:type="spellStart"/>
      <w:r w:rsidRPr="00333491">
        <w:rPr>
          <w:szCs w:val="28"/>
        </w:rPr>
        <w:t>нии</w:t>
      </w:r>
      <w:proofErr w:type="spellEnd"/>
      <w:r w:rsidRPr="00333491">
        <w:rPr>
          <w:szCs w:val="28"/>
        </w:rPr>
        <w:t xml:space="preserve"> обстоятельства врем</w:t>
      </w:r>
      <w:r w:rsidRPr="00333491">
        <w:rPr>
          <w:szCs w:val="28"/>
          <w:lang w:val="en-US"/>
        </w:rPr>
        <w:t>e</w:t>
      </w:r>
      <w:r w:rsidRPr="00333491">
        <w:rPr>
          <w:szCs w:val="28"/>
        </w:rPr>
        <w:t>ни и м</w:t>
      </w:r>
      <w:r w:rsidRPr="00333491">
        <w:rPr>
          <w:szCs w:val="28"/>
          <w:lang w:val="en-US"/>
        </w:rPr>
        <w:t>e</w:t>
      </w:r>
      <w:proofErr w:type="spellStart"/>
      <w:r w:rsidRPr="00333491">
        <w:rPr>
          <w:szCs w:val="28"/>
        </w:rPr>
        <w:t>ст</w:t>
      </w:r>
      <w:proofErr w:type="spellEnd"/>
      <w:r w:rsidRPr="00333491">
        <w:rPr>
          <w:szCs w:val="28"/>
          <w:lang w:val="en-US"/>
        </w:rPr>
        <w:t>a</w:t>
      </w:r>
      <w:r w:rsidRPr="00333491">
        <w:rPr>
          <w:szCs w:val="28"/>
        </w:rPr>
        <w:t xml:space="preserve"> действия отсутствуют. </w:t>
      </w:r>
      <w:proofErr w:type="spellStart"/>
      <w:r w:rsidRPr="00333491">
        <w:rPr>
          <w:szCs w:val="28"/>
        </w:rPr>
        <w:t>Eсли</w:t>
      </w:r>
      <w:proofErr w:type="spellEnd"/>
      <w:r w:rsidRPr="00333491">
        <w:rPr>
          <w:smallCaps/>
          <w:szCs w:val="28"/>
        </w:rPr>
        <w:t xml:space="preserve"> </w:t>
      </w:r>
      <w:r w:rsidRPr="00333491">
        <w:rPr>
          <w:szCs w:val="28"/>
        </w:rPr>
        <w:t>р</w:t>
      </w:r>
      <w:r w:rsidRPr="00333491">
        <w:rPr>
          <w:szCs w:val="28"/>
          <w:lang w:val="en-US"/>
        </w:rPr>
        <w:t>a</w:t>
      </w:r>
      <w:proofErr w:type="spellStart"/>
      <w:r w:rsidRPr="00333491">
        <w:rPr>
          <w:szCs w:val="28"/>
        </w:rPr>
        <w:t>зговор</w:t>
      </w:r>
      <w:proofErr w:type="spellEnd"/>
      <w:r w:rsidRPr="00333491">
        <w:rPr>
          <w:szCs w:val="28"/>
        </w:rPr>
        <w:t xml:space="preserve"> продолжается о том же самом </w:t>
      </w:r>
      <w:r w:rsidRPr="00333491">
        <w:rPr>
          <w:szCs w:val="28"/>
          <w:lang w:val="en-US"/>
        </w:rPr>
        <w:t>c</w:t>
      </w:r>
      <w:proofErr w:type="spellStart"/>
      <w:r w:rsidRPr="00333491">
        <w:rPr>
          <w:szCs w:val="28"/>
        </w:rPr>
        <w:t>обытии</w:t>
      </w:r>
      <w:proofErr w:type="spellEnd"/>
      <w:r w:rsidRPr="00333491">
        <w:rPr>
          <w:szCs w:val="28"/>
        </w:rPr>
        <w:t xml:space="preserve">, выясняются различные обстоятельства и подробности его свершения, это действие будет выражено уже в </w:t>
      </w:r>
      <w:r w:rsidRPr="00333491">
        <w:rPr>
          <w:i/>
          <w:szCs w:val="28"/>
          <w:lang w:val="en-US"/>
        </w:rPr>
        <w:t>Past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Simple</w:t>
      </w:r>
      <w:r w:rsidRPr="00333491">
        <w:rPr>
          <w:i/>
          <w:szCs w:val="28"/>
        </w:rPr>
        <w:t>: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743"/>
        <w:jc w:val="both"/>
        <w:rPr>
          <w:szCs w:val="28"/>
          <w:lang w:val="en-US"/>
        </w:rPr>
      </w:pPr>
      <w:r w:rsidRPr="00333491">
        <w:rPr>
          <w:i/>
          <w:szCs w:val="28"/>
          <w:lang w:val="en-US"/>
        </w:rPr>
        <w:t xml:space="preserve">- Have a cup of coffee with us.      - </w:t>
      </w:r>
      <w:r w:rsidRPr="00333491">
        <w:rPr>
          <w:szCs w:val="28"/>
        </w:rPr>
        <w:t>Выпей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с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нами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кофе</w:t>
      </w:r>
      <w:r w:rsidRPr="00333491">
        <w:rPr>
          <w:szCs w:val="28"/>
          <w:lang w:val="en-US"/>
        </w:rPr>
        <w:t xml:space="preserve">.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743"/>
        <w:jc w:val="both"/>
        <w:rPr>
          <w:szCs w:val="28"/>
        </w:rPr>
      </w:pPr>
      <w:r w:rsidRPr="00333491">
        <w:rPr>
          <w:i/>
          <w:szCs w:val="28"/>
          <w:lang w:val="en-US"/>
        </w:rPr>
        <w:t>- I’</w:t>
      </w:r>
      <w:r w:rsidRPr="00333491">
        <w:rPr>
          <w:i/>
          <w:szCs w:val="28"/>
          <w:u w:val="single"/>
          <w:lang w:val="en-US"/>
        </w:rPr>
        <w:t>ve had</w:t>
      </w:r>
      <w:r w:rsidRPr="00333491">
        <w:rPr>
          <w:i/>
          <w:szCs w:val="28"/>
          <w:lang w:val="en-US"/>
        </w:rPr>
        <w:t xml:space="preserve"> a cup, thank you.          </w:t>
      </w:r>
      <w:r w:rsidRPr="00333491">
        <w:rPr>
          <w:i/>
          <w:szCs w:val="28"/>
        </w:rPr>
        <w:t xml:space="preserve">– </w:t>
      </w:r>
      <w:r w:rsidRPr="00333491">
        <w:rPr>
          <w:szCs w:val="28"/>
        </w:rPr>
        <w:t xml:space="preserve">Я  уже </w:t>
      </w:r>
      <w:r w:rsidRPr="00333491">
        <w:rPr>
          <w:szCs w:val="28"/>
          <w:u w:val="single"/>
        </w:rPr>
        <w:t>пил,</w:t>
      </w:r>
      <w:r w:rsidRPr="00333491">
        <w:rPr>
          <w:szCs w:val="28"/>
        </w:rPr>
        <w:t xml:space="preserve"> </w:t>
      </w:r>
      <w:proofErr w:type="spellStart"/>
      <w:r w:rsidRPr="00333491">
        <w:rPr>
          <w:szCs w:val="28"/>
        </w:rPr>
        <w:t>больш</w:t>
      </w:r>
      <w:proofErr w:type="spellEnd"/>
      <w:r w:rsidRPr="00333491">
        <w:rPr>
          <w:szCs w:val="28"/>
          <w:lang w:val="en-US"/>
        </w:rPr>
        <w:t>o</w:t>
      </w:r>
      <w:r w:rsidRPr="00333491">
        <w:rPr>
          <w:szCs w:val="28"/>
        </w:rPr>
        <w:t xml:space="preserve">е   спасибо.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743"/>
        <w:jc w:val="both"/>
        <w:rPr>
          <w:szCs w:val="28"/>
        </w:rPr>
      </w:pPr>
      <w:r w:rsidRPr="00333491">
        <w:rPr>
          <w:i/>
          <w:szCs w:val="28"/>
          <w:lang w:val="en-US"/>
        </w:rPr>
        <w:t xml:space="preserve">I </w:t>
      </w:r>
      <w:r w:rsidRPr="00333491">
        <w:rPr>
          <w:i/>
          <w:szCs w:val="28"/>
          <w:u w:val="single"/>
          <w:lang w:val="en-US"/>
        </w:rPr>
        <w:t>had</w:t>
      </w:r>
      <w:r w:rsidRPr="00333491">
        <w:rPr>
          <w:i/>
          <w:szCs w:val="28"/>
          <w:lang w:val="en-US"/>
        </w:rPr>
        <w:t xml:space="preserve"> one </w:t>
      </w:r>
      <w:r w:rsidRPr="00333491">
        <w:rPr>
          <w:i/>
          <w:szCs w:val="28"/>
          <w:u w:val="single"/>
          <w:lang w:val="en-US"/>
        </w:rPr>
        <w:t>after</w:t>
      </w:r>
      <w:r w:rsidRPr="00333491">
        <w:rPr>
          <w:i/>
          <w:szCs w:val="28"/>
          <w:lang w:val="en-US"/>
        </w:rPr>
        <w:t xml:space="preserve"> </w:t>
      </w:r>
      <w:r w:rsidRPr="00333491">
        <w:rPr>
          <w:i/>
          <w:szCs w:val="28"/>
          <w:u w:val="single"/>
          <w:lang w:val="en-US"/>
        </w:rPr>
        <w:t>lunch</w:t>
      </w:r>
      <w:r w:rsidRPr="00333491">
        <w:rPr>
          <w:i/>
          <w:szCs w:val="28"/>
          <w:lang w:val="en-US"/>
        </w:rPr>
        <w:t xml:space="preserve">.                    </w:t>
      </w:r>
      <w:r w:rsidRPr="00333491">
        <w:rPr>
          <w:i/>
          <w:szCs w:val="28"/>
        </w:rPr>
        <w:t xml:space="preserve">- </w:t>
      </w:r>
      <w:r w:rsidRPr="00333491">
        <w:rPr>
          <w:szCs w:val="28"/>
        </w:rPr>
        <w:t xml:space="preserve"> Я </w:t>
      </w:r>
      <w:r w:rsidRPr="00333491">
        <w:rPr>
          <w:szCs w:val="28"/>
          <w:u w:val="single"/>
        </w:rPr>
        <w:t>выпил</w:t>
      </w:r>
      <w:r w:rsidRPr="00333491">
        <w:rPr>
          <w:szCs w:val="28"/>
        </w:rPr>
        <w:t xml:space="preserve"> чашку </w:t>
      </w:r>
      <w:r w:rsidRPr="00333491">
        <w:rPr>
          <w:szCs w:val="28"/>
          <w:u w:val="single"/>
        </w:rPr>
        <w:t>после</w:t>
      </w:r>
      <w:r w:rsidRPr="00333491">
        <w:rPr>
          <w:szCs w:val="28"/>
        </w:rPr>
        <w:t xml:space="preserve"> </w:t>
      </w:r>
      <w:r w:rsidRPr="00333491">
        <w:rPr>
          <w:szCs w:val="28"/>
          <w:u w:val="single"/>
        </w:rPr>
        <w:t>обеда</w:t>
      </w:r>
      <w:r w:rsidRPr="00333491">
        <w:rPr>
          <w:szCs w:val="28"/>
        </w:rPr>
        <w:t xml:space="preserve">.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743"/>
        <w:jc w:val="both"/>
        <w:rPr>
          <w:szCs w:val="28"/>
        </w:rPr>
      </w:pPr>
      <w:r w:rsidRPr="00333491">
        <w:rPr>
          <w:i/>
          <w:szCs w:val="28"/>
          <w:lang w:val="en-US"/>
        </w:rPr>
        <w:t xml:space="preserve">I </w:t>
      </w:r>
      <w:r w:rsidRPr="00333491">
        <w:rPr>
          <w:i/>
          <w:szCs w:val="28"/>
          <w:u w:val="single"/>
          <w:lang w:val="en-US"/>
        </w:rPr>
        <w:t>have</w:t>
      </w:r>
      <w:r w:rsidRPr="00333491">
        <w:rPr>
          <w:i/>
          <w:szCs w:val="28"/>
          <w:lang w:val="en-US"/>
        </w:rPr>
        <w:t xml:space="preserve"> </w:t>
      </w:r>
      <w:r w:rsidRPr="00333491">
        <w:rPr>
          <w:i/>
          <w:szCs w:val="28"/>
          <w:u w:val="single"/>
          <w:lang w:val="en-US"/>
        </w:rPr>
        <w:t>seen</w:t>
      </w:r>
      <w:r w:rsidRPr="00333491">
        <w:rPr>
          <w:i/>
          <w:szCs w:val="28"/>
          <w:lang w:val="en-US"/>
        </w:rPr>
        <w:t xml:space="preserve"> this play.                     </w:t>
      </w:r>
      <w:r w:rsidRPr="00333491">
        <w:rPr>
          <w:i/>
          <w:szCs w:val="28"/>
        </w:rPr>
        <w:t xml:space="preserve">- </w:t>
      </w:r>
      <w:r w:rsidRPr="00333491">
        <w:rPr>
          <w:szCs w:val="28"/>
        </w:rPr>
        <w:t xml:space="preserve">Я уже </w:t>
      </w:r>
      <w:r w:rsidRPr="00333491">
        <w:rPr>
          <w:szCs w:val="28"/>
          <w:u w:val="single"/>
        </w:rPr>
        <w:t>видел</w:t>
      </w:r>
      <w:r w:rsidRPr="00333491">
        <w:rPr>
          <w:szCs w:val="28"/>
        </w:rPr>
        <w:t xml:space="preserve"> эту пьесу.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743"/>
        <w:jc w:val="both"/>
        <w:rPr>
          <w:szCs w:val="28"/>
        </w:rPr>
      </w:pPr>
      <w:r w:rsidRPr="00333491">
        <w:rPr>
          <w:i/>
          <w:szCs w:val="28"/>
          <w:lang w:val="en-US"/>
        </w:rPr>
        <w:t xml:space="preserve">I </w:t>
      </w:r>
      <w:r w:rsidRPr="00333491">
        <w:rPr>
          <w:i/>
          <w:szCs w:val="28"/>
          <w:u w:val="single"/>
          <w:lang w:val="en-US"/>
        </w:rPr>
        <w:t>saw</w:t>
      </w:r>
      <w:r w:rsidRPr="00333491">
        <w:rPr>
          <w:i/>
          <w:szCs w:val="28"/>
          <w:lang w:val="en-US"/>
        </w:rPr>
        <w:t xml:space="preserve"> it at the </w:t>
      </w:r>
      <w:r w:rsidRPr="00333491">
        <w:rPr>
          <w:i/>
          <w:szCs w:val="28"/>
          <w:u w:val="single"/>
          <w:lang w:val="en-US"/>
        </w:rPr>
        <w:t>Globe</w:t>
      </w:r>
      <w:r w:rsidRPr="00333491">
        <w:rPr>
          <w:i/>
          <w:szCs w:val="28"/>
          <w:lang w:val="en-US"/>
        </w:rPr>
        <w:t xml:space="preserve">.                     </w:t>
      </w:r>
      <w:r w:rsidRPr="00333491">
        <w:rPr>
          <w:i/>
          <w:szCs w:val="28"/>
        </w:rPr>
        <w:t xml:space="preserve">- </w:t>
      </w:r>
      <w:r w:rsidRPr="00333491">
        <w:rPr>
          <w:szCs w:val="28"/>
        </w:rPr>
        <w:t xml:space="preserve">Я </w:t>
      </w:r>
      <w:r w:rsidRPr="00333491">
        <w:rPr>
          <w:szCs w:val="28"/>
          <w:u w:val="single"/>
        </w:rPr>
        <w:t>видел</w:t>
      </w:r>
      <w:r w:rsidRPr="00333491">
        <w:rPr>
          <w:szCs w:val="28"/>
        </w:rPr>
        <w:t xml:space="preserve"> ее в «</w:t>
      </w:r>
      <w:r w:rsidRPr="00333491">
        <w:rPr>
          <w:szCs w:val="28"/>
          <w:u w:val="single"/>
        </w:rPr>
        <w:t>Глобусе</w:t>
      </w:r>
      <w:r w:rsidRPr="00333491">
        <w:rPr>
          <w:szCs w:val="28"/>
        </w:rPr>
        <w:t xml:space="preserve">».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743"/>
        <w:jc w:val="both"/>
        <w:rPr>
          <w:szCs w:val="28"/>
          <w:lang w:val="en-US"/>
        </w:rPr>
      </w:pPr>
      <w:r w:rsidRPr="00333491">
        <w:rPr>
          <w:szCs w:val="28"/>
        </w:rPr>
        <w:t xml:space="preserve">Аналогичным образом, </w:t>
      </w:r>
      <w:r w:rsidRPr="00333491">
        <w:rPr>
          <w:i/>
          <w:szCs w:val="28"/>
          <w:lang w:val="en-US"/>
        </w:rPr>
        <w:t>Present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Perfect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>не употребляет</w:t>
      </w:r>
      <w:r w:rsidRPr="00333491">
        <w:rPr>
          <w:szCs w:val="28"/>
          <w:lang w:val="en-US"/>
        </w:rPr>
        <w:t>c</w:t>
      </w:r>
      <w:r w:rsidRPr="00333491">
        <w:rPr>
          <w:szCs w:val="28"/>
        </w:rPr>
        <w:t xml:space="preserve">я в вопросительных предложениях, начинающихся со слов </w:t>
      </w:r>
      <w:r w:rsidRPr="00333491">
        <w:rPr>
          <w:i/>
          <w:szCs w:val="28"/>
          <w:lang w:val="en-US"/>
        </w:rPr>
        <w:t>when</w:t>
      </w:r>
      <w:r w:rsidRPr="00333491">
        <w:rPr>
          <w:i/>
          <w:szCs w:val="28"/>
        </w:rPr>
        <w:t xml:space="preserve">, </w:t>
      </w:r>
      <w:r w:rsidRPr="00333491">
        <w:rPr>
          <w:i/>
          <w:szCs w:val="28"/>
          <w:lang w:val="en-US"/>
        </w:rPr>
        <w:t>where</w:t>
      </w:r>
      <w:r w:rsidRPr="00333491">
        <w:rPr>
          <w:i/>
          <w:szCs w:val="28"/>
        </w:rPr>
        <w:t xml:space="preserve">, </w:t>
      </w:r>
      <w:r w:rsidRPr="00333491">
        <w:rPr>
          <w:i/>
          <w:szCs w:val="28"/>
          <w:lang w:val="en-US"/>
        </w:rPr>
        <w:t>how</w:t>
      </w:r>
      <w:r w:rsidRPr="00333491">
        <w:rPr>
          <w:i/>
          <w:szCs w:val="28"/>
        </w:rPr>
        <w:t xml:space="preserve">, </w:t>
      </w:r>
      <w:r w:rsidRPr="00333491">
        <w:rPr>
          <w:szCs w:val="28"/>
        </w:rPr>
        <w:t>т</w:t>
      </w:r>
      <w:r w:rsidRPr="00333491">
        <w:rPr>
          <w:szCs w:val="28"/>
          <w:lang w:val="en-US"/>
        </w:rPr>
        <w:t>a</w:t>
      </w:r>
      <w:r w:rsidRPr="00333491">
        <w:rPr>
          <w:szCs w:val="28"/>
        </w:rPr>
        <w:t xml:space="preserve">к как в центре внимания говорящих находятся обстоятельства свершения действия. </w:t>
      </w:r>
      <w:r w:rsidRPr="00333491">
        <w:rPr>
          <w:szCs w:val="28"/>
          <w:lang w:val="en-US"/>
        </w:rPr>
        <w:t>H</w:t>
      </w:r>
      <w:proofErr w:type="spellStart"/>
      <w:r w:rsidRPr="00333491">
        <w:rPr>
          <w:szCs w:val="28"/>
        </w:rPr>
        <w:t>априм</w:t>
      </w:r>
      <w:proofErr w:type="spellEnd"/>
      <w:r w:rsidRPr="00333491">
        <w:rPr>
          <w:szCs w:val="28"/>
          <w:lang w:val="en-US"/>
        </w:rPr>
        <w:t>ep: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szCs w:val="28"/>
          <w:lang w:val="en-US"/>
        </w:rPr>
      </w:pPr>
      <w:r w:rsidRPr="00333491">
        <w:rPr>
          <w:i/>
          <w:szCs w:val="28"/>
          <w:u w:val="single"/>
          <w:lang w:val="en-US"/>
        </w:rPr>
        <w:t>How</w:t>
      </w:r>
      <w:r w:rsidRPr="00333491">
        <w:rPr>
          <w:i/>
          <w:szCs w:val="28"/>
          <w:lang w:val="en-US"/>
        </w:rPr>
        <w:t xml:space="preserve"> did it become known?        </w:t>
      </w:r>
      <w:r w:rsidRPr="00333491">
        <w:rPr>
          <w:szCs w:val="28"/>
          <w:lang w:val="en-US"/>
        </w:rPr>
        <w:t xml:space="preserve">   -  </w:t>
      </w:r>
      <w:r w:rsidRPr="00333491">
        <w:rPr>
          <w:szCs w:val="28"/>
          <w:u w:val="single"/>
        </w:rPr>
        <w:t>Как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это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стало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известно</w:t>
      </w:r>
      <w:r w:rsidRPr="00333491">
        <w:rPr>
          <w:szCs w:val="28"/>
          <w:lang w:val="en-US"/>
        </w:rPr>
        <w:t xml:space="preserve">?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szCs w:val="28"/>
        </w:rPr>
      </w:pPr>
      <w:r w:rsidRPr="00333491">
        <w:rPr>
          <w:i/>
          <w:szCs w:val="28"/>
          <w:u w:val="single"/>
          <w:lang w:val="en-US"/>
        </w:rPr>
        <w:t>When</w:t>
      </w:r>
      <w:r w:rsidRPr="00333491">
        <w:rPr>
          <w:i/>
          <w:szCs w:val="28"/>
          <w:lang w:val="en-US"/>
        </w:rPr>
        <w:t xml:space="preserve"> did you read this book?       </w:t>
      </w:r>
      <w:r w:rsidRPr="00333491">
        <w:rPr>
          <w:i/>
          <w:szCs w:val="28"/>
        </w:rPr>
        <w:t xml:space="preserve">- </w:t>
      </w:r>
      <w:r w:rsidRPr="00333491">
        <w:rPr>
          <w:szCs w:val="28"/>
          <w:u w:val="single"/>
        </w:rPr>
        <w:t>Когда</w:t>
      </w:r>
      <w:r w:rsidRPr="00333491">
        <w:rPr>
          <w:szCs w:val="28"/>
        </w:rPr>
        <w:t xml:space="preserve"> ты читал эту книгу?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szCs w:val="28"/>
          <w:lang w:val="en-US"/>
        </w:rPr>
      </w:pPr>
      <w:r w:rsidRPr="00333491">
        <w:rPr>
          <w:szCs w:val="28"/>
        </w:rPr>
        <w:t xml:space="preserve">2) </w:t>
      </w:r>
      <w:r w:rsidRPr="00333491">
        <w:rPr>
          <w:i/>
          <w:szCs w:val="28"/>
          <w:lang w:val="en-US"/>
        </w:rPr>
        <w:t>Present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P</w:t>
      </w:r>
      <w:proofErr w:type="spellStart"/>
      <w:r w:rsidRPr="00333491">
        <w:rPr>
          <w:i/>
          <w:szCs w:val="28"/>
        </w:rPr>
        <w:t>erf</w:t>
      </w:r>
      <w:r w:rsidRPr="00333491">
        <w:rPr>
          <w:i/>
          <w:szCs w:val="28"/>
          <w:lang w:val="en-US"/>
        </w:rPr>
        <w:t>ect</w:t>
      </w:r>
      <w:proofErr w:type="spellEnd"/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 может также выражать действие, суммирующее на момент речи сделанное ранее или дающее оценку свершившимся событиям. </w:t>
      </w:r>
      <w:r w:rsidRPr="00333491">
        <w:rPr>
          <w:szCs w:val="28"/>
          <w:lang w:val="en-US"/>
        </w:rPr>
        <w:t>H</w:t>
      </w:r>
      <w:proofErr w:type="spellStart"/>
      <w:r w:rsidRPr="00333491">
        <w:rPr>
          <w:szCs w:val="28"/>
        </w:rPr>
        <w:t>априм</w:t>
      </w:r>
      <w:proofErr w:type="spellEnd"/>
      <w:r w:rsidRPr="00333491">
        <w:rPr>
          <w:szCs w:val="28"/>
          <w:lang w:val="en-US"/>
        </w:rPr>
        <w:t xml:space="preserve">ep:    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szCs w:val="28"/>
          <w:lang w:val="en-US"/>
        </w:rPr>
      </w:pPr>
      <w:r w:rsidRPr="00333491">
        <w:rPr>
          <w:i/>
          <w:szCs w:val="28"/>
          <w:lang w:val="en-US"/>
        </w:rPr>
        <w:t xml:space="preserve">         You must be tired. I’m afraid I’</w:t>
      </w:r>
      <w:r w:rsidRPr="00333491">
        <w:rPr>
          <w:i/>
          <w:szCs w:val="28"/>
          <w:u w:val="single"/>
          <w:lang w:val="en-US"/>
        </w:rPr>
        <w:t>ve</w:t>
      </w:r>
      <w:r w:rsidRPr="00333491">
        <w:rPr>
          <w:i/>
          <w:szCs w:val="28"/>
          <w:lang w:val="en-US"/>
        </w:rPr>
        <w:t xml:space="preserve">   - </w:t>
      </w:r>
      <w:r w:rsidRPr="00333491">
        <w:rPr>
          <w:szCs w:val="28"/>
        </w:rPr>
        <w:t>Вы</w:t>
      </w:r>
      <w:r w:rsidRPr="00333491">
        <w:rPr>
          <w:szCs w:val="28"/>
          <w:lang w:val="en-US"/>
        </w:rPr>
        <w:t xml:space="preserve">, </w:t>
      </w:r>
      <w:r w:rsidRPr="00333491">
        <w:rPr>
          <w:szCs w:val="28"/>
        </w:rPr>
        <w:t>должно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быть</w:t>
      </w:r>
      <w:r w:rsidRPr="00333491">
        <w:rPr>
          <w:szCs w:val="28"/>
          <w:lang w:val="en-US"/>
        </w:rPr>
        <w:t xml:space="preserve">, </w:t>
      </w:r>
      <w:r w:rsidRPr="00333491">
        <w:rPr>
          <w:szCs w:val="28"/>
        </w:rPr>
        <w:t>устали</w:t>
      </w:r>
      <w:r w:rsidRPr="00333491">
        <w:rPr>
          <w:szCs w:val="28"/>
          <w:lang w:val="en-US"/>
        </w:rPr>
        <w:t xml:space="preserve">. </w:t>
      </w:r>
      <w:r w:rsidRPr="00333491">
        <w:rPr>
          <w:szCs w:val="28"/>
        </w:rPr>
        <w:t>Боюсь</w:t>
      </w:r>
      <w:r w:rsidRPr="00333491">
        <w:rPr>
          <w:szCs w:val="28"/>
          <w:lang w:val="en-US"/>
        </w:rPr>
        <w:t xml:space="preserve">,    </w:t>
      </w:r>
    </w:p>
    <w:p w:rsidR="00F635AD" w:rsidRPr="006B7233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szCs w:val="28"/>
          <w:lang w:val="en-US"/>
        </w:rPr>
      </w:pPr>
      <w:r w:rsidRPr="00333491">
        <w:rPr>
          <w:szCs w:val="28"/>
          <w:lang w:val="en-US"/>
        </w:rPr>
        <w:t xml:space="preserve">          </w:t>
      </w:r>
      <w:proofErr w:type="gramStart"/>
      <w:r w:rsidRPr="00333491">
        <w:rPr>
          <w:i/>
          <w:szCs w:val="28"/>
          <w:u w:val="single"/>
          <w:lang w:val="en-US"/>
        </w:rPr>
        <w:t>talked</w:t>
      </w:r>
      <w:proofErr w:type="gramEnd"/>
      <w:r w:rsidRPr="006B7233">
        <w:rPr>
          <w:i/>
          <w:szCs w:val="28"/>
          <w:lang w:val="en-US"/>
        </w:rPr>
        <w:t xml:space="preserve"> </w:t>
      </w:r>
      <w:r w:rsidRPr="00333491">
        <w:rPr>
          <w:i/>
          <w:szCs w:val="28"/>
          <w:lang w:val="en-US"/>
        </w:rPr>
        <w:t>too</w:t>
      </w:r>
      <w:r w:rsidRPr="006B7233">
        <w:rPr>
          <w:i/>
          <w:szCs w:val="28"/>
          <w:lang w:val="en-US"/>
        </w:rPr>
        <w:t xml:space="preserve"> </w:t>
      </w:r>
      <w:r w:rsidRPr="00333491">
        <w:rPr>
          <w:i/>
          <w:szCs w:val="28"/>
          <w:lang w:val="en-US"/>
        </w:rPr>
        <w:t>much</w:t>
      </w:r>
      <w:r w:rsidRPr="006B7233">
        <w:rPr>
          <w:i/>
          <w:szCs w:val="28"/>
          <w:lang w:val="en-US"/>
        </w:rPr>
        <w:t xml:space="preserve">.                               </w:t>
      </w:r>
      <w:proofErr w:type="gramStart"/>
      <w:r w:rsidRPr="00333491">
        <w:rPr>
          <w:szCs w:val="28"/>
        </w:rPr>
        <w:t>что</w:t>
      </w:r>
      <w:r w:rsidRPr="006B7233">
        <w:rPr>
          <w:szCs w:val="28"/>
          <w:lang w:val="en-US"/>
        </w:rPr>
        <w:t xml:space="preserve">  </w:t>
      </w:r>
      <w:r w:rsidRPr="00333491">
        <w:rPr>
          <w:szCs w:val="28"/>
        </w:rPr>
        <w:t>я</w:t>
      </w:r>
      <w:proofErr w:type="gramEnd"/>
      <w:r w:rsidRPr="006B7233">
        <w:rPr>
          <w:szCs w:val="28"/>
          <w:lang w:val="en-US"/>
        </w:rPr>
        <w:t xml:space="preserve"> </w:t>
      </w:r>
      <w:r w:rsidRPr="00333491">
        <w:rPr>
          <w:szCs w:val="28"/>
        </w:rPr>
        <w:t>заговорил</w:t>
      </w:r>
      <w:r w:rsidRPr="006B7233">
        <w:rPr>
          <w:szCs w:val="28"/>
          <w:lang w:val="en-US"/>
        </w:rPr>
        <w:t xml:space="preserve"> </w:t>
      </w:r>
      <w:r w:rsidRPr="00333491">
        <w:rPr>
          <w:szCs w:val="28"/>
        </w:rPr>
        <w:t>вас</w:t>
      </w:r>
      <w:r w:rsidRPr="006B7233">
        <w:rPr>
          <w:szCs w:val="28"/>
          <w:lang w:val="en-US"/>
        </w:rPr>
        <w:t>.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743"/>
        <w:jc w:val="both"/>
        <w:rPr>
          <w:szCs w:val="28"/>
        </w:rPr>
      </w:pPr>
      <w:r w:rsidRPr="00333491">
        <w:rPr>
          <w:i/>
          <w:szCs w:val="28"/>
          <w:lang w:val="en-US"/>
        </w:rPr>
        <w:t>I</w:t>
      </w:r>
      <w:r w:rsidRPr="00333491">
        <w:rPr>
          <w:i/>
          <w:szCs w:val="28"/>
          <w:u w:val="single"/>
          <w:lang w:val="en-US"/>
        </w:rPr>
        <w:t>‘ve been</w:t>
      </w:r>
      <w:r w:rsidRPr="00333491">
        <w:rPr>
          <w:i/>
          <w:szCs w:val="28"/>
          <w:lang w:val="en-US"/>
        </w:rPr>
        <w:t xml:space="preserve"> a fool.</w:t>
      </w:r>
      <w:r w:rsidRPr="00333491">
        <w:rPr>
          <w:szCs w:val="28"/>
          <w:lang w:val="en-US"/>
        </w:rPr>
        <w:t xml:space="preserve">                             </w:t>
      </w:r>
      <w:r w:rsidRPr="00333491">
        <w:rPr>
          <w:szCs w:val="28"/>
        </w:rPr>
        <w:t xml:space="preserve">- Я вел себя глупо.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szCs w:val="28"/>
          <w:lang w:val="en-US"/>
        </w:rPr>
      </w:pPr>
      <w:r w:rsidRPr="00333491">
        <w:rPr>
          <w:szCs w:val="28"/>
        </w:rPr>
        <w:t xml:space="preserve">3) так как </w:t>
      </w:r>
      <w:r w:rsidRPr="00333491">
        <w:rPr>
          <w:i/>
          <w:szCs w:val="28"/>
          <w:lang w:val="en-US"/>
        </w:rPr>
        <w:t>Present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Perfect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является настоящим временем и всегда соотносится с моментом речи, эта форма не может быть употреблена, если в предложении указано точное время (или место) свершения действия, относящееся к </w:t>
      </w:r>
      <w:proofErr w:type="spellStart"/>
      <w:r w:rsidRPr="00333491">
        <w:rPr>
          <w:szCs w:val="28"/>
        </w:rPr>
        <w:t>пр</w:t>
      </w:r>
      <w:proofErr w:type="spellEnd"/>
      <w:r w:rsidRPr="00333491">
        <w:rPr>
          <w:szCs w:val="28"/>
          <w:lang w:val="en-US"/>
        </w:rPr>
        <w:t>o</w:t>
      </w:r>
      <w:r w:rsidRPr="00333491">
        <w:rPr>
          <w:szCs w:val="28"/>
        </w:rPr>
        <w:t>шедшему в</w:t>
      </w:r>
      <w:r w:rsidRPr="00333491">
        <w:rPr>
          <w:szCs w:val="28"/>
          <w:lang w:val="en-US"/>
        </w:rPr>
        <w:t>p</w:t>
      </w:r>
      <w:proofErr w:type="spellStart"/>
      <w:r w:rsidRPr="00333491">
        <w:rPr>
          <w:szCs w:val="28"/>
        </w:rPr>
        <w:t>емени</w:t>
      </w:r>
      <w:proofErr w:type="spellEnd"/>
      <w:r w:rsidRPr="00333491">
        <w:rPr>
          <w:szCs w:val="28"/>
        </w:rPr>
        <w:t xml:space="preserve">. </w:t>
      </w:r>
      <w:proofErr w:type="spellStart"/>
      <w:r w:rsidRPr="00333491">
        <w:rPr>
          <w:szCs w:val="28"/>
          <w:lang w:val="en-US"/>
        </w:rPr>
        <w:t>Cpaвнитe</w:t>
      </w:r>
      <w:proofErr w:type="spellEnd"/>
      <w:r w:rsidRPr="00333491">
        <w:rPr>
          <w:szCs w:val="28"/>
          <w:lang w:val="en-US"/>
        </w:rPr>
        <w:t>: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szCs w:val="28"/>
          <w:lang w:val="en-US"/>
        </w:rPr>
      </w:pPr>
      <w:r w:rsidRPr="00333491">
        <w:rPr>
          <w:i/>
          <w:szCs w:val="28"/>
          <w:lang w:val="en-US"/>
        </w:rPr>
        <w:t xml:space="preserve">The weather </w:t>
      </w:r>
      <w:r w:rsidRPr="00333491">
        <w:rPr>
          <w:i/>
          <w:szCs w:val="28"/>
          <w:u w:val="single"/>
          <w:lang w:val="en-US"/>
        </w:rPr>
        <w:t>has changed</w:t>
      </w:r>
      <w:r w:rsidRPr="00333491">
        <w:rPr>
          <w:i/>
          <w:szCs w:val="28"/>
          <w:lang w:val="en-US"/>
        </w:rPr>
        <w:t xml:space="preserve"> for the worse. - </w:t>
      </w:r>
      <w:r w:rsidRPr="00333491">
        <w:rPr>
          <w:szCs w:val="28"/>
        </w:rPr>
        <w:t>Погода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  <w:u w:val="single"/>
        </w:rPr>
        <w:t>испортилась</w:t>
      </w:r>
      <w:r w:rsidRPr="00333491">
        <w:rPr>
          <w:szCs w:val="28"/>
          <w:lang w:val="en-US"/>
        </w:rPr>
        <w:t>.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szCs w:val="28"/>
          <w:lang w:val="en-US"/>
        </w:rPr>
      </w:pPr>
      <w:r w:rsidRPr="00333491">
        <w:rPr>
          <w:i/>
          <w:szCs w:val="28"/>
          <w:lang w:val="en-US"/>
        </w:rPr>
        <w:t xml:space="preserve">The weather </w:t>
      </w:r>
      <w:r w:rsidRPr="00333491">
        <w:rPr>
          <w:i/>
          <w:szCs w:val="28"/>
          <w:u w:val="single"/>
          <w:lang w:val="en-US"/>
        </w:rPr>
        <w:t>changed</w:t>
      </w:r>
      <w:r w:rsidRPr="00333491">
        <w:rPr>
          <w:i/>
          <w:szCs w:val="28"/>
          <w:lang w:val="en-US"/>
        </w:rPr>
        <w:t xml:space="preserve"> for the worse</w:t>
      </w:r>
      <w:r w:rsidRPr="00333491">
        <w:rPr>
          <w:szCs w:val="28"/>
          <w:lang w:val="en-US"/>
        </w:rPr>
        <w:t xml:space="preserve">         -  </w:t>
      </w:r>
      <w:r w:rsidRPr="00333491">
        <w:rPr>
          <w:szCs w:val="28"/>
        </w:rPr>
        <w:t>Вчера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погода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  <w:u w:val="single"/>
        </w:rPr>
        <w:t>испортилась</w:t>
      </w:r>
      <w:r w:rsidRPr="00333491">
        <w:rPr>
          <w:szCs w:val="28"/>
          <w:lang w:val="en-US"/>
        </w:rPr>
        <w:t>.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i/>
          <w:szCs w:val="28"/>
          <w:lang w:val="en-US"/>
        </w:rPr>
      </w:pPr>
      <w:r w:rsidRPr="00333491">
        <w:rPr>
          <w:i/>
          <w:szCs w:val="28"/>
          <w:u w:val="single"/>
          <w:lang w:val="en-US"/>
        </w:rPr>
        <w:t>yesterday</w:t>
      </w:r>
      <w:r w:rsidRPr="00333491">
        <w:rPr>
          <w:i/>
          <w:szCs w:val="28"/>
          <w:lang w:val="en-US"/>
        </w:rPr>
        <w:t>.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743"/>
        <w:jc w:val="both"/>
        <w:rPr>
          <w:szCs w:val="28"/>
        </w:rPr>
      </w:pPr>
      <w:r w:rsidRPr="00333491">
        <w:rPr>
          <w:szCs w:val="28"/>
        </w:rPr>
        <w:t>Однако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с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такими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выражениями</w:t>
      </w:r>
      <w:r w:rsidRPr="00333491">
        <w:rPr>
          <w:szCs w:val="28"/>
          <w:lang w:val="en-US"/>
        </w:rPr>
        <w:t xml:space="preserve">, </w:t>
      </w:r>
      <w:r w:rsidRPr="00333491">
        <w:rPr>
          <w:szCs w:val="28"/>
        </w:rPr>
        <w:t>как</w:t>
      </w:r>
      <w:r w:rsidRPr="00333491">
        <w:rPr>
          <w:szCs w:val="28"/>
          <w:lang w:val="en-US"/>
        </w:rPr>
        <w:t xml:space="preserve"> </w:t>
      </w:r>
      <w:r w:rsidRPr="00333491">
        <w:rPr>
          <w:i/>
          <w:szCs w:val="28"/>
          <w:lang w:val="en-US"/>
        </w:rPr>
        <w:t xml:space="preserve">today, this morning, this month, this year </w:t>
      </w:r>
      <w:r w:rsidRPr="00333491">
        <w:rPr>
          <w:szCs w:val="28"/>
        </w:rPr>
        <w:t>т</w:t>
      </w:r>
      <w:r w:rsidRPr="00333491">
        <w:rPr>
          <w:szCs w:val="28"/>
          <w:lang w:val="en-US"/>
        </w:rPr>
        <w:t>.</w:t>
      </w:r>
      <w:r w:rsidRPr="00333491">
        <w:rPr>
          <w:szCs w:val="28"/>
        </w:rPr>
        <w:t>п</w:t>
      </w:r>
      <w:r w:rsidRPr="00333491">
        <w:rPr>
          <w:szCs w:val="28"/>
          <w:lang w:val="en-US"/>
        </w:rPr>
        <w:t xml:space="preserve">., </w:t>
      </w:r>
      <w:r w:rsidRPr="00333491">
        <w:rPr>
          <w:szCs w:val="28"/>
        </w:rPr>
        <w:t>обозначающими</w:t>
      </w:r>
      <w:r w:rsidRPr="00333491">
        <w:rPr>
          <w:szCs w:val="28"/>
          <w:lang w:val="en-US"/>
        </w:rPr>
        <w:t xml:space="preserve"> </w:t>
      </w:r>
      <w:proofErr w:type="spellStart"/>
      <w:r w:rsidRPr="00333491">
        <w:rPr>
          <w:szCs w:val="28"/>
        </w:rPr>
        <w:t>пе</w:t>
      </w:r>
      <w:r w:rsidRPr="00333491">
        <w:rPr>
          <w:szCs w:val="28"/>
          <w:lang w:val="en-US"/>
        </w:rPr>
        <w:t>pи</w:t>
      </w:r>
      <w:proofErr w:type="spellEnd"/>
      <w:r w:rsidRPr="00333491">
        <w:rPr>
          <w:szCs w:val="28"/>
        </w:rPr>
        <w:t>од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времени</w:t>
      </w:r>
      <w:r w:rsidRPr="00333491">
        <w:rPr>
          <w:szCs w:val="28"/>
          <w:lang w:val="en-US"/>
        </w:rPr>
        <w:t xml:space="preserve">, </w:t>
      </w:r>
      <w:r w:rsidRPr="00333491">
        <w:rPr>
          <w:szCs w:val="28"/>
        </w:rPr>
        <w:t>близко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подходящий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к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моменту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lastRenderedPageBreak/>
        <w:t>речи</w:t>
      </w:r>
      <w:r w:rsidRPr="00333491">
        <w:rPr>
          <w:szCs w:val="28"/>
          <w:lang w:val="en-US"/>
        </w:rPr>
        <w:t xml:space="preserve">, </w:t>
      </w:r>
      <w:r w:rsidRPr="00333491">
        <w:rPr>
          <w:szCs w:val="28"/>
        </w:rPr>
        <w:t>возможно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употребление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как</w:t>
      </w:r>
      <w:r w:rsidRPr="00333491">
        <w:rPr>
          <w:szCs w:val="28"/>
          <w:lang w:val="en-US"/>
        </w:rPr>
        <w:t xml:space="preserve"> </w:t>
      </w:r>
      <w:r w:rsidRPr="00333491">
        <w:rPr>
          <w:i/>
          <w:szCs w:val="28"/>
          <w:lang w:val="en-US"/>
        </w:rPr>
        <w:t>Present Perfect,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т</w:t>
      </w:r>
      <w:r w:rsidRPr="00333491">
        <w:rPr>
          <w:szCs w:val="28"/>
          <w:lang w:val="en-US"/>
        </w:rPr>
        <w:t>a</w:t>
      </w:r>
      <w:r w:rsidRPr="00333491">
        <w:rPr>
          <w:szCs w:val="28"/>
        </w:rPr>
        <w:t>к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и</w:t>
      </w:r>
      <w:r w:rsidRPr="00333491">
        <w:rPr>
          <w:szCs w:val="28"/>
          <w:lang w:val="en-US"/>
        </w:rPr>
        <w:t xml:space="preserve"> </w:t>
      </w:r>
      <w:r w:rsidRPr="00333491">
        <w:rPr>
          <w:i/>
          <w:szCs w:val="28"/>
          <w:lang w:val="en-US"/>
        </w:rPr>
        <w:t>Past Simple.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Выбор определяет</w:t>
      </w:r>
      <w:r w:rsidRPr="00333491">
        <w:rPr>
          <w:szCs w:val="28"/>
          <w:lang w:val="en-US"/>
        </w:rPr>
        <w:t>c</w:t>
      </w:r>
      <w:r w:rsidRPr="00333491">
        <w:rPr>
          <w:szCs w:val="28"/>
        </w:rPr>
        <w:t>я следующими условиями: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szCs w:val="28"/>
          <w:lang w:val="en-US"/>
        </w:rPr>
      </w:pPr>
      <w:r w:rsidRPr="00333491">
        <w:rPr>
          <w:szCs w:val="28"/>
          <w:lang w:val="en-US"/>
        </w:rPr>
        <w:t>a</w:t>
      </w:r>
      <w:r w:rsidRPr="00333491">
        <w:rPr>
          <w:szCs w:val="28"/>
        </w:rPr>
        <w:t xml:space="preserve">) если указанный период времени </w:t>
      </w:r>
      <w:r w:rsidRPr="00333491">
        <w:rPr>
          <w:szCs w:val="28"/>
          <w:lang w:val="en-US"/>
        </w:rPr>
        <w:t>y</w:t>
      </w:r>
      <w:r w:rsidRPr="00333491">
        <w:rPr>
          <w:szCs w:val="28"/>
        </w:rPr>
        <w:t>ж</w:t>
      </w:r>
      <w:r w:rsidRPr="00333491">
        <w:rPr>
          <w:szCs w:val="28"/>
          <w:lang w:val="en-US"/>
        </w:rPr>
        <w:t>e</w:t>
      </w:r>
      <w:r w:rsidRPr="00333491">
        <w:rPr>
          <w:szCs w:val="28"/>
        </w:rPr>
        <w:t xml:space="preserve"> закончился, то употребляется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Past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Indefinite</w:t>
      </w:r>
      <w:r w:rsidRPr="00333491">
        <w:rPr>
          <w:i/>
          <w:szCs w:val="28"/>
        </w:rPr>
        <w:t xml:space="preserve">. </w:t>
      </w:r>
      <w:r w:rsidRPr="00333491">
        <w:rPr>
          <w:szCs w:val="28"/>
          <w:lang w:val="en-US"/>
        </w:rPr>
        <w:t>H</w:t>
      </w:r>
      <w:proofErr w:type="spellStart"/>
      <w:r w:rsidRPr="00333491">
        <w:rPr>
          <w:szCs w:val="28"/>
        </w:rPr>
        <w:t>априм</w:t>
      </w:r>
      <w:proofErr w:type="spellEnd"/>
      <w:r w:rsidRPr="00333491">
        <w:rPr>
          <w:szCs w:val="28"/>
          <w:lang w:val="en-US"/>
        </w:rPr>
        <w:t>ep: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right="400"/>
        <w:jc w:val="both"/>
        <w:rPr>
          <w:szCs w:val="28"/>
          <w:lang w:val="en-US"/>
        </w:rPr>
      </w:pPr>
      <w:r w:rsidRPr="00333491">
        <w:rPr>
          <w:i/>
          <w:szCs w:val="28"/>
          <w:lang w:val="en-US"/>
        </w:rPr>
        <w:t xml:space="preserve">I </w:t>
      </w:r>
      <w:r w:rsidRPr="00333491">
        <w:rPr>
          <w:i/>
          <w:szCs w:val="28"/>
          <w:u w:val="single"/>
          <w:lang w:val="en-US"/>
        </w:rPr>
        <w:t>didn’t read</w:t>
      </w:r>
      <w:r w:rsidRPr="00333491">
        <w:rPr>
          <w:i/>
          <w:szCs w:val="28"/>
          <w:lang w:val="en-US"/>
        </w:rPr>
        <w:t xml:space="preserve"> the paper </w:t>
      </w:r>
      <w:r w:rsidRPr="00333491">
        <w:rPr>
          <w:i/>
          <w:szCs w:val="28"/>
          <w:u w:val="single"/>
          <w:lang w:val="en-US"/>
        </w:rPr>
        <w:t>this</w:t>
      </w:r>
      <w:r w:rsidRPr="00333491">
        <w:rPr>
          <w:i/>
          <w:szCs w:val="28"/>
          <w:lang w:val="en-US"/>
        </w:rPr>
        <w:t xml:space="preserve">            -  </w:t>
      </w:r>
      <w:r w:rsidRPr="00333491">
        <w:rPr>
          <w:szCs w:val="28"/>
          <w:lang w:val="en-US"/>
        </w:rPr>
        <w:t xml:space="preserve">Я </w:t>
      </w:r>
      <w:proofErr w:type="spellStart"/>
      <w:r w:rsidRPr="00333491">
        <w:rPr>
          <w:szCs w:val="28"/>
          <w:u w:val="single"/>
          <w:lang w:val="en-US"/>
        </w:rPr>
        <w:t>нe</w:t>
      </w:r>
      <w:proofErr w:type="spellEnd"/>
      <w:r w:rsidRPr="00333491">
        <w:rPr>
          <w:i/>
          <w:szCs w:val="28"/>
          <w:lang w:val="en-US"/>
        </w:rPr>
        <w:t xml:space="preserve"> </w:t>
      </w:r>
      <w:proofErr w:type="spellStart"/>
      <w:r w:rsidRPr="00333491">
        <w:rPr>
          <w:szCs w:val="28"/>
          <w:u w:val="single"/>
          <w:lang w:val="en-US"/>
        </w:rPr>
        <w:t>читал</w:t>
      </w:r>
      <w:proofErr w:type="spellEnd"/>
      <w:r w:rsidRPr="00333491">
        <w:rPr>
          <w:i/>
          <w:szCs w:val="28"/>
          <w:lang w:val="en-US"/>
        </w:rPr>
        <w:t xml:space="preserve"> </w:t>
      </w:r>
      <w:r w:rsidRPr="00333491">
        <w:rPr>
          <w:szCs w:val="28"/>
        </w:rPr>
        <w:t>газету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  <w:u w:val="single"/>
        </w:rPr>
        <w:t>сегодня</w:t>
      </w:r>
      <w:r w:rsidRPr="00333491">
        <w:rPr>
          <w:szCs w:val="28"/>
          <w:lang w:val="en-US"/>
        </w:rPr>
        <w:t xml:space="preserve"> </w:t>
      </w:r>
      <w:proofErr w:type="spellStart"/>
      <w:r w:rsidRPr="00333491">
        <w:rPr>
          <w:szCs w:val="28"/>
          <w:u w:val="single"/>
        </w:rPr>
        <w:t>ут</w:t>
      </w:r>
      <w:r w:rsidRPr="00333491">
        <w:rPr>
          <w:szCs w:val="28"/>
          <w:u w:val="single"/>
          <w:lang w:val="en-US"/>
        </w:rPr>
        <w:t>poм</w:t>
      </w:r>
      <w:proofErr w:type="spellEnd"/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right="400"/>
        <w:jc w:val="both"/>
        <w:rPr>
          <w:szCs w:val="28"/>
        </w:rPr>
      </w:pPr>
      <w:r w:rsidRPr="00333491">
        <w:rPr>
          <w:i/>
          <w:szCs w:val="28"/>
          <w:u w:val="single"/>
          <w:lang w:val="en-US"/>
        </w:rPr>
        <w:t>morning</w:t>
      </w:r>
      <w:r w:rsidRPr="00333491">
        <w:rPr>
          <w:i/>
          <w:szCs w:val="28"/>
        </w:rPr>
        <w:t>.</w:t>
      </w:r>
      <w:r w:rsidRPr="00333491">
        <w:rPr>
          <w:szCs w:val="28"/>
        </w:rPr>
        <w:t xml:space="preserve">                                            (сейчас день или вечер).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i/>
          <w:szCs w:val="28"/>
        </w:rPr>
      </w:pPr>
      <w:r w:rsidRPr="00333491">
        <w:rPr>
          <w:szCs w:val="28"/>
        </w:rPr>
        <w:t>б) если весь указанный период времени еще не закончился, но закончил</w:t>
      </w:r>
      <w:r w:rsidRPr="00333491">
        <w:rPr>
          <w:szCs w:val="28"/>
          <w:lang w:val="en-US"/>
        </w:rPr>
        <w:t>c</w:t>
      </w:r>
      <w:r w:rsidRPr="00333491">
        <w:rPr>
          <w:szCs w:val="28"/>
        </w:rPr>
        <w:t xml:space="preserve">я четко очерченный контекстом его фрагмент, в течение </w:t>
      </w:r>
      <w:proofErr w:type="spellStart"/>
      <w:r w:rsidRPr="00333491">
        <w:rPr>
          <w:szCs w:val="28"/>
        </w:rPr>
        <w:t>котор</w:t>
      </w:r>
      <w:proofErr w:type="spellEnd"/>
      <w:r w:rsidRPr="00333491">
        <w:rPr>
          <w:szCs w:val="28"/>
          <w:lang w:val="en-US"/>
        </w:rPr>
        <w:t>o</w:t>
      </w:r>
      <w:proofErr w:type="spellStart"/>
      <w:r w:rsidRPr="00333491">
        <w:rPr>
          <w:szCs w:val="28"/>
        </w:rPr>
        <w:t>го</w:t>
      </w:r>
      <w:proofErr w:type="spellEnd"/>
      <w:r w:rsidRPr="00333491">
        <w:rPr>
          <w:szCs w:val="28"/>
        </w:rPr>
        <w:t xml:space="preserve"> совершалось действие, это действие так же обозначается </w:t>
      </w:r>
      <w:r w:rsidRPr="00333491">
        <w:rPr>
          <w:i/>
          <w:szCs w:val="28"/>
          <w:lang w:val="en-US"/>
        </w:rPr>
        <w:t>Past</w:t>
      </w:r>
      <w:r w:rsidRPr="00333491">
        <w:rPr>
          <w:szCs w:val="28"/>
        </w:rPr>
        <w:t xml:space="preserve"> </w:t>
      </w:r>
      <w:r w:rsidRPr="00D273A0">
        <w:rPr>
          <w:i/>
          <w:szCs w:val="28"/>
          <w:lang w:val="en-US"/>
        </w:rPr>
        <w:t>Simple</w:t>
      </w:r>
      <w:r w:rsidRPr="00333491">
        <w:rPr>
          <w:i/>
          <w:szCs w:val="28"/>
        </w:rPr>
        <w:t>: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szCs w:val="28"/>
        </w:rPr>
      </w:pPr>
      <w:r w:rsidRPr="00333491">
        <w:rPr>
          <w:i/>
          <w:szCs w:val="28"/>
        </w:rPr>
        <w:t xml:space="preserve">          </w:t>
      </w:r>
      <w:r w:rsidRPr="00333491">
        <w:rPr>
          <w:i/>
          <w:szCs w:val="28"/>
          <w:lang w:val="en-US"/>
        </w:rPr>
        <w:t xml:space="preserve">I </w:t>
      </w:r>
      <w:r w:rsidRPr="00333491">
        <w:rPr>
          <w:i/>
          <w:szCs w:val="28"/>
          <w:u w:val="single"/>
          <w:lang w:val="en-US"/>
        </w:rPr>
        <w:t>met</w:t>
      </w:r>
      <w:r w:rsidRPr="00333491">
        <w:rPr>
          <w:i/>
          <w:szCs w:val="28"/>
          <w:lang w:val="en-US"/>
        </w:rPr>
        <w:t xml:space="preserve"> him in the library tonight.</w:t>
      </w:r>
      <w:r w:rsidRPr="00333491">
        <w:rPr>
          <w:szCs w:val="28"/>
          <w:lang w:val="en-US"/>
        </w:rPr>
        <w:t xml:space="preserve">      </w:t>
      </w:r>
      <w:r w:rsidRPr="00333491">
        <w:rPr>
          <w:szCs w:val="28"/>
        </w:rPr>
        <w:t xml:space="preserve">– Я </w:t>
      </w:r>
      <w:r w:rsidRPr="00333491">
        <w:rPr>
          <w:szCs w:val="28"/>
          <w:u w:val="single"/>
        </w:rPr>
        <w:t>встретил</w:t>
      </w:r>
      <w:r w:rsidRPr="00333491">
        <w:rPr>
          <w:szCs w:val="28"/>
        </w:rPr>
        <w:t xml:space="preserve"> его в библиотеке                    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szCs w:val="28"/>
        </w:rPr>
      </w:pPr>
      <w:r w:rsidRPr="00333491">
        <w:rPr>
          <w:szCs w:val="28"/>
        </w:rPr>
        <w:t xml:space="preserve">                                                                     сегодня вечером (я  уже не в </w:t>
      </w:r>
      <w:proofErr w:type="spellStart"/>
      <w:r w:rsidRPr="00333491">
        <w:rPr>
          <w:szCs w:val="28"/>
        </w:rPr>
        <w:t>биб</w:t>
      </w:r>
      <w:proofErr w:type="spellEnd"/>
      <w:r w:rsidRPr="00333491">
        <w:rPr>
          <w:szCs w:val="28"/>
        </w:rPr>
        <w:t xml:space="preserve">-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szCs w:val="28"/>
        </w:rPr>
      </w:pPr>
      <w:r w:rsidRPr="00333491">
        <w:rPr>
          <w:szCs w:val="28"/>
        </w:rPr>
        <w:t xml:space="preserve">                                                                     </w:t>
      </w:r>
      <w:proofErr w:type="spellStart"/>
      <w:r w:rsidRPr="00333491">
        <w:rPr>
          <w:szCs w:val="28"/>
        </w:rPr>
        <w:t>лиотеке</w:t>
      </w:r>
      <w:proofErr w:type="spellEnd"/>
      <w:r w:rsidRPr="00333491">
        <w:rPr>
          <w:szCs w:val="28"/>
        </w:rPr>
        <w:t>).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szCs w:val="28"/>
        </w:rPr>
      </w:pPr>
      <w:r w:rsidRPr="00333491">
        <w:rPr>
          <w:szCs w:val="28"/>
        </w:rPr>
        <w:t>в) если указанный период времени не закончил</w:t>
      </w:r>
      <w:r w:rsidRPr="00333491">
        <w:rPr>
          <w:szCs w:val="28"/>
          <w:lang w:val="en-US"/>
        </w:rPr>
        <w:t>c</w:t>
      </w:r>
      <w:r w:rsidRPr="00333491">
        <w:rPr>
          <w:szCs w:val="28"/>
        </w:rPr>
        <w:t xml:space="preserve">я и место действия не изменилось, то употребляется </w:t>
      </w:r>
      <w:r w:rsidRPr="00333491">
        <w:rPr>
          <w:i/>
          <w:szCs w:val="28"/>
          <w:lang w:val="en-US"/>
        </w:rPr>
        <w:t>Present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Perfect</w:t>
      </w:r>
      <w:r w:rsidRPr="00333491">
        <w:rPr>
          <w:i/>
          <w:szCs w:val="28"/>
        </w:rPr>
        <w:t>: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szCs w:val="28"/>
        </w:rPr>
      </w:pPr>
      <w:r w:rsidRPr="00333491">
        <w:rPr>
          <w:i/>
          <w:szCs w:val="28"/>
          <w:u w:val="single"/>
          <w:lang w:val="en-US"/>
        </w:rPr>
        <w:t>This</w:t>
      </w:r>
      <w:r w:rsidRPr="00333491">
        <w:rPr>
          <w:i/>
          <w:szCs w:val="28"/>
          <w:u w:val="single"/>
        </w:rPr>
        <w:t xml:space="preserve"> </w:t>
      </w:r>
      <w:r w:rsidRPr="00333491">
        <w:rPr>
          <w:i/>
          <w:szCs w:val="28"/>
          <w:u w:val="single"/>
          <w:lang w:val="en-US"/>
        </w:rPr>
        <w:t>year</w:t>
      </w:r>
      <w:r w:rsidRPr="00333491">
        <w:rPr>
          <w:i/>
          <w:szCs w:val="28"/>
          <w:u w:val="single"/>
        </w:rPr>
        <w:t xml:space="preserve"> </w:t>
      </w:r>
      <w:r w:rsidRPr="00333491">
        <w:rPr>
          <w:i/>
          <w:szCs w:val="28"/>
          <w:u w:val="single"/>
          <w:lang w:val="en-US"/>
        </w:rPr>
        <w:t>we</w:t>
      </w:r>
      <w:r w:rsidRPr="00333491">
        <w:rPr>
          <w:i/>
          <w:szCs w:val="28"/>
          <w:u w:val="single"/>
        </w:rPr>
        <w:t>’</w:t>
      </w:r>
      <w:proofErr w:type="spellStart"/>
      <w:r w:rsidRPr="00333491">
        <w:rPr>
          <w:i/>
          <w:szCs w:val="28"/>
          <w:u w:val="single"/>
          <w:lang w:val="en-US"/>
        </w:rPr>
        <w:t>ve</w:t>
      </w:r>
      <w:proofErr w:type="spellEnd"/>
      <w:r w:rsidRPr="00333491">
        <w:rPr>
          <w:i/>
          <w:szCs w:val="28"/>
          <w:u w:val="single"/>
        </w:rPr>
        <w:t xml:space="preserve"> </w:t>
      </w:r>
      <w:r w:rsidRPr="00333491">
        <w:rPr>
          <w:i/>
          <w:szCs w:val="28"/>
          <w:u w:val="single"/>
          <w:lang w:val="en-US"/>
        </w:rPr>
        <w:t>taken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only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one</w:t>
      </w:r>
      <w:r w:rsidRPr="00333491">
        <w:rPr>
          <w:i/>
          <w:szCs w:val="28"/>
        </w:rPr>
        <w:t xml:space="preserve">      - </w:t>
      </w:r>
      <w:r w:rsidRPr="00333491">
        <w:rPr>
          <w:szCs w:val="28"/>
          <w:u w:val="single"/>
        </w:rPr>
        <w:t xml:space="preserve">В </w:t>
      </w:r>
      <w:proofErr w:type="spellStart"/>
      <w:r w:rsidRPr="00333491">
        <w:rPr>
          <w:szCs w:val="28"/>
          <w:u w:val="single"/>
        </w:rPr>
        <w:t>эт</w:t>
      </w:r>
      <w:proofErr w:type="spellEnd"/>
      <w:r w:rsidRPr="00333491">
        <w:rPr>
          <w:szCs w:val="28"/>
          <w:u w:val="single"/>
          <w:lang w:val="en-US"/>
        </w:rPr>
        <w:t>o</w:t>
      </w:r>
      <w:r w:rsidRPr="00333491">
        <w:rPr>
          <w:szCs w:val="28"/>
          <w:u w:val="single"/>
        </w:rPr>
        <w:t>м году мы приняли</w:t>
      </w:r>
      <w:r w:rsidRPr="00333491">
        <w:rPr>
          <w:szCs w:val="28"/>
        </w:rPr>
        <w:t xml:space="preserve"> на работу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szCs w:val="28"/>
        </w:rPr>
      </w:pPr>
      <w:r w:rsidRPr="00333491">
        <w:rPr>
          <w:i/>
          <w:szCs w:val="28"/>
          <w:lang w:val="en-US"/>
        </w:rPr>
        <w:t>assistant</w:t>
      </w:r>
      <w:r w:rsidRPr="00333491">
        <w:rPr>
          <w:i/>
          <w:szCs w:val="28"/>
        </w:rPr>
        <w:t xml:space="preserve">.                          </w:t>
      </w:r>
      <w:r w:rsidRPr="00333491">
        <w:rPr>
          <w:szCs w:val="28"/>
        </w:rPr>
        <w:t xml:space="preserve">                 только одного ассистента (год еще 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szCs w:val="28"/>
        </w:rPr>
      </w:pPr>
      <w:r w:rsidRPr="00333491">
        <w:rPr>
          <w:szCs w:val="28"/>
        </w:rPr>
        <w:t xml:space="preserve">                                                          не закончил</w:t>
      </w:r>
      <w:r w:rsidRPr="00333491">
        <w:rPr>
          <w:szCs w:val="28"/>
          <w:lang w:val="en-US"/>
        </w:rPr>
        <w:t>c</w:t>
      </w:r>
      <w:r w:rsidRPr="00333491">
        <w:rPr>
          <w:szCs w:val="28"/>
        </w:rPr>
        <w:t xml:space="preserve">я, место действия то 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szCs w:val="28"/>
        </w:rPr>
      </w:pPr>
      <w:r w:rsidRPr="00333491">
        <w:rPr>
          <w:szCs w:val="28"/>
        </w:rPr>
        <w:t xml:space="preserve">                                                          же).                 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szCs w:val="28"/>
          <w:lang w:val="en-US"/>
        </w:rPr>
      </w:pPr>
      <w:r w:rsidRPr="00333491">
        <w:rPr>
          <w:szCs w:val="28"/>
        </w:rPr>
        <w:t xml:space="preserve">4) с наречиями </w:t>
      </w:r>
      <w:proofErr w:type="spellStart"/>
      <w:r w:rsidRPr="00333491">
        <w:rPr>
          <w:szCs w:val="28"/>
        </w:rPr>
        <w:t>неопределенн</w:t>
      </w:r>
      <w:proofErr w:type="spellEnd"/>
      <w:r w:rsidRPr="00333491">
        <w:rPr>
          <w:szCs w:val="28"/>
          <w:lang w:val="en-US"/>
        </w:rPr>
        <w:t>o</w:t>
      </w:r>
      <w:proofErr w:type="spellStart"/>
      <w:r w:rsidRPr="00333491">
        <w:rPr>
          <w:szCs w:val="28"/>
        </w:rPr>
        <w:t>го</w:t>
      </w:r>
      <w:proofErr w:type="spellEnd"/>
      <w:r w:rsidRPr="00333491">
        <w:rPr>
          <w:szCs w:val="28"/>
        </w:rPr>
        <w:t xml:space="preserve"> времени </w:t>
      </w:r>
      <w:r w:rsidRPr="00333491">
        <w:rPr>
          <w:i/>
          <w:szCs w:val="28"/>
          <w:lang w:val="en-US"/>
        </w:rPr>
        <w:t>always</w:t>
      </w:r>
      <w:r w:rsidRPr="00333491">
        <w:rPr>
          <w:i/>
          <w:szCs w:val="28"/>
        </w:rPr>
        <w:t xml:space="preserve">, </w:t>
      </w:r>
      <w:r w:rsidRPr="00333491">
        <w:rPr>
          <w:i/>
          <w:szCs w:val="28"/>
          <w:lang w:val="en-US"/>
        </w:rPr>
        <w:t>never</w:t>
      </w:r>
      <w:r w:rsidRPr="00333491">
        <w:rPr>
          <w:i/>
          <w:szCs w:val="28"/>
        </w:rPr>
        <w:t xml:space="preserve">, </w:t>
      </w:r>
      <w:r w:rsidRPr="00333491">
        <w:rPr>
          <w:i/>
          <w:szCs w:val="28"/>
          <w:lang w:val="en-US"/>
        </w:rPr>
        <w:t>ever</w:t>
      </w:r>
      <w:r w:rsidRPr="00333491">
        <w:rPr>
          <w:i/>
          <w:szCs w:val="28"/>
        </w:rPr>
        <w:t xml:space="preserve">, </w:t>
      </w:r>
      <w:r w:rsidRPr="00333491">
        <w:rPr>
          <w:i/>
          <w:szCs w:val="28"/>
          <w:lang w:val="en-US"/>
        </w:rPr>
        <w:t>already</w:t>
      </w:r>
      <w:r w:rsidRPr="00333491">
        <w:rPr>
          <w:i/>
          <w:szCs w:val="28"/>
        </w:rPr>
        <w:t xml:space="preserve">, </w:t>
      </w:r>
      <w:r w:rsidRPr="00333491">
        <w:rPr>
          <w:i/>
          <w:szCs w:val="28"/>
          <w:lang w:val="en-US"/>
        </w:rPr>
        <w:t>not</w:t>
      </w:r>
      <w:r w:rsidRPr="00333491">
        <w:rPr>
          <w:i/>
          <w:szCs w:val="28"/>
        </w:rPr>
        <w:t xml:space="preserve"> … </w:t>
      </w:r>
      <w:r w:rsidRPr="00333491">
        <w:rPr>
          <w:i/>
          <w:szCs w:val="28"/>
          <w:lang w:val="en-US"/>
        </w:rPr>
        <w:t>yet</w:t>
      </w:r>
      <w:r w:rsidRPr="00333491">
        <w:rPr>
          <w:i/>
          <w:szCs w:val="28"/>
        </w:rPr>
        <w:t xml:space="preserve">, </w:t>
      </w:r>
      <w:r w:rsidRPr="00333491">
        <w:rPr>
          <w:i/>
          <w:szCs w:val="28"/>
          <w:lang w:val="en-US"/>
        </w:rPr>
        <w:t>before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>и др. употребляет</w:t>
      </w:r>
      <w:r w:rsidRPr="00333491">
        <w:rPr>
          <w:szCs w:val="28"/>
          <w:lang w:val="en-US"/>
        </w:rPr>
        <w:t>c</w:t>
      </w:r>
      <w:r w:rsidRPr="00333491">
        <w:rPr>
          <w:szCs w:val="28"/>
        </w:rPr>
        <w:t xml:space="preserve">я </w:t>
      </w:r>
      <w:r w:rsidRPr="00333491">
        <w:rPr>
          <w:i/>
          <w:szCs w:val="28"/>
          <w:lang w:val="en-US"/>
        </w:rPr>
        <w:t>Present</w:t>
      </w:r>
      <w:r w:rsidRPr="00333491">
        <w:rPr>
          <w:i/>
          <w:szCs w:val="28"/>
        </w:rPr>
        <w:t xml:space="preserve">  </w:t>
      </w:r>
      <w:r w:rsidRPr="00333491">
        <w:rPr>
          <w:i/>
          <w:szCs w:val="28"/>
          <w:lang w:val="en-US"/>
        </w:rPr>
        <w:t>Perfect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при условии отсутствия указания на прошедшее время. </w:t>
      </w:r>
      <w:r w:rsidRPr="00333491">
        <w:rPr>
          <w:szCs w:val="28"/>
          <w:lang w:val="en-US"/>
        </w:rPr>
        <w:t>H</w:t>
      </w:r>
      <w:proofErr w:type="spellStart"/>
      <w:r w:rsidRPr="00333491">
        <w:rPr>
          <w:szCs w:val="28"/>
        </w:rPr>
        <w:t>априм</w:t>
      </w:r>
      <w:proofErr w:type="spellEnd"/>
      <w:r w:rsidRPr="00333491">
        <w:rPr>
          <w:szCs w:val="28"/>
          <w:lang w:val="en-US"/>
        </w:rPr>
        <w:t>ep: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szCs w:val="28"/>
          <w:lang w:val="en-US"/>
        </w:rPr>
      </w:pPr>
      <w:r w:rsidRPr="00333491">
        <w:rPr>
          <w:i/>
          <w:szCs w:val="28"/>
          <w:lang w:val="en-US"/>
        </w:rPr>
        <w:t xml:space="preserve">I </w:t>
      </w:r>
      <w:r w:rsidRPr="00333491">
        <w:rPr>
          <w:i/>
          <w:szCs w:val="28"/>
          <w:u w:val="single"/>
          <w:lang w:val="en-US"/>
        </w:rPr>
        <w:t>have already washed</w:t>
      </w:r>
      <w:r w:rsidRPr="00333491">
        <w:rPr>
          <w:i/>
          <w:szCs w:val="28"/>
          <w:lang w:val="en-US"/>
        </w:rPr>
        <w:t xml:space="preserve"> up.              - 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Я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  <w:u w:val="single"/>
        </w:rPr>
        <w:t>уже</w:t>
      </w:r>
      <w:r w:rsidRPr="00333491">
        <w:rPr>
          <w:szCs w:val="28"/>
          <w:u w:val="single"/>
          <w:lang w:val="en-US"/>
        </w:rPr>
        <w:t xml:space="preserve"> </w:t>
      </w:r>
      <w:r w:rsidRPr="00333491">
        <w:rPr>
          <w:szCs w:val="28"/>
          <w:u w:val="single"/>
        </w:rPr>
        <w:t>помыла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посуду</w:t>
      </w:r>
      <w:r w:rsidRPr="00333491">
        <w:rPr>
          <w:szCs w:val="28"/>
          <w:lang w:val="en-US"/>
        </w:rPr>
        <w:t>.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szCs w:val="28"/>
        </w:rPr>
      </w:pPr>
      <w:r w:rsidRPr="00333491">
        <w:rPr>
          <w:szCs w:val="28"/>
        </w:rPr>
        <w:t>Н</w:t>
      </w:r>
      <w:r w:rsidRPr="00333491">
        <w:rPr>
          <w:szCs w:val="28"/>
          <w:lang w:val="en-US"/>
        </w:rPr>
        <w:t xml:space="preserve">o:    </w:t>
      </w:r>
      <w:r w:rsidRPr="00333491">
        <w:rPr>
          <w:i/>
          <w:szCs w:val="28"/>
          <w:lang w:val="en-US"/>
        </w:rPr>
        <w:t xml:space="preserve">I already </w:t>
      </w:r>
      <w:r w:rsidRPr="00333491">
        <w:rPr>
          <w:i/>
          <w:szCs w:val="28"/>
          <w:u w:val="single"/>
          <w:lang w:val="en-US"/>
        </w:rPr>
        <w:t>washed up</w:t>
      </w:r>
      <w:r w:rsidRPr="00333491">
        <w:rPr>
          <w:i/>
          <w:szCs w:val="28"/>
          <w:lang w:val="en-US"/>
        </w:rPr>
        <w:t xml:space="preserve"> </w:t>
      </w:r>
      <w:r w:rsidRPr="00333491">
        <w:rPr>
          <w:i/>
          <w:szCs w:val="28"/>
          <w:u w:val="single"/>
          <w:lang w:val="en-US"/>
        </w:rPr>
        <w:t>after dinner</w:t>
      </w:r>
      <w:r w:rsidRPr="00333491">
        <w:rPr>
          <w:i/>
          <w:szCs w:val="28"/>
          <w:lang w:val="en-US"/>
        </w:rPr>
        <w:t xml:space="preserve">.   </w:t>
      </w:r>
      <w:r w:rsidRPr="00333491">
        <w:rPr>
          <w:i/>
          <w:szCs w:val="28"/>
        </w:rPr>
        <w:t xml:space="preserve">- </w:t>
      </w:r>
      <w:r w:rsidRPr="00333491">
        <w:rPr>
          <w:szCs w:val="28"/>
        </w:rPr>
        <w:t xml:space="preserve"> Я уже </w:t>
      </w:r>
      <w:r w:rsidRPr="00333491">
        <w:rPr>
          <w:szCs w:val="28"/>
          <w:u w:val="single"/>
        </w:rPr>
        <w:t>помыла посуду после обеда</w:t>
      </w:r>
      <w:r w:rsidRPr="00333491">
        <w:rPr>
          <w:szCs w:val="28"/>
        </w:rPr>
        <w:t xml:space="preserve">.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rPr>
          <w:szCs w:val="28"/>
        </w:rPr>
      </w:pPr>
      <w:r w:rsidRPr="00333491">
        <w:rPr>
          <w:szCs w:val="28"/>
        </w:rPr>
        <w:t xml:space="preserve">5) с наречием </w:t>
      </w:r>
      <w:r w:rsidRPr="00333491">
        <w:rPr>
          <w:i/>
          <w:szCs w:val="28"/>
          <w:lang w:val="en-US"/>
        </w:rPr>
        <w:t>just</w:t>
      </w:r>
      <w:r w:rsidRPr="00333491">
        <w:rPr>
          <w:szCs w:val="28"/>
        </w:rPr>
        <w:t xml:space="preserve"> - только что -  употребляется </w:t>
      </w:r>
      <w:r w:rsidRPr="00333491">
        <w:rPr>
          <w:i/>
          <w:szCs w:val="28"/>
          <w:lang w:val="en-US"/>
        </w:rPr>
        <w:t>Present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Perfect</w:t>
      </w:r>
      <w:r w:rsidRPr="00333491">
        <w:rPr>
          <w:i/>
          <w:szCs w:val="28"/>
        </w:rPr>
        <w:t xml:space="preserve">, </w:t>
      </w:r>
      <w:r w:rsidRPr="00333491">
        <w:rPr>
          <w:szCs w:val="28"/>
        </w:rPr>
        <w:t xml:space="preserve">но с наречием   </w:t>
      </w:r>
      <w:r w:rsidRPr="00333491">
        <w:rPr>
          <w:i/>
          <w:szCs w:val="28"/>
          <w:lang w:val="en-US"/>
        </w:rPr>
        <w:t>just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now</w:t>
      </w:r>
      <w:r w:rsidRPr="00333491">
        <w:rPr>
          <w:szCs w:val="28"/>
        </w:rPr>
        <w:t xml:space="preserve"> - только что - </w:t>
      </w:r>
      <w:r w:rsidRPr="00333491">
        <w:rPr>
          <w:i/>
          <w:szCs w:val="28"/>
          <w:lang w:val="en-US"/>
        </w:rPr>
        <w:t>Past</w:t>
      </w:r>
      <w:r w:rsidRPr="00333491">
        <w:rPr>
          <w:szCs w:val="28"/>
        </w:rPr>
        <w:t xml:space="preserve"> </w:t>
      </w:r>
      <w:r w:rsidRPr="00333491">
        <w:rPr>
          <w:i/>
          <w:szCs w:val="28"/>
          <w:lang w:val="en-US"/>
        </w:rPr>
        <w:t>Indefinite</w:t>
      </w:r>
      <w:r w:rsidRPr="00333491">
        <w:rPr>
          <w:i/>
          <w:szCs w:val="28"/>
        </w:rPr>
        <w:t>: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left="160" w:firstLine="80"/>
        <w:jc w:val="both"/>
        <w:rPr>
          <w:szCs w:val="28"/>
          <w:lang w:val="en-US"/>
        </w:rPr>
      </w:pPr>
      <w:r w:rsidRPr="00333491">
        <w:rPr>
          <w:noProof/>
          <w:snapToGrid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>
                <wp:simplePos x="0" y="0"/>
                <wp:positionH relativeFrom="column">
                  <wp:posOffset>2486025</wp:posOffset>
                </wp:positionH>
                <wp:positionV relativeFrom="paragraph">
                  <wp:posOffset>-5715</wp:posOffset>
                </wp:positionV>
                <wp:extent cx="91440" cy="457200"/>
                <wp:effectExtent l="5715" t="10795" r="7620" b="8255"/>
                <wp:wrapNone/>
                <wp:docPr id="2" name="Правая фигурная скобк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440" cy="457200"/>
                        </a:xfrm>
                        <a:prstGeom prst="rightBrace">
                          <a:avLst>
                            <a:gd name="adj1" fmla="val 4166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718E23" id="Правая фигурная скобка 2" o:spid="_x0000_s1026" type="#_x0000_t88" style="position:absolute;margin-left:195.75pt;margin-top:-.45pt;width:7.2pt;height:3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" o:allowincell="f"/>
            </w:pict>
          </mc:Fallback>
        </mc:AlternateContent>
      </w:r>
      <w:r w:rsidRPr="006B7233">
        <w:rPr>
          <w:szCs w:val="28"/>
          <w:lang w:val="en-US"/>
        </w:rPr>
        <w:t xml:space="preserve">       </w:t>
      </w:r>
      <w:r w:rsidRPr="00333491">
        <w:rPr>
          <w:i/>
          <w:szCs w:val="28"/>
          <w:lang w:val="en-US"/>
        </w:rPr>
        <w:t xml:space="preserve">He has </w:t>
      </w:r>
      <w:r w:rsidRPr="00333491">
        <w:rPr>
          <w:i/>
          <w:szCs w:val="28"/>
          <w:u w:val="single"/>
          <w:lang w:val="en-US"/>
        </w:rPr>
        <w:t>just</w:t>
      </w:r>
      <w:r w:rsidRPr="00333491">
        <w:rPr>
          <w:i/>
          <w:szCs w:val="28"/>
          <w:lang w:val="en-US"/>
        </w:rPr>
        <w:t xml:space="preserve"> come back.                    – </w:t>
      </w:r>
      <w:r w:rsidRPr="00333491">
        <w:rPr>
          <w:szCs w:val="28"/>
          <w:lang w:val="en-US"/>
        </w:rPr>
        <w:t>O</w:t>
      </w:r>
      <w:r w:rsidRPr="00333491">
        <w:rPr>
          <w:szCs w:val="28"/>
        </w:rPr>
        <w:t>н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  <w:u w:val="single"/>
        </w:rPr>
        <w:t>только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  <w:u w:val="single"/>
        </w:rPr>
        <w:t>что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вернулся</w:t>
      </w:r>
      <w:r w:rsidRPr="00333491">
        <w:rPr>
          <w:szCs w:val="28"/>
          <w:lang w:val="en-US"/>
        </w:rPr>
        <w:t>.</w:t>
      </w:r>
    </w:p>
    <w:p w:rsidR="00F635AD" w:rsidRPr="00D273A0" w:rsidRDefault="00F635AD" w:rsidP="00F635AD">
      <w:pPr>
        <w:pStyle w:val="11"/>
        <w:tabs>
          <w:tab w:val="left" w:pos="5529"/>
        </w:tabs>
        <w:spacing w:before="0" w:line="360" w:lineRule="auto"/>
        <w:ind w:left="160" w:firstLine="80"/>
        <w:jc w:val="both"/>
        <w:rPr>
          <w:i/>
          <w:szCs w:val="28"/>
          <w:lang w:val="en-US"/>
        </w:rPr>
      </w:pPr>
      <w:r w:rsidRPr="00333491">
        <w:rPr>
          <w:lang w:val="en-US"/>
        </w:rPr>
        <w:t xml:space="preserve">       </w:t>
      </w:r>
      <w:r w:rsidRPr="00D273A0">
        <w:rPr>
          <w:i/>
          <w:lang w:val="en-US"/>
        </w:rPr>
        <w:t xml:space="preserve">He came back </w:t>
      </w:r>
      <w:r w:rsidRPr="00D273A0">
        <w:rPr>
          <w:i/>
          <w:u w:val="single"/>
          <w:lang w:val="en-US"/>
        </w:rPr>
        <w:t>just now</w:t>
      </w:r>
      <w:r w:rsidRPr="00D273A0">
        <w:rPr>
          <w:i/>
          <w:lang w:val="en-US"/>
        </w:rPr>
        <w:t xml:space="preserve">. </w:t>
      </w:r>
    </w:p>
    <w:p w:rsidR="00F635AD" w:rsidRDefault="00F635AD" w:rsidP="00F635AD">
      <w:pPr>
        <w:pStyle w:val="110"/>
        <w:spacing w:line="360" w:lineRule="auto"/>
        <w:jc w:val="center"/>
        <w:rPr>
          <w:sz w:val="32"/>
          <w:szCs w:val="32"/>
        </w:rPr>
      </w:pPr>
      <w:r w:rsidRPr="00D373E7">
        <w:rPr>
          <w:sz w:val="32"/>
          <w:szCs w:val="32"/>
        </w:rPr>
        <w:t xml:space="preserve">Степени сравнения прилагательных </w:t>
      </w:r>
    </w:p>
    <w:p w:rsidR="00F635AD" w:rsidRPr="00D373E7" w:rsidRDefault="00F635AD" w:rsidP="00F635AD">
      <w:pPr>
        <w:pStyle w:val="110"/>
        <w:spacing w:line="360" w:lineRule="auto"/>
        <w:jc w:val="center"/>
        <w:rPr>
          <w:sz w:val="32"/>
          <w:szCs w:val="32"/>
        </w:rPr>
      </w:pPr>
      <w:r w:rsidRPr="00D373E7">
        <w:rPr>
          <w:i/>
          <w:sz w:val="32"/>
          <w:szCs w:val="32"/>
        </w:rPr>
        <w:t>(</w:t>
      </w:r>
      <w:proofErr w:type="spellStart"/>
      <w:r w:rsidRPr="00D373E7">
        <w:rPr>
          <w:i/>
          <w:sz w:val="32"/>
          <w:szCs w:val="32"/>
        </w:rPr>
        <w:t>The</w:t>
      </w:r>
      <w:proofErr w:type="spellEnd"/>
      <w:r w:rsidRPr="00D373E7">
        <w:rPr>
          <w:i/>
          <w:sz w:val="32"/>
          <w:szCs w:val="32"/>
        </w:rPr>
        <w:t xml:space="preserve"> </w:t>
      </w:r>
      <w:proofErr w:type="spellStart"/>
      <w:r w:rsidRPr="00D373E7">
        <w:rPr>
          <w:i/>
          <w:sz w:val="32"/>
          <w:szCs w:val="32"/>
        </w:rPr>
        <w:t>Degrees</w:t>
      </w:r>
      <w:proofErr w:type="spellEnd"/>
      <w:r w:rsidRPr="00D373E7">
        <w:rPr>
          <w:i/>
          <w:sz w:val="32"/>
          <w:szCs w:val="32"/>
        </w:rPr>
        <w:t xml:space="preserve"> </w:t>
      </w:r>
      <w:proofErr w:type="spellStart"/>
      <w:r w:rsidRPr="00D373E7">
        <w:rPr>
          <w:i/>
          <w:sz w:val="32"/>
          <w:szCs w:val="32"/>
        </w:rPr>
        <w:t>of</w:t>
      </w:r>
      <w:proofErr w:type="spellEnd"/>
      <w:r w:rsidRPr="00D373E7">
        <w:rPr>
          <w:i/>
          <w:sz w:val="32"/>
          <w:szCs w:val="32"/>
        </w:rPr>
        <w:t xml:space="preserve">  </w:t>
      </w:r>
      <w:proofErr w:type="spellStart"/>
      <w:r w:rsidRPr="00D373E7">
        <w:rPr>
          <w:i/>
          <w:sz w:val="32"/>
          <w:szCs w:val="32"/>
        </w:rPr>
        <w:t>Com</w:t>
      </w:r>
      <w:r w:rsidRPr="00D373E7">
        <w:rPr>
          <w:i/>
          <w:sz w:val="32"/>
          <w:szCs w:val="32"/>
          <w:lang w:val="en-US"/>
        </w:rPr>
        <w:t>parison</w:t>
      </w:r>
      <w:proofErr w:type="spellEnd"/>
      <w:r w:rsidRPr="00D373E7">
        <w:rPr>
          <w:i/>
          <w:sz w:val="32"/>
          <w:szCs w:val="32"/>
        </w:rPr>
        <w:t>)</w:t>
      </w:r>
    </w:p>
    <w:p w:rsidR="00F635AD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szCs w:val="28"/>
        </w:rPr>
      </w:pPr>
      <w:r w:rsidRPr="00333491">
        <w:rPr>
          <w:szCs w:val="28"/>
        </w:rPr>
        <w:lastRenderedPageBreak/>
        <w:t xml:space="preserve">Как в русском, так и в английском языке прилагательные имеют три степени сравнения: положительную, сравнительную, превосходную.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3402"/>
        <w:gridCol w:w="3260"/>
      </w:tblGrid>
      <w:tr w:rsidR="00F635AD" w:rsidRPr="00333491" w:rsidTr="00046CCE">
        <w:tc>
          <w:tcPr>
            <w:tcW w:w="2518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szCs w:val="28"/>
              </w:rPr>
            </w:pPr>
            <w:r w:rsidRPr="00333491">
              <w:rPr>
                <w:szCs w:val="28"/>
              </w:rPr>
              <w:t>Положительная степень</w:t>
            </w:r>
          </w:p>
        </w:tc>
        <w:tc>
          <w:tcPr>
            <w:tcW w:w="3402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szCs w:val="28"/>
              </w:rPr>
            </w:pPr>
            <w:r w:rsidRPr="00333491">
              <w:rPr>
                <w:szCs w:val="28"/>
              </w:rPr>
              <w:t>Сравнительная степень</w:t>
            </w:r>
          </w:p>
        </w:tc>
        <w:tc>
          <w:tcPr>
            <w:tcW w:w="3260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szCs w:val="28"/>
              </w:rPr>
            </w:pPr>
            <w:r w:rsidRPr="00333491">
              <w:rPr>
                <w:szCs w:val="28"/>
              </w:rPr>
              <w:t>Превосходная степень</w:t>
            </w:r>
          </w:p>
        </w:tc>
      </w:tr>
      <w:tr w:rsidR="00F635AD" w:rsidRPr="00333491" w:rsidTr="00046CCE">
        <w:tc>
          <w:tcPr>
            <w:tcW w:w="2518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</w:rPr>
            </w:pPr>
            <w:r w:rsidRPr="00333491">
              <w:rPr>
                <w:szCs w:val="28"/>
              </w:rPr>
              <w:t xml:space="preserve">Короткий - </w:t>
            </w:r>
            <w:r w:rsidRPr="00333491">
              <w:rPr>
                <w:i/>
                <w:szCs w:val="28"/>
                <w:lang w:val="en-US"/>
              </w:rPr>
              <w:t>short</w:t>
            </w:r>
          </w:p>
        </w:tc>
        <w:tc>
          <w:tcPr>
            <w:tcW w:w="3402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</w:rPr>
            </w:pPr>
            <w:r w:rsidRPr="00333491">
              <w:rPr>
                <w:szCs w:val="28"/>
              </w:rPr>
              <w:t xml:space="preserve">Короче, более короткий - </w:t>
            </w:r>
            <w:r w:rsidRPr="00333491">
              <w:rPr>
                <w:i/>
                <w:szCs w:val="28"/>
                <w:lang w:val="en-US"/>
              </w:rPr>
              <w:t>shorter</w:t>
            </w:r>
          </w:p>
        </w:tc>
        <w:tc>
          <w:tcPr>
            <w:tcW w:w="3260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</w:rPr>
            </w:pPr>
            <w:r w:rsidRPr="00333491">
              <w:rPr>
                <w:szCs w:val="28"/>
              </w:rPr>
              <w:t xml:space="preserve">Самый короткий, кратчайший – </w:t>
            </w:r>
            <w:r w:rsidRPr="00333491">
              <w:rPr>
                <w:i/>
                <w:szCs w:val="28"/>
                <w:lang w:val="en-US"/>
              </w:rPr>
              <w:t>the</w:t>
            </w:r>
            <w:r w:rsidRPr="00333491">
              <w:rPr>
                <w:i/>
                <w:szCs w:val="28"/>
              </w:rPr>
              <w:t xml:space="preserve"> </w:t>
            </w:r>
            <w:r w:rsidRPr="00333491">
              <w:rPr>
                <w:i/>
                <w:szCs w:val="28"/>
                <w:lang w:val="en-US"/>
              </w:rPr>
              <w:t>shortest</w:t>
            </w:r>
          </w:p>
        </w:tc>
      </w:tr>
      <w:tr w:rsidR="00F635AD" w:rsidRPr="00333491" w:rsidTr="00046CCE">
        <w:tc>
          <w:tcPr>
            <w:tcW w:w="2518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</w:rPr>
            </w:pPr>
            <w:r w:rsidRPr="00333491">
              <w:rPr>
                <w:szCs w:val="28"/>
              </w:rPr>
              <w:t xml:space="preserve">Полезный – </w:t>
            </w:r>
            <w:r w:rsidRPr="00333491">
              <w:rPr>
                <w:i/>
                <w:szCs w:val="28"/>
                <w:lang w:val="en-US"/>
              </w:rPr>
              <w:t>useful</w:t>
            </w:r>
          </w:p>
        </w:tc>
        <w:tc>
          <w:tcPr>
            <w:tcW w:w="3402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</w:rPr>
            </w:pPr>
            <w:r w:rsidRPr="00333491">
              <w:rPr>
                <w:szCs w:val="28"/>
              </w:rPr>
              <w:t>Полезнее, более полезный</w:t>
            </w:r>
            <w:r w:rsidRPr="00333491">
              <w:rPr>
                <w:i/>
                <w:szCs w:val="28"/>
              </w:rPr>
              <w:t xml:space="preserve"> – </w:t>
            </w:r>
            <w:r w:rsidRPr="00333491">
              <w:rPr>
                <w:i/>
                <w:szCs w:val="28"/>
                <w:lang w:val="en-US"/>
              </w:rPr>
              <w:t>more</w:t>
            </w:r>
            <w:r w:rsidRPr="00333491">
              <w:rPr>
                <w:i/>
                <w:szCs w:val="28"/>
              </w:rPr>
              <w:t xml:space="preserve"> </w:t>
            </w:r>
            <w:r w:rsidRPr="00333491">
              <w:rPr>
                <w:i/>
                <w:szCs w:val="28"/>
                <w:lang w:val="en-US"/>
              </w:rPr>
              <w:t>useful</w:t>
            </w:r>
          </w:p>
        </w:tc>
        <w:tc>
          <w:tcPr>
            <w:tcW w:w="3260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</w:rPr>
            </w:pPr>
            <w:r w:rsidRPr="00333491">
              <w:rPr>
                <w:szCs w:val="28"/>
              </w:rPr>
              <w:t xml:space="preserve">Наиболее/самый полезный – </w:t>
            </w:r>
            <w:r w:rsidRPr="00333491">
              <w:rPr>
                <w:i/>
                <w:szCs w:val="28"/>
                <w:lang w:val="en-US"/>
              </w:rPr>
              <w:t>the</w:t>
            </w:r>
            <w:r w:rsidRPr="00333491">
              <w:rPr>
                <w:i/>
                <w:szCs w:val="28"/>
              </w:rPr>
              <w:t xml:space="preserve"> </w:t>
            </w:r>
            <w:r w:rsidRPr="00333491">
              <w:rPr>
                <w:i/>
                <w:szCs w:val="28"/>
                <w:lang w:val="en-US"/>
              </w:rPr>
              <w:t>most</w:t>
            </w:r>
            <w:r w:rsidRPr="00333491">
              <w:rPr>
                <w:i/>
                <w:szCs w:val="28"/>
              </w:rPr>
              <w:t xml:space="preserve"> </w:t>
            </w:r>
            <w:r w:rsidRPr="00333491">
              <w:rPr>
                <w:i/>
                <w:szCs w:val="28"/>
                <w:lang w:val="en-US"/>
              </w:rPr>
              <w:t>useful</w:t>
            </w:r>
          </w:p>
        </w:tc>
      </w:tr>
      <w:tr w:rsidR="00F635AD" w:rsidRPr="006B7233" w:rsidTr="00046CCE">
        <w:tc>
          <w:tcPr>
            <w:tcW w:w="2518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szCs w:val="28"/>
              </w:rPr>
              <w:t>Трудный</w:t>
            </w:r>
            <w:r w:rsidRPr="00333491">
              <w:rPr>
                <w:szCs w:val="28"/>
                <w:lang w:val="en-US"/>
              </w:rPr>
              <w:t xml:space="preserve"> - </w:t>
            </w:r>
            <w:r w:rsidRPr="00333491">
              <w:rPr>
                <w:i/>
                <w:szCs w:val="28"/>
                <w:lang w:val="en-US"/>
              </w:rPr>
              <w:t>difficult</w:t>
            </w:r>
          </w:p>
        </w:tc>
        <w:tc>
          <w:tcPr>
            <w:tcW w:w="3402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szCs w:val="28"/>
              </w:rPr>
              <w:t>Менее</w:t>
            </w:r>
            <w:r w:rsidRPr="00333491">
              <w:rPr>
                <w:szCs w:val="28"/>
                <w:lang w:val="en-US"/>
              </w:rPr>
              <w:t xml:space="preserve"> </w:t>
            </w:r>
            <w:r w:rsidRPr="00333491">
              <w:rPr>
                <w:szCs w:val="28"/>
              </w:rPr>
              <w:t>трудный</w:t>
            </w:r>
            <w:r w:rsidRPr="00333491">
              <w:rPr>
                <w:szCs w:val="28"/>
                <w:lang w:val="en-US"/>
              </w:rPr>
              <w:t xml:space="preserve"> – </w:t>
            </w:r>
            <w:r w:rsidRPr="00333491">
              <w:rPr>
                <w:i/>
                <w:szCs w:val="28"/>
                <w:lang w:val="en-US"/>
              </w:rPr>
              <w:t>less difficult</w:t>
            </w:r>
          </w:p>
        </w:tc>
        <w:tc>
          <w:tcPr>
            <w:tcW w:w="3260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szCs w:val="28"/>
              </w:rPr>
              <w:t>Наименее</w:t>
            </w:r>
            <w:r w:rsidRPr="00333491">
              <w:rPr>
                <w:szCs w:val="28"/>
                <w:lang w:val="en-US"/>
              </w:rPr>
              <w:t xml:space="preserve"> </w:t>
            </w:r>
            <w:r w:rsidRPr="00333491">
              <w:rPr>
                <w:szCs w:val="28"/>
              </w:rPr>
              <w:t>трудный</w:t>
            </w:r>
            <w:r w:rsidRPr="00333491">
              <w:rPr>
                <w:szCs w:val="28"/>
                <w:lang w:val="en-US"/>
              </w:rPr>
              <w:t xml:space="preserve"> – </w:t>
            </w:r>
            <w:r w:rsidRPr="00333491">
              <w:rPr>
                <w:i/>
                <w:szCs w:val="28"/>
                <w:lang w:val="en-US"/>
              </w:rPr>
              <w:t>the least difficult</w:t>
            </w:r>
          </w:p>
        </w:tc>
      </w:tr>
      <w:tr w:rsidR="00F635AD" w:rsidRPr="00333491" w:rsidTr="00046CCE">
        <w:tc>
          <w:tcPr>
            <w:tcW w:w="2518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szCs w:val="28"/>
              </w:rPr>
              <w:t>Плохой</w:t>
            </w:r>
            <w:r w:rsidRPr="00333491">
              <w:rPr>
                <w:szCs w:val="28"/>
                <w:lang w:val="en-US"/>
              </w:rPr>
              <w:t xml:space="preserve"> – </w:t>
            </w:r>
            <w:r w:rsidRPr="00333491">
              <w:rPr>
                <w:i/>
                <w:szCs w:val="28"/>
                <w:lang w:val="en-US"/>
              </w:rPr>
              <w:t>bad</w:t>
            </w:r>
          </w:p>
        </w:tc>
        <w:tc>
          <w:tcPr>
            <w:tcW w:w="3402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szCs w:val="28"/>
              </w:rPr>
              <w:t>Хуже</w:t>
            </w:r>
            <w:r w:rsidRPr="00333491">
              <w:rPr>
                <w:szCs w:val="28"/>
                <w:lang w:val="en-US"/>
              </w:rPr>
              <w:t xml:space="preserve"> - </w:t>
            </w:r>
            <w:r w:rsidRPr="00333491">
              <w:rPr>
                <w:i/>
                <w:szCs w:val="28"/>
                <w:lang w:val="en-US"/>
              </w:rPr>
              <w:t>worse</w:t>
            </w:r>
          </w:p>
        </w:tc>
        <w:tc>
          <w:tcPr>
            <w:tcW w:w="3260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szCs w:val="28"/>
              </w:rPr>
              <w:t>Худший</w:t>
            </w:r>
            <w:r w:rsidRPr="00333491">
              <w:rPr>
                <w:szCs w:val="28"/>
                <w:lang w:val="en-US"/>
              </w:rPr>
              <w:t xml:space="preserve"> – </w:t>
            </w:r>
            <w:r w:rsidRPr="00333491">
              <w:rPr>
                <w:i/>
                <w:szCs w:val="28"/>
                <w:lang w:val="en-US"/>
              </w:rPr>
              <w:t>the worst</w:t>
            </w:r>
          </w:p>
        </w:tc>
      </w:tr>
      <w:tr w:rsidR="00F635AD" w:rsidRPr="00333491" w:rsidTr="00046CCE">
        <w:tc>
          <w:tcPr>
            <w:tcW w:w="2518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</w:rPr>
            </w:pPr>
            <w:r w:rsidRPr="00333491">
              <w:rPr>
                <w:szCs w:val="28"/>
              </w:rPr>
              <w:t xml:space="preserve">Маленький - </w:t>
            </w:r>
            <w:r w:rsidRPr="00333491">
              <w:rPr>
                <w:i/>
                <w:szCs w:val="28"/>
                <w:lang w:val="en-US"/>
              </w:rPr>
              <w:t>little</w:t>
            </w:r>
          </w:p>
        </w:tc>
        <w:tc>
          <w:tcPr>
            <w:tcW w:w="3402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</w:rPr>
            </w:pPr>
            <w:r w:rsidRPr="00333491">
              <w:rPr>
                <w:szCs w:val="28"/>
              </w:rPr>
              <w:t xml:space="preserve">Меньше - </w:t>
            </w:r>
            <w:r w:rsidRPr="00333491">
              <w:rPr>
                <w:i/>
                <w:szCs w:val="28"/>
                <w:lang w:val="en-US"/>
              </w:rPr>
              <w:t>less</w:t>
            </w:r>
          </w:p>
        </w:tc>
        <w:tc>
          <w:tcPr>
            <w:tcW w:w="3260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szCs w:val="28"/>
              </w:rPr>
              <w:t>Наименьший</w:t>
            </w:r>
            <w:r w:rsidRPr="00333491">
              <w:rPr>
                <w:szCs w:val="28"/>
                <w:lang w:val="en-US"/>
              </w:rPr>
              <w:t xml:space="preserve"> – </w:t>
            </w:r>
            <w:r w:rsidRPr="00333491">
              <w:rPr>
                <w:i/>
                <w:szCs w:val="28"/>
                <w:lang w:val="en-US"/>
              </w:rPr>
              <w:t>the least</w:t>
            </w:r>
          </w:p>
        </w:tc>
      </w:tr>
    </w:tbl>
    <w:p w:rsidR="00F635AD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szCs w:val="28"/>
        </w:rPr>
      </w:pP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szCs w:val="28"/>
        </w:rPr>
      </w:pPr>
      <w:r w:rsidRPr="00333491">
        <w:rPr>
          <w:szCs w:val="28"/>
        </w:rPr>
        <w:t>Как видно из приведенных примеров,  сравнительная и превосходная степени прилагательных в английском языке образуются тремя способами: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743"/>
        <w:jc w:val="both"/>
        <w:rPr>
          <w:szCs w:val="28"/>
        </w:rPr>
      </w:pPr>
      <w:r w:rsidRPr="00333491">
        <w:rPr>
          <w:szCs w:val="28"/>
        </w:rPr>
        <w:t>1) прибавлением суффиксов -</w:t>
      </w:r>
      <w:proofErr w:type="spellStart"/>
      <w:r w:rsidRPr="00333491">
        <w:rPr>
          <w:b/>
          <w:i/>
          <w:szCs w:val="28"/>
          <w:lang w:val="en-US"/>
        </w:rPr>
        <w:t>er</w:t>
      </w:r>
      <w:proofErr w:type="spellEnd"/>
      <w:r w:rsidRPr="00333491">
        <w:rPr>
          <w:szCs w:val="28"/>
        </w:rPr>
        <w:t xml:space="preserve"> и </w:t>
      </w:r>
      <w:r w:rsidRPr="00333491">
        <w:rPr>
          <w:smallCaps/>
          <w:szCs w:val="28"/>
        </w:rPr>
        <w:t>–</w:t>
      </w:r>
      <w:proofErr w:type="spellStart"/>
      <w:r w:rsidRPr="00333491">
        <w:rPr>
          <w:b/>
          <w:i/>
          <w:szCs w:val="28"/>
          <w:lang w:val="en-US"/>
        </w:rPr>
        <w:t>est</w:t>
      </w:r>
      <w:proofErr w:type="spellEnd"/>
      <w:r w:rsidRPr="00333491">
        <w:rPr>
          <w:smallCaps/>
          <w:szCs w:val="28"/>
        </w:rPr>
        <w:t xml:space="preserve"> </w:t>
      </w:r>
      <w:r w:rsidRPr="00333491">
        <w:rPr>
          <w:szCs w:val="28"/>
        </w:rPr>
        <w:t xml:space="preserve">к </w:t>
      </w:r>
      <w:r w:rsidRPr="00333491">
        <w:rPr>
          <w:smallCaps/>
          <w:szCs w:val="28"/>
        </w:rPr>
        <w:t xml:space="preserve"> </w:t>
      </w:r>
      <w:r w:rsidRPr="00333491">
        <w:rPr>
          <w:szCs w:val="28"/>
        </w:rPr>
        <w:t>основной форме (синтетический);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743"/>
        <w:jc w:val="both"/>
        <w:rPr>
          <w:szCs w:val="28"/>
        </w:rPr>
      </w:pPr>
      <w:r w:rsidRPr="00333491">
        <w:rPr>
          <w:szCs w:val="28"/>
        </w:rPr>
        <w:t xml:space="preserve">2) за счет употребления слов </w:t>
      </w:r>
      <w:r w:rsidRPr="00333491">
        <w:rPr>
          <w:i/>
          <w:szCs w:val="28"/>
          <w:lang w:val="en-US"/>
        </w:rPr>
        <w:t>more</w:t>
      </w:r>
      <w:r w:rsidRPr="00333491">
        <w:rPr>
          <w:i/>
          <w:szCs w:val="28"/>
        </w:rPr>
        <w:t xml:space="preserve">/ </w:t>
      </w:r>
      <w:r w:rsidRPr="00333491">
        <w:rPr>
          <w:i/>
          <w:szCs w:val="28"/>
          <w:lang w:val="en-US"/>
        </w:rPr>
        <w:t>less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 xml:space="preserve">и </w:t>
      </w:r>
      <w:r w:rsidRPr="00333491">
        <w:rPr>
          <w:i/>
          <w:szCs w:val="28"/>
          <w:lang w:val="en-US"/>
        </w:rPr>
        <w:t>most</w:t>
      </w:r>
      <w:r w:rsidRPr="00333491">
        <w:rPr>
          <w:i/>
          <w:szCs w:val="28"/>
        </w:rPr>
        <w:t xml:space="preserve">/ </w:t>
      </w:r>
      <w:r w:rsidRPr="00333491">
        <w:rPr>
          <w:i/>
          <w:szCs w:val="28"/>
          <w:lang w:val="en-US"/>
        </w:rPr>
        <w:t>least</w:t>
      </w:r>
      <w:r w:rsidRPr="00333491">
        <w:rPr>
          <w:szCs w:val="28"/>
        </w:rPr>
        <w:t xml:space="preserve"> перед основной формой (аналитический);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743"/>
        <w:jc w:val="both"/>
        <w:rPr>
          <w:szCs w:val="28"/>
        </w:rPr>
      </w:pPr>
      <w:r w:rsidRPr="00333491">
        <w:rPr>
          <w:szCs w:val="28"/>
        </w:rPr>
        <w:t xml:space="preserve">З) путем образования степеней сравнения от разных корней. Перед прилагательными в превосходной степени сравнения ставится определенный артикль </w:t>
      </w:r>
      <w:r w:rsidRPr="00333491">
        <w:rPr>
          <w:i/>
          <w:szCs w:val="28"/>
          <w:lang w:val="en-US"/>
        </w:rPr>
        <w:t>the</w:t>
      </w:r>
      <w:r w:rsidRPr="00333491">
        <w:rPr>
          <w:szCs w:val="28"/>
        </w:rPr>
        <w:t>.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743"/>
        <w:jc w:val="both"/>
        <w:rPr>
          <w:szCs w:val="28"/>
        </w:rPr>
      </w:pPr>
      <w:r w:rsidRPr="00333491">
        <w:rPr>
          <w:szCs w:val="28"/>
        </w:rPr>
        <w:t xml:space="preserve">Правила выбора способа образования степеней сравнения весьма просты.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jc w:val="both"/>
        <w:rPr>
          <w:szCs w:val="28"/>
        </w:rPr>
      </w:pPr>
      <w:r w:rsidRPr="00333491">
        <w:rPr>
          <w:szCs w:val="28"/>
          <w:u w:val="single"/>
        </w:rPr>
        <w:t>Синтетический способ</w:t>
      </w:r>
      <w:r w:rsidRPr="00333491">
        <w:rPr>
          <w:szCs w:val="28"/>
        </w:rPr>
        <w:t xml:space="preserve"> (при помощи суффиксов </w:t>
      </w:r>
      <w:r w:rsidRPr="00333491">
        <w:rPr>
          <w:b/>
          <w:szCs w:val="28"/>
        </w:rPr>
        <w:t>-</w:t>
      </w:r>
      <w:proofErr w:type="spellStart"/>
      <w:r w:rsidRPr="00333491">
        <w:rPr>
          <w:b/>
          <w:i/>
          <w:szCs w:val="28"/>
          <w:lang w:val="en-US"/>
        </w:rPr>
        <w:t>er</w:t>
      </w:r>
      <w:proofErr w:type="spellEnd"/>
      <w:r w:rsidRPr="00333491">
        <w:rPr>
          <w:szCs w:val="28"/>
        </w:rPr>
        <w:t xml:space="preserve"> для сравнительной степени и -</w:t>
      </w:r>
      <w:proofErr w:type="spellStart"/>
      <w:r w:rsidRPr="00333491">
        <w:rPr>
          <w:b/>
          <w:i/>
          <w:szCs w:val="28"/>
          <w:lang w:val="en-US"/>
        </w:rPr>
        <w:t>est</w:t>
      </w:r>
      <w:proofErr w:type="spellEnd"/>
      <w:r w:rsidRPr="00333491">
        <w:rPr>
          <w:szCs w:val="28"/>
        </w:rPr>
        <w:t xml:space="preserve"> для превосходной степени) применим к:</w:t>
      </w:r>
    </w:p>
    <w:p w:rsidR="00F635AD" w:rsidRPr="00333491" w:rsidRDefault="00F635AD" w:rsidP="00F635AD">
      <w:pPr>
        <w:pStyle w:val="11"/>
        <w:numPr>
          <w:ilvl w:val="0"/>
          <w:numId w:val="12"/>
        </w:numPr>
        <w:tabs>
          <w:tab w:val="left" w:pos="5529"/>
        </w:tabs>
        <w:spacing w:before="0" w:line="360" w:lineRule="auto"/>
        <w:jc w:val="both"/>
        <w:rPr>
          <w:szCs w:val="28"/>
          <w:lang w:val="en-US"/>
        </w:rPr>
      </w:pPr>
      <w:r w:rsidRPr="00333491">
        <w:rPr>
          <w:szCs w:val="28"/>
        </w:rPr>
        <w:t>всем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односложным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прилагательным</w:t>
      </w:r>
      <w:r w:rsidRPr="00333491">
        <w:rPr>
          <w:szCs w:val="28"/>
          <w:lang w:val="en-US"/>
        </w:rPr>
        <w:t xml:space="preserve">: </w:t>
      </w:r>
      <w:r w:rsidRPr="00333491">
        <w:rPr>
          <w:i/>
          <w:szCs w:val="28"/>
          <w:lang w:val="en-US"/>
        </w:rPr>
        <w:t>tall – taller – the tallest; fat – fatter – the fattest</w:t>
      </w:r>
      <w:r w:rsidRPr="00333491">
        <w:rPr>
          <w:szCs w:val="28"/>
          <w:lang w:val="en-US"/>
        </w:rPr>
        <w:t xml:space="preserve">. </w:t>
      </w:r>
      <w:r w:rsidRPr="00333491">
        <w:rPr>
          <w:szCs w:val="28"/>
        </w:rPr>
        <w:t>Исключением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являются</w:t>
      </w:r>
      <w:r w:rsidRPr="00333491">
        <w:rPr>
          <w:szCs w:val="28"/>
          <w:lang w:val="en-US"/>
        </w:rPr>
        <w:t xml:space="preserve">: </w:t>
      </w:r>
      <w:r w:rsidRPr="00333491">
        <w:rPr>
          <w:i/>
          <w:szCs w:val="28"/>
          <w:lang w:val="en-US"/>
        </w:rPr>
        <w:t xml:space="preserve">like – </w:t>
      </w:r>
      <w:r w:rsidRPr="00333491">
        <w:rPr>
          <w:szCs w:val="28"/>
        </w:rPr>
        <w:t>похожий</w:t>
      </w:r>
      <w:r w:rsidRPr="00333491">
        <w:rPr>
          <w:szCs w:val="28"/>
          <w:lang w:val="en-US"/>
        </w:rPr>
        <w:t xml:space="preserve"> – </w:t>
      </w:r>
      <w:r w:rsidRPr="00333491">
        <w:rPr>
          <w:i/>
          <w:szCs w:val="28"/>
          <w:lang w:val="en-US"/>
        </w:rPr>
        <w:t xml:space="preserve">more like – the most like; real - 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настоящий</w:t>
      </w:r>
      <w:r w:rsidRPr="00333491">
        <w:rPr>
          <w:szCs w:val="28"/>
          <w:lang w:val="en-US"/>
        </w:rPr>
        <w:t xml:space="preserve"> – </w:t>
      </w:r>
      <w:r w:rsidRPr="00333491">
        <w:rPr>
          <w:i/>
          <w:szCs w:val="28"/>
          <w:lang w:val="en-US"/>
        </w:rPr>
        <w:t>more real – the most real</w:t>
      </w:r>
      <w:r w:rsidRPr="00333491">
        <w:rPr>
          <w:szCs w:val="28"/>
          <w:lang w:val="en-US"/>
        </w:rPr>
        <w:t>;</w:t>
      </w:r>
    </w:p>
    <w:p w:rsidR="00F635AD" w:rsidRPr="00333491" w:rsidRDefault="00F635AD" w:rsidP="00F635AD">
      <w:pPr>
        <w:pStyle w:val="11"/>
        <w:numPr>
          <w:ilvl w:val="0"/>
          <w:numId w:val="13"/>
        </w:numPr>
        <w:tabs>
          <w:tab w:val="left" w:pos="5529"/>
        </w:tabs>
        <w:spacing w:before="0" w:line="360" w:lineRule="auto"/>
        <w:jc w:val="both"/>
        <w:rPr>
          <w:szCs w:val="28"/>
          <w:lang w:val="en-US"/>
        </w:rPr>
      </w:pPr>
      <w:r w:rsidRPr="00333491">
        <w:rPr>
          <w:szCs w:val="28"/>
        </w:rPr>
        <w:lastRenderedPageBreak/>
        <w:t>всем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двусложным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прилагательным</w:t>
      </w:r>
      <w:r w:rsidRPr="00333491">
        <w:rPr>
          <w:szCs w:val="28"/>
          <w:lang w:val="en-US"/>
        </w:rPr>
        <w:t xml:space="preserve">, </w:t>
      </w:r>
      <w:r w:rsidRPr="00333491">
        <w:rPr>
          <w:szCs w:val="28"/>
        </w:rPr>
        <w:t>оканчивающимся</w:t>
      </w:r>
      <w:r w:rsidRPr="00333491">
        <w:rPr>
          <w:szCs w:val="28"/>
          <w:lang w:val="en-US"/>
        </w:rPr>
        <w:t xml:space="preserve"> </w:t>
      </w:r>
      <w:r w:rsidRPr="00333491">
        <w:rPr>
          <w:szCs w:val="28"/>
        </w:rPr>
        <w:t>на</w:t>
      </w:r>
      <w:r w:rsidRPr="00333491">
        <w:rPr>
          <w:szCs w:val="28"/>
          <w:lang w:val="en-US"/>
        </w:rPr>
        <w:t xml:space="preserve"> </w:t>
      </w:r>
      <w:r w:rsidRPr="00333491">
        <w:rPr>
          <w:b/>
          <w:szCs w:val="28"/>
          <w:lang w:val="en-US"/>
        </w:rPr>
        <w:t>–</w:t>
      </w:r>
      <w:r w:rsidRPr="00333491">
        <w:rPr>
          <w:b/>
          <w:i/>
          <w:szCs w:val="28"/>
        </w:rPr>
        <w:t>у</w:t>
      </w:r>
      <w:r w:rsidRPr="00333491">
        <w:rPr>
          <w:szCs w:val="28"/>
          <w:lang w:val="en-US"/>
        </w:rPr>
        <w:t xml:space="preserve">: </w:t>
      </w:r>
      <w:r w:rsidRPr="00333491">
        <w:rPr>
          <w:i/>
          <w:szCs w:val="28"/>
          <w:lang w:val="en-US"/>
        </w:rPr>
        <w:t>happy – happier – the happiest; funny – funnier – the funniest.</w:t>
      </w:r>
      <w:r w:rsidRPr="00333491">
        <w:rPr>
          <w:szCs w:val="28"/>
          <w:lang w:val="en-US"/>
        </w:rPr>
        <w:t xml:space="preserve">         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outlineLvl w:val="0"/>
        <w:rPr>
          <w:szCs w:val="28"/>
        </w:rPr>
      </w:pPr>
      <w:r w:rsidRPr="00F635AD">
        <w:rPr>
          <w:szCs w:val="28"/>
          <w:lang w:val="en-US"/>
        </w:rPr>
        <w:t xml:space="preserve">          </w:t>
      </w:r>
      <w:r w:rsidRPr="00333491">
        <w:rPr>
          <w:szCs w:val="28"/>
        </w:rPr>
        <w:t>При  образовании степеней сравнения посредством суффиксов -</w:t>
      </w:r>
      <w:proofErr w:type="spellStart"/>
      <w:r w:rsidRPr="00333491">
        <w:rPr>
          <w:b/>
          <w:i/>
          <w:szCs w:val="28"/>
          <w:lang w:val="en-US"/>
        </w:rPr>
        <w:t>er</w:t>
      </w:r>
      <w:proofErr w:type="spellEnd"/>
      <w:r w:rsidRPr="00333491">
        <w:rPr>
          <w:szCs w:val="28"/>
        </w:rPr>
        <w:t xml:space="preserve">  и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680"/>
        <w:jc w:val="both"/>
        <w:outlineLvl w:val="0"/>
        <w:rPr>
          <w:szCs w:val="28"/>
        </w:rPr>
      </w:pPr>
      <w:r w:rsidRPr="00333491">
        <w:rPr>
          <w:szCs w:val="28"/>
        </w:rPr>
        <w:t>-</w:t>
      </w:r>
      <w:proofErr w:type="spellStart"/>
      <w:r w:rsidRPr="00333491">
        <w:rPr>
          <w:b/>
          <w:i/>
          <w:szCs w:val="28"/>
          <w:lang w:val="en-US"/>
        </w:rPr>
        <w:t>est</w:t>
      </w:r>
      <w:proofErr w:type="spellEnd"/>
      <w:r w:rsidRPr="00333491">
        <w:rPr>
          <w:szCs w:val="28"/>
        </w:rPr>
        <w:t xml:space="preserve">  соблюдаются следующие правила орфографии: </w:t>
      </w:r>
    </w:p>
    <w:p w:rsidR="00F635AD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outlineLvl w:val="0"/>
        <w:rPr>
          <w:szCs w:val="28"/>
        </w:rPr>
      </w:pPr>
      <w:r w:rsidRPr="00333491">
        <w:rPr>
          <w:szCs w:val="28"/>
        </w:rPr>
        <w:t>• если прилагательное заканчивается на -</w:t>
      </w:r>
      <w:r w:rsidRPr="00333491">
        <w:rPr>
          <w:b/>
          <w:i/>
          <w:szCs w:val="28"/>
        </w:rPr>
        <w:t>е</w:t>
      </w:r>
      <w:r w:rsidRPr="00333491">
        <w:rPr>
          <w:szCs w:val="28"/>
        </w:rPr>
        <w:t>, то при прибавлении -</w:t>
      </w:r>
      <w:proofErr w:type="spellStart"/>
      <w:r w:rsidRPr="00333491">
        <w:rPr>
          <w:b/>
          <w:i/>
          <w:szCs w:val="28"/>
          <w:lang w:val="en-US"/>
        </w:rPr>
        <w:t>er</w:t>
      </w:r>
      <w:proofErr w:type="spellEnd"/>
      <w:r>
        <w:rPr>
          <w:szCs w:val="28"/>
        </w:rPr>
        <w:t xml:space="preserve">  и </w:t>
      </w:r>
      <w:r w:rsidRPr="00333491">
        <w:rPr>
          <w:szCs w:val="28"/>
        </w:rPr>
        <w:t>-</w:t>
      </w:r>
      <w:proofErr w:type="spellStart"/>
      <w:r w:rsidRPr="00333491">
        <w:rPr>
          <w:b/>
          <w:i/>
          <w:szCs w:val="28"/>
          <w:lang w:val="en-US"/>
        </w:rPr>
        <w:t>est</w:t>
      </w:r>
      <w:proofErr w:type="spellEnd"/>
      <w:r w:rsidRPr="00333491">
        <w:rPr>
          <w:szCs w:val="28"/>
        </w:rPr>
        <w:t xml:space="preserve">  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outlineLvl w:val="0"/>
        <w:rPr>
          <w:szCs w:val="28"/>
        </w:rPr>
      </w:pPr>
      <w:r w:rsidRPr="00333491">
        <w:rPr>
          <w:szCs w:val="28"/>
        </w:rPr>
        <w:t>-</w:t>
      </w:r>
      <w:r w:rsidRPr="00333491">
        <w:rPr>
          <w:b/>
          <w:i/>
          <w:szCs w:val="28"/>
        </w:rPr>
        <w:t>е</w:t>
      </w:r>
      <w:r w:rsidRPr="00333491">
        <w:rPr>
          <w:szCs w:val="28"/>
        </w:rPr>
        <w:t xml:space="preserve"> опускается:  зрелый – </w:t>
      </w:r>
      <w:r w:rsidRPr="00333491">
        <w:rPr>
          <w:i/>
          <w:szCs w:val="28"/>
          <w:lang w:val="en-US"/>
        </w:rPr>
        <w:t>ripe</w:t>
      </w:r>
      <w:r w:rsidRPr="00333491">
        <w:rPr>
          <w:i/>
          <w:szCs w:val="28"/>
        </w:rPr>
        <w:t xml:space="preserve"> – </w:t>
      </w:r>
      <w:r w:rsidRPr="00333491">
        <w:rPr>
          <w:i/>
          <w:szCs w:val="28"/>
          <w:lang w:val="en-US"/>
        </w:rPr>
        <w:t>riper</w:t>
      </w:r>
      <w:r w:rsidRPr="00333491">
        <w:rPr>
          <w:i/>
          <w:szCs w:val="28"/>
        </w:rPr>
        <w:t xml:space="preserve"> – </w:t>
      </w:r>
      <w:r w:rsidRPr="00333491">
        <w:rPr>
          <w:i/>
          <w:szCs w:val="28"/>
          <w:lang w:val="en-US"/>
        </w:rPr>
        <w:t>the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ripest</w:t>
      </w:r>
      <w:r w:rsidRPr="00333491">
        <w:rPr>
          <w:i/>
          <w:szCs w:val="28"/>
        </w:rPr>
        <w:t>;</w:t>
      </w:r>
    </w:p>
    <w:p w:rsidR="00F635AD" w:rsidRPr="00333491" w:rsidRDefault="00F635AD" w:rsidP="00F635AD">
      <w:pPr>
        <w:tabs>
          <w:tab w:val="left" w:pos="5529"/>
        </w:tabs>
        <w:spacing w:line="360" w:lineRule="auto"/>
        <w:jc w:val="both"/>
        <w:outlineLvl w:val="0"/>
        <w:rPr>
          <w:i/>
          <w:sz w:val="28"/>
          <w:szCs w:val="28"/>
        </w:rPr>
      </w:pPr>
      <w:r w:rsidRPr="00333491">
        <w:rPr>
          <w:i/>
          <w:sz w:val="28"/>
          <w:szCs w:val="28"/>
        </w:rPr>
        <w:t xml:space="preserve">• </w:t>
      </w:r>
      <w:r w:rsidRPr="00333491">
        <w:rPr>
          <w:sz w:val="28"/>
          <w:szCs w:val="28"/>
        </w:rPr>
        <w:t xml:space="preserve">если прилагательное оканчивается на согласную с предшествующим кратким гласным звуком, то в сравнительной и превосходной степени конечная согласная буква удваивается: </w:t>
      </w:r>
      <w:r w:rsidRPr="00333491">
        <w:rPr>
          <w:i/>
          <w:sz w:val="28"/>
          <w:szCs w:val="28"/>
          <w:lang w:val="en-US"/>
        </w:rPr>
        <w:t>big</w:t>
      </w:r>
      <w:r w:rsidRPr="00333491">
        <w:rPr>
          <w:i/>
          <w:sz w:val="28"/>
          <w:szCs w:val="28"/>
        </w:rPr>
        <w:t xml:space="preserve"> – </w:t>
      </w:r>
      <w:r w:rsidRPr="00333491">
        <w:rPr>
          <w:i/>
          <w:sz w:val="28"/>
          <w:szCs w:val="28"/>
          <w:lang w:val="en-US"/>
        </w:rPr>
        <w:t>bigger</w:t>
      </w:r>
      <w:r w:rsidRPr="00333491">
        <w:rPr>
          <w:i/>
          <w:sz w:val="28"/>
          <w:szCs w:val="28"/>
        </w:rPr>
        <w:t xml:space="preserve"> – </w:t>
      </w:r>
      <w:r w:rsidRPr="00333491">
        <w:rPr>
          <w:i/>
          <w:sz w:val="28"/>
          <w:szCs w:val="28"/>
          <w:lang w:val="en-US"/>
        </w:rPr>
        <w:t>the</w:t>
      </w:r>
      <w:r w:rsidRPr="00333491">
        <w:rPr>
          <w:i/>
          <w:sz w:val="28"/>
          <w:szCs w:val="28"/>
        </w:rPr>
        <w:t xml:space="preserve"> </w:t>
      </w:r>
      <w:r w:rsidRPr="00333491">
        <w:rPr>
          <w:i/>
          <w:sz w:val="28"/>
          <w:szCs w:val="28"/>
          <w:lang w:val="en-US"/>
        </w:rPr>
        <w:t>biggest</w:t>
      </w:r>
      <w:r w:rsidRPr="00333491">
        <w:rPr>
          <w:i/>
          <w:sz w:val="28"/>
          <w:szCs w:val="28"/>
        </w:rPr>
        <w:t xml:space="preserve">; </w:t>
      </w:r>
      <w:r w:rsidRPr="00333491">
        <w:rPr>
          <w:i/>
          <w:sz w:val="28"/>
          <w:szCs w:val="28"/>
          <w:lang w:val="en-US"/>
        </w:rPr>
        <w:t>hot</w:t>
      </w:r>
      <w:r w:rsidRPr="00333491">
        <w:rPr>
          <w:i/>
          <w:sz w:val="28"/>
          <w:szCs w:val="28"/>
        </w:rPr>
        <w:t xml:space="preserve"> – </w:t>
      </w:r>
      <w:r w:rsidRPr="00333491">
        <w:rPr>
          <w:i/>
          <w:sz w:val="28"/>
          <w:szCs w:val="28"/>
          <w:lang w:val="en-US"/>
        </w:rPr>
        <w:t>hotter</w:t>
      </w:r>
      <w:r w:rsidRPr="00333491">
        <w:rPr>
          <w:i/>
          <w:sz w:val="28"/>
          <w:szCs w:val="28"/>
        </w:rPr>
        <w:t xml:space="preserve"> – </w:t>
      </w:r>
      <w:r w:rsidRPr="00333491">
        <w:rPr>
          <w:i/>
          <w:sz w:val="28"/>
          <w:szCs w:val="28"/>
          <w:lang w:val="en-US"/>
        </w:rPr>
        <w:t>the</w:t>
      </w:r>
      <w:r w:rsidRPr="00333491">
        <w:rPr>
          <w:i/>
          <w:sz w:val="28"/>
          <w:szCs w:val="28"/>
        </w:rPr>
        <w:t xml:space="preserve"> </w:t>
      </w:r>
      <w:r w:rsidRPr="00333491">
        <w:rPr>
          <w:i/>
          <w:sz w:val="28"/>
          <w:szCs w:val="28"/>
          <w:lang w:val="en-US"/>
        </w:rPr>
        <w:t>hottest</w:t>
      </w:r>
      <w:r w:rsidRPr="00333491">
        <w:rPr>
          <w:i/>
          <w:sz w:val="28"/>
          <w:szCs w:val="28"/>
        </w:rPr>
        <w:t xml:space="preserve">; </w:t>
      </w:r>
      <w:r w:rsidRPr="00333491">
        <w:rPr>
          <w:i/>
          <w:sz w:val="28"/>
          <w:szCs w:val="28"/>
          <w:lang w:val="en-US"/>
        </w:rPr>
        <w:t>thin</w:t>
      </w:r>
      <w:r w:rsidRPr="00333491">
        <w:rPr>
          <w:i/>
          <w:sz w:val="28"/>
          <w:szCs w:val="28"/>
        </w:rPr>
        <w:t xml:space="preserve"> – </w:t>
      </w:r>
      <w:r w:rsidRPr="00333491">
        <w:rPr>
          <w:i/>
          <w:sz w:val="28"/>
          <w:szCs w:val="28"/>
          <w:lang w:val="en-US"/>
        </w:rPr>
        <w:t>thinner</w:t>
      </w:r>
      <w:r w:rsidRPr="00333491">
        <w:rPr>
          <w:i/>
          <w:sz w:val="28"/>
          <w:szCs w:val="28"/>
        </w:rPr>
        <w:t xml:space="preserve"> – </w:t>
      </w:r>
      <w:r w:rsidRPr="00333491">
        <w:rPr>
          <w:i/>
          <w:sz w:val="28"/>
          <w:szCs w:val="28"/>
          <w:lang w:val="en-US"/>
        </w:rPr>
        <w:t>the</w:t>
      </w:r>
      <w:r w:rsidRPr="00333491">
        <w:rPr>
          <w:i/>
          <w:sz w:val="28"/>
          <w:szCs w:val="28"/>
        </w:rPr>
        <w:t xml:space="preserve"> </w:t>
      </w:r>
      <w:r w:rsidRPr="00333491">
        <w:rPr>
          <w:i/>
          <w:sz w:val="28"/>
          <w:szCs w:val="28"/>
          <w:lang w:val="en-US"/>
        </w:rPr>
        <w:t>thinnest</w:t>
      </w:r>
      <w:r w:rsidRPr="00333491">
        <w:rPr>
          <w:i/>
          <w:sz w:val="28"/>
          <w:szCs w:val="28"/>
        </w:rPr>
        <w:t>;</w:t>
      </w:r>
    </w:p>
    <w:p w:rsidR="00F635AD" w:rsidRPr="00333491" w:rsidRDefault="00F635AD" w:rsidP="00F635AD">
      <w:pPr>
        <w:pStyle w:val="11"/>
        <w:tabs>
          <w:tab w:val="left" w:pos="5529"/>
        </w:tabs>
        <w:spacing w:before="0" w:line="360" w:lineRule="auto"/>
        <w:ind w:firstLine="0"/>
        <w:jc w:val="both"/>
        <w:outlineLvl w:val="0"/>
        <w:rPr>
          <w:i/>
          <w:szCs w:val="28"/>
        </w:rPr>
      </w:pPr>
      <w:r w:rsidRPr="00333491">
        <w:rPr>
          <w:szCs w:val="28"/>
        </w:rPr>
        <w:t>• если прилагательное оканчивается на -</w:t>
      </w:r>
      <w:r w:rsidRPr="00333491">
        <w:rPr>
          <w:b/>
          <w:i/>
          <w:szCs w:val="28"/>
        </w:rPr>
        <w:t>у</w:t>
      </w:r>
      <w:r w:rsidRPr="00333491">
        <w:rPr>
          <w:szCs w:val="28"/>
        </w:rPr>
        <w:t xml:space="preserve"> с предшествующей согласной, то в сравнительной и превосходной степени -</w:t>
      </w:r>
      <w:r w:rsidRPr="00333491">
        <w:rPr>
          <w:b/>
          <w:i/>
          <w:szCs w:val="28"/>
        </w:rPr>
        <w:t>у</w:t>
      </w:r>
      <w:r w:rsidRPr="00333491">
        <w:rPr>
          <w:szCs w:val="28"/>
        </w:rPr>
        <w:t xml:space="preserve"> переходит в -</w:t>
      </w:r>
      <w:proofErr w:type="spellStart"/>
      <w:r w:rsidRPr="00333491">
        <w:rPr>
          <w:b/>
          <w:i/>
          <w:szCs w:val="28"/>
          <w:lang w:val="en-US"/>
        </w:rPr>
        <w:t>i</w:t>
      </w:r>
      <w:proofErr w:type="spellEnd"/>
      <w:r w:rsidRPr="00333491">
        <w:rPr>
          <w:szCs w:val="28"/>
        </w:rPr>
        <w:t xml:space="preserve">-: </w:t>
      </w:r>
      <w:r w:rsidRPr="00333491">
        <w:rPr>
          <w:i/>
          <w:szCs w:val="28"/>
          <w:lang w:val="en-US"/>
        </w:rPr>
        <w:t>dirty</w:t>
      </w:r>
      <w:r w:rsidRPr="00333491">
        <w:rPr>
          <w:i/>
          <w:szCs w:val="28"/>
        </w:rPr>
        <w:t xml:space="preserve"> – </w:t>
      </w:r>
      <w:r w:rsidRPr="00333491">
        <w:rPr>
          <w:i/>
          <w:szCs w:val="28"/>
          <w:lang w:val="en-US"/>
        </w:rPr>
        <w:t>dirtier</w:t>
      </w:r>
      <w:r w:rsidRPr="00333491">
        <w:rPr>
          <w:i/>
          <w:szCs w:val="28"/>
        </w:rPr>
        <w:t xml:space="preserve"> – </w:t>
      </w:r>
      <w:r w:rsidRPr="00333491">
        <w:rPr>
          <w:i/>
          <w:szCs w:val="28"/>
          <w:lang w:val="en-US"/>
        </w:rPr>
        <w:t>the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dirtiest</w:t>
      </w:r>
      <w:r w:rsidRPr="00333491">
        <w:rPr>
          <w:i/>
          <w:szCs w:val="28"/>
        </w:rPr>
        <w:t xml:space="preserve">; </w:t>
      </w:r>
      <w:r w:rsidRPr="00333491">
        <w:rPr>
          <w:i/>
          <w:szCs w:val="28"/>
          <w:lang w:val="en-US"/>
        </w:rPr>
        <w:t>busy</w:t>
      </w:r>
      <w:r w:rsidRPr="00333491">
        <w:rPr>
          <w:i/>
          <w:szCs w:val="28"/>
        </w:rPr>
        <w:t xml:space="preserve"> – </w:t>
      </w:r>
      <w:r w:rsidRPr="00333491">
        <w:rPr>
          <w:i/>
          <w:szCs w:val="28"/>
          <w:lang w:val="en-US"/>
        </w:rPr>
        <w:t>busier</w:t>
      </w:r>
      <w:r w:rsidRPr="00333491">
        <w:rPr>
          <w:i/>
          <w:szCs w:val="28"/>
        </w:rPr>
        <w:t xml:space="preserve"> – </w:t>
      </w:r>
      <w:r w:rsidRPr="00333491">
        <w:rPr>
          <w:i/>
          <w:szCs w:val="28"/>
          <w:lang w:val="en-US"/>
        </w:rPr>
        <w:t>the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busiest</w:t>
      </w:r>
      <w:r w:rsidRPr="00333491">
        <w:rPr>
          <w:i/>
          <w:szCs w:val="28"/>
        </w:rPr>
        <w:t xml:space="preserve">; </w:t>
      </w:r>
      <w:r w:rsidRPr="00333491">
        <w:rPr>
          <w:i/>
          <w:szCs w:val="28"/>
          <w:lang w:val="en-US"/>
        </w:rPr>
        <w:t>easy</w:t>
      </w:r>
      <w:r w:rsidRPr="00333491">
        <w:rPr>
          <w:i/>
          <w:szCs w:val="28"/>
        </w:rPr>
        <w:t xml:space="preserve"> – </w:t>
      </w:r>
      <w:r w:rsidRPr="00333491">
        <w:rPr>
          <w:i/>
          <w:szCs w:val="28"/>
          <w:lang w:val="en-US"/>
        </w:rPr>
        <w:t>easier</w:t>
      </w:r>
      <w:r w:rsidRPr="00333491">
        <w:rPr>
          <w:i/>
          <w:szCs w:val="28"/>
        </w:rPr>
        <w:t xml:space="preserve"> – </w:t>
      </w:r>
      <w:r w:rsidRPr="00333491">
        <w:rPr>
          <w:i/>
          <w:szCs w:val="28"/>
          <w:lang w:val="en-US"/>
        </w:rPr>
        <w:t>the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easiest</w:t>
      </w:r>
      <w:r w:rsidRPr="00333491">
        <w:rPr>
          <w:i/>
          <w:szCs w:val="28"/>
        </w:rPr>
        <w:t>.</w:t>
      </w:r>
      <w:r w:rsidRPr="00333491">
        <w:rPr>
          <w:szCs w:val="28"/>
        </w:rPr>
        <w:t xml:space="preserve"> Если перед </w:t>
      </w:r>
      <w:r w:rsidRPr="00333491">
        <w:rPr>
          <w:b/>
          <w:szCs w:val="28"/>
        </w:rPr>
        <w:t>-</w:t>
      </w:r>
      <w:r w:rsidRPr="00333491">
        <w:rPr>
          <w:b/>
          <w:i/>
          <w:szCs w:val="28"/>
        </w:rPr>
        <w:t>у</w:t>
      </w:r>
      <w:r w:rsidRPr="00333491">
        <w:rPr>
          <w:szCs w:val="28"/>
        </w:rPr>
        <w:t xml:space="preserve"> стоит гласная, то -</w:t>
      </w:r>
      <w:r w:rsidRPr="00333491">
        <w:rPr>
          <w:b/>
          <w:i/>
          <w:szCs w:val="28"/>
        </w:rPr>
        <w:t>у</w:t>
      </w:r>
      <w:r w:rsidRPr="00333491">
        <w:rPr>
          <w:szCs w:val="28"/>
        </w:rPr>
        <w:t xml:space="preserve"> остается без изменения: веселый – </w:t>
      </w:r>
      <w:r w:rsidRPr="00333491">
        <w:rPr>
          <w:i/>
          <w:szCs w:val="28"/>
          <w:lang w:val="en-US"/>
        </w:rPr>
        <w:t>gay</w:t>
      </w:r>
      <w:r w:rsidRPr="00333491">
        <w:rPr>
          <w:i/>
          <w:szCs w:val="28"/>
        </w:rPr>
        <w:t xml:space="preserve"> – </w:t>
      </w:r>
      <w:r w:rsidRPr="00333491">
        <w:rPr>
          <w:i/>
          <w:szCs w:val="28"/>
          <w:lang w:val="en-US"/>
        </w:rPr>
        <w:t>gayer</w:t>
      </w:r>
      <w:r w:rsidRPr="00333491">
        <w:rPr>
          <w:i/>
          <w:szCs w:val="28"/>
        </w:rPr>
        <w:t xml:space="preserve"> – </w:t>
      </w:r>
      <w:r w:rsidRPr="00333491">
        <w:rPr>
          <w:i/>
          <w:szCs w:val="28"/>
          <w:lang w:val="en-US"/>
        </w:rPr>
        <w:t>the</w:t>
      </w:r>
      <w:r w:rsidRPr="00333491">
        <w:rPr>
          <w:i/>
          <w:szCs w:val="28"/>
        </w:rPr>
        <w:t xml:space="preserve"> </w:t>
      </w:r>
      <w:r w:rsidRPr="00333491">
        <w:rPr>
          <w:i/>
          <w:szCs w:val="28"/>
          <w:lang w:val="en-US"/>
        </w:rPr>
        <w:t>gayest</w:t>
      </w:r>
      <w:r w:rsidRPr="00333491">
        <w:rPr>
          <w:i/>
          <w:szCs w:val="28"/>
        </w:rPr>
        <w:t>.</w:t>
      </w:r>
    </w:p>
    <w:p w:rsidR="00F635AD" w:rsidRPr="00333491" w:rsidRDefault="00F635AD" w:rsidP="00F635AD">
      <w:pPr>
        <w:tabs>
          <w:tab w:val="left" w:pos="5529"/>
        </w:tabs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333491">
        <w:rPr>
          <w:sz w:val="28"/>
          <w:szCs w:val="28"/>
        </w:rPr>
        <w:t xml:space="preserve">Большинство двусложных прилагательных, а также прилагательные, состоящие из трех и более слогов, образуют сравнительную степень при помощи слова </w:t>
      </w:r>
      <w:r w:rsidRPr="00333491">
        <w:rPr>
          <w:i/>
          <w:sz w:val="28"/>
          <w:szCs w:val="28"/>
        </w:rPr>
        <w:t>то</w:t>
      </w:r>
      <w:r w:rsidRPr="00333491">
        <w:rPr>
          <w:i/>
          <w:sz w:val="28"/>
          <w:szCs w:val="28"/>
          <w:lang w:val="en-US"/>
        </w:rPr>
        <w:t>r</w:t>
      </w:r>
      <w:r w:rsidRPr="00333491">
        <w:rPr>
          <w:i/>
          <w:sz w:val="28"/>
          <w:szCs w:val="28"/>
        </w:rPr>
        <w:t xml:space="preserve">е- </w:t>
      </w:r>
      <w:r w:rsidRPr="00333491">
        <w:rPr>
          <w:sz w:val="28"/>
          <w:szCs w:val="28"/>
        </w:rPr>
        <w:t>более</w:t>
      </w:r>
      <w:r w:rsidRPr="00333491">
        <w:rPr>
          <w:i/>
          <w:sz w:val="28"/>
          <w:szCs w:val="28"/>
        </w:rPr>
        <w:t>,</w:t>
      </w:r>
      <w:r w:rsidRPr="00333491">
        <w:rPr>
          <w:sz w:val="28"/>
          <w:szCs w:val="28"/>
        </w:rPr>
        <w:t xml:space="preserve"> а превосходную степень - при помощи </w:t>
      </w:r>
      <w:r w:rsidRPr="002F46A3">
        <w:rPr>
          <w:i/>
          <w:sz w:val="28"/>
          <w:szCs w:val="28"/>
        </w:rPr>
        <w:t>(</w:t>
      </w:r>
      <w:r w:rsidRPr="00333491">
        <w:rPr>
          <w:i/>
          <w:sz w:val="28"/>
          <w:szCs w:val="28"/>
          <w:lang w:val="en-US"/>
        </w:rPr>
        <w:t>the</w:t>
      </w:r>
      <w:r>
        <w:rPr>
          <w:i/>
          <w:sz w:val="28"/>
          <w:szCs w:val="28"/>
        </w:rPr>
        <w:t>)</w:t>
      </w:r>
      <w:r w:rsidRPr="00333491">
        <w:rPr>
          <w:i/>
          <w:sz w:val="28"/>
          <w:szCs w:val="28"/>
        </w:rPr>
        <w:t xml:space="preserve"> </w:t>
      </w:r>
      <w:r w:rsidRPr="00333491">
        <w:rPr>
          <w:i/>
          <w:sz w:val="28"/>
          <w:szCs w:val="28"/>
          <w:lang w:val="en-US"/>
        </w:rPr>
        <w:t>most</w:t>
      </w:r>
      <w:r w:rsidRPr="00333491">
        <w:rPr>
          <w:sz w:val="28"/>
          <w:szCs w:val="28"/>
        </w:rPr>
        <w:t xml:space="preserve"> - наиболее. Например</w:t>
      </w:r>
      <w:r w:rsidRPr="00333491">
        <w:rPr>
          <w:sz w:val="28"/>
          <w:szCs w:val="28"/>
          <w:lang w:val="en-US"/>
        </w:rPr>
        <w:t xml:space="preserve">: </w:t>
      </w:r>
      <w:r w:rsidRPr="00333491">
        <w:rPr>
          <w:sz w:val="28"/>
          <w:szCs w:val="28"/>
        </w:rPr>
        <w:t>красивый</w:t>
      </w:r>
      <w:r w:rsidRPr="00333491">
        <w:rPr>
          <w:sz w:val="28"/>
          <w:szCs w:val="28"/>
          <w:lang w:val="en-US"/>
        </w:rPr>
        <w:t xml:space="preserve"> – </w:t>
      </w:r>
      <w:r w:rsidRPr="00333491">
        <w:rPr>
          <w:i/>
          <w:sz w:val="28"/>
          <w:szCs w:val="28"/>
          <w:lang w:val="en-US"/>
        </w:rPr>
        <w:t>beautiful – more beautiful – the most beautiful</w:t>
      </w:r>
      <w:r w:rsidRPr="00333491">
        <w:rPr>
          <w:sz w:val="28"/>
          <w:szCs w:val="28"/>
          <w:lang w:val="en-US"/>
        </w:rPr>
        <w:t xml:space="preserve">, </w:t>
      </w:r>
      <w:r w:rsidRPr="00333491">
        <w:rPr>
          <w:sz w:val="28"/>
          <w:szCs w:val="28"/>
        </w:rPr>
        <w:t>частый</w:t>
      </w:r>
      <w:r w:rsidRPr="00333491">
        <w:rPr>
          <w:sz w:val="28"/>
          <w:szCs w:val="28"/>
          <w:lang w:val="en-US"/>
        </w:rPr>
        <w:t xml:space="preserve"> – </w:t>
      </w:r>
      <w:r w:rsidRPr="00333491">
        <w:rPr>
          <w:i/>
          <w:sz w:val="28"/>
          <w:szCs w:val="28"/>
          <w:lang w:val="en-US"/>
        </w:rPr>
        <w:t>frequent – more frequent – the most frequent</w:t>
      </w:r>
      <w:r w:rsidRPr="00333491">
        <w:rPr>
          <w:sz w:val="28"/>
          <w:szCs w:val="28"/>
          <w:lang w:val="en-US"/>
        </w:rPr>
        <w:t>.</w:t>
      </w:r>
    </w:p>
    <w:p w:rsidR="00F635AD" w:rsidRPr="00F635AD" w:rsidRDefault="00F635AD" w:rsidP="00F635AD">
      <w:pPr>
        <w:tabs>
          <w:tab w:val="left" w:pos="5529"/>
        </w:tabs>
        <w:spacing w:line="360" w:lineRule="auto"/>
        <w:ind w:firstLine="720"/>
        <w:jc w:val="both"/>
        <w:outlineLvl w:val="0"/>
        <w:rPr>
          <w:sz w:val="28"/>
          <w:szCs w:val="28"/>
          <w:u w:val="single"/>
          <w:lang w:val="en-US"/>
        </w:rPr>
      </w:pPr>
    </w:p>
    <w:p w:rsidR="00F635AD" w:rsidRPr="00333491" w:rsidRDefault="00F635AD" w:rsidP="00F635AD">
      <w:pPr>
        <w:tabs>
          <w:tab w:val="left" w:pos="5529"/>
        </w:tabs>
        <w:spacing w:line="360" w:lineRule="auto"/>
        <w:ind w:firstLine="720"/>
        <w:jc w:val="both"/>
        <w:outlineLvl w:val="0"/>
        <w:rPr>
          <w:i/>
          <w:sz w:val="28"/>
          <w:szCs w:val="28"/>
          <w:lang w:val="en-US"/>
        </w:rPr>
      </w:pPr>
      <w:r w:rsidRPr="00333491">
        <w:rPr>
          <w:sz w:val="28"/>
          <w:szCs w:val="28"/>
          <w:u w:val="single"/>
        </w:rPr>
        <w:t>Аналитический способ</w:t>
      </w:r>
      <w:r w:rsidRPr="00333491">
        <w:rPr>
          <w:sz w:val="28"/>
          <w:szCs w:val="28"/>
        </w:rPr>
        <w:t xml:space="preserve"> образования степеней сравнения при помощи слов </w:t>
      </w:r>
      <w:r w:rsidRPr="00333491">
        <w:rPr>
          <w:i/>
          <w:sz w:val="28"/>
          <w:szCs w:val="28"/>
          <w:lang w:val="en-US"/>
        </w:rPr>
        <w:t>less</w:t>
      </w:r>
      <w:r w:rsidRPr="00333491">
        <w:rPr>
          <w:i/>
          <w:sz w:val="28"/>
          <w:szCs w:val="28"/>
        </w:rPr>
        <w:t xml:space="preserve"> </w:t>
      </w:r>
      <w:r w:rsidRPr="00333491">
        <w:rPr>
          <w:sz w:val="28"/>
          <w:szCs w:val="28"/>
        </w:rPr>
        <w:t xml:space="preserve">- менее и </w:t>
      </w:r>
      <w:r w:rsidRPr="002F46A3">
        <w:rPr>
          <w:i/>
          <w:sz w:val="28"/>
          <w:szCs w:val="28"/>
        </w:rPr>
        <w:t>(</w:t>
      </w:r>
      <w:r w:rsidRPr="00333491">
        <w:rPr>
          <w:i/>
          <w:sz w:val="28"/>
          <w:szCs w:val="28"/>
          <w:lang w:val="en-US"/>
        </w:rPr>
        <w:t>the</w:t>
      </w:r>
      <w:r>
        <w:rPr>
          <w:i/>
          <w:sz w:val="28"/>
          <w:szCs w:val="28"/>
        </w:rPr>
        <w:t>)</w:t>
      </w:r>
      <w:r w:rsidRPr="00333491">
        <w:rPr>
          <w:i/>
          <w:sz w:val="28"/>
          <w:szCs w:val="28"/>
        </w:rPr>
        <w:t xml:space="preserve"> </w:t>
      </w:r>
      <w:r w:rsidRPr="00333491">
        <w:rPr>
          <w:i/>
          <w:sz w:val="28"/>
          <w:szCs w:val="28"/>
          <w:lang w:val="en-US"/>
        </w:rPr>
        <w:t>least</w:t>
      </w:r>
      <w:r w:rsidRPr="00333491">
        <w:rPr>
          <w:i/>
          <w:sz w:val="28"/>
          <w:szCs w:val="28"/>
        </w:rPr>
        <w:t xml:space="preserve"> </w:t>
      </w:r>
      <w:r w:rsidRPr="00333491">
        <w:rPr>
          <w:sz w:val="28"/>
          <w:szCs w:val="28"/>
        </w:rPr>
        <w:t>- наименее применим ко всем без исключения качественным прилагательным. Например</w:t>
      </w:r>
      <w:r w:rsidRPr="00333491">
        <w:rPr>
          <w:sz w:val="28"/>
          <w:szCs w:val="28"/>
          <w:lang w:val="en-US"/>
        </w:rPr>
        <w:t xml:space="preserve">:  </w:t>
      </w:r>
      <w:r w:rsidRPr="00333491">
        <w:rPr>
          <w:sz w:val="28"/>
          <w:szCs w:val="28"/>
        </w:rPr>
        <w:t>способный</w:t>
      </w:r>
      <w:r w:rsidRPr="00333491">
        <w:rPr>
          <w:sz w:val="28"/>
          <w:szCs w:val="28"/>
          <w:lang w:val="en-US"/>
        </w:rPr>
        <w:t xml:space="preserve"> – </w:t>
      </w:r>
      <w:r w:rsidRPr="00333491">
        <w:rPr>
          <w:i/>
          <w:sz w:val="28"/>
          <w:szCs w:val="28"/>
          <w:lang w:val="en-US"/>
        </w:rPr>
        <w:t>able – less able – the least able</w:t>
      </w:r>
      <w:r w:rsidRPr="00333491">
        <w:rPr>
          <w:sz w:val="28"/>
          <w:szCs w:val="28"/>
          <w:lang w:val="en-US"/>
        </w:rPr>
        <w:t xml:space="preserve">; </w:t>
      </w:r>
      <w:r w:rsidRPr="00333491">
        <w:rPr>
          <w:sz w:val="28"/>
          <w:szCs w:val="28"/>
        </w:rPr>
        <w:t>интересный</w:t>
      </w:r>
      <w:r w:rsidRPr="00333491">
        <w:rPr>
          <w:sz w:val="28"/>
          <w:szCs w:val="28"/>
          <w:lang w:val="en-US"/>
        </w:rPr>
        <w:t xml:space="preserve"> – </w:t>
      </w:r>
      <w:r w:rsidRPr="00333491">
        <w:rPr>
          <w:i/>
          <w:sz w:val="28"/>
          <w:szCs w:val="28"/>
          <w:lang w:val="en-US"/>
        </w:rPr>
        <w:t>interesting – less interesting – the least interesting.</w:t>
      </w:r>
    </w:p>
    <w:p w:rsidR="00F635AD" w:rsidRPr="00F635AD" w:rsidRDefault="00F635AD" w:rsidP="00F635AD">
      <w:pPr>
        <w:pStyle w:val="11"/>
        <w:tabs>
          <w:tab w:val="left" w:pos="5529"/>
        </w:tabs>
        <w:spacing w:before="0" w:line="360" w:lineRule="auto"/>
        <w:ind w:firstLine="720"/>
        <w:jc w:val="both"/>
        <w:rPr>
          <w:szCs w:val="28"/>
        </w:rPr>
      </w:pPr>
      <w:r w:rsidRPr="00333491">
        <w:rPr>
          <w:szCs w:val="28"/>
        </w:rPr>
        <w:t xml:space="preserve">Прилагательные </w:t>
      </w:r>
      <w:r w:rsidRPr="00333491">
        <w:rPr>
          <w:i/>
          <w:szCs w:val="28"/>
          <w:lang w:val="en-US"/>
        </w:rPr>
        <w:t>good</w:t>
      </w:r>
      <w:r w:rsidRPr="00333491">
        <w:rPr>
          <w:i/>
          <w:szCs w:val="28"/>
        </w:rPr>
        <w:t xml:space="preserve">, </w:t>
      </w:r>
      <w:r w:rsidRPr="00333491">
        <w:rPr>
          <w:i/>
          <w:szCs w:val="28"/>
          <w:lang w:val="en-US"/>
        </w:rPr>
        <w:t>much</w:t>
      </w:r>
      <w:r w:rsidRPr="00333491">
        <w:rPr>
          <w:i/>
          <w:szCs w:val="28"/>
        </w:rPr>
        <w:t xml:space="preserve">, </w:t>
      </w:r>
      <w:r w:rsidRPr="00333491">
        <w:rPr>
          <w:i/>
          <w:szCs w:val="28"/>
          <w:lang w:val="en-US"/>
        </w:rPr>
        <w:t>many</w:t>
      </w:r>
      <w:r w:rsidRPr="00333491">
        <w:rPr>
          <w:i/>
          <w:szCs w:val="28"/>
        </w:rPr>
        <w:t xml:space="preserve">, </w:t>
      </w:r>
      <w:r w:rsidRPr="00333491">
        <w:rPr>
          <w:i/>
          <w:szCs w:val="28"/>
          <w:lang w:val="en-US"/>
        </w:rPr>
        <w:t>late</w:t>
      </w:r>
      <w:r w:rsidRPr="00333491">
        <w:rPr>
          <w:i/>
          <w:szCs w:val="28"/>
        </w:rPr>
        <w:t xml:space="preserve">, </w:t>
      </w:r>
      <w:r w:rsidRPr="00333491">
        <w:rPr>
          <w:i/>
          <w:szCs w:val="28"/>
          <w:lang w:val="en-US"/>
        </w:rPr>
        <w:t>near</w:t>
      </w:r>
      <w:r w:rsidRPr="00333491">
        <w:rPr>
          <w:i/>
          <w:szCs w:val="28"/>
        </w:rPr>
        <w:t xml:space="preserve">, </w:t>
      </w:r>
      <w:r w:rsidRPr="00333491">
        <w:rPr>
          <w:i/>
          <w:szCs w:val="28"/>
          <w:lang w:val="en-US"/>
        </w:rPr>
        <w:t>old</w:t>
      </w:r>
      <w:r w:rsidRPr="00333491">
        <w:rPr>
          <w:i/>
          <w:szCs w:val="28"/>
        </w:rPr>
        <w:t xml:space="preserve">, </w:t>
      </w:r>
      <w:r w:rsidRPr="00333491">
        <w:rPr>
          <w:i/>
          <w:szCs w:val="28"/>
          <w:lang w:val="en-US"/>
        </w:rPr>
        <w:t>far</w:t>
      </w:r>
      <w:r w:rsidRPr="00333491">
        <w:rPr>
          <w:i/>
          <w:szCs w:val="28"/>
        </w:rPr>
        <w:t xml:space="preserve"> </w:t>
      </w:r>
      <w:r w:rsidRPr="00333491">
        <w:rPr>
          <w:szCs w:val="28"/>
        </w:rPr>
        <w:t>образуют степени сравнения от разных корней:</w:t>
      </w:r>
    </w:p>
    <w:p w:rsidR="00F635AD" w:rsidRPr="00F635AD" w:rsidRDefault="00F635AD" w:rsidP="00F635AD">
      <w:pPr>
        <w:pStyle w:val="11"/>
        <w:tabs>
          <w:tab w:val="left" w:pos="5529"/>
        </w:tabs>
        <w:spacing w:before="0" w:line="360" w:lineRule="auto"/>
        <w:ind w:firstLine="720"/>
        <w:jc w:val="both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2835"/>
        <w:gridCol w:w="3969"/>
      </w:tblGrid>
      <w:tr w:rsidR="00F635AD" w:rsidRPr="00333491" w:rsidTr="00046CCE">
        <w:trPr>
          <w:trHeight w:val="770"/>
        </w:trPr>
        <w:tc>
          <w:tcPr>
            <w:tcW w:w="2376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right="200" w:firstLine="0"/>
              <w:jc w:val="both"/>
              <w:rPr>
                <w:i/>
                <w:szCs w:val="28"/>
              </w:rPr>
            </w:pPr>
            <w:r w:rsidRPr="00333491">
              <w:rPr>
                <w:szCs w:val="28"/>
              </w:rPr>
              <w:t xml:space="preserve">Хороший - </w:t>
            </w:r>
            <w:r w:rsidRPr="00333491">
              <w:rPr>
                <w:i/>
                <w:szCs w:val="28"/>
                <w:lang w:val="en-US"/>
              </w:rPr>
              <w:t>good</w:t>
            </w:r>
          </w:p>
        </w:tc>
        <w:tc>
          <w:tcPr>
            <w:tcW w:w="2835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left="-108" w:right="200" w:firstLine="0"/>
              <w:jc w:val="both"/>
              <w:rPr>
                <w:i/>
                <w:szCs w:val="28"/>
              </w:rPr>
            </w:pPr>
            <w:r w:rsidRPr="00333491">
              <w:rPr>
                <w:szCs w:val="28"/>
              </w:rPr>
              <w:t xml:space="preserve">Лучше – </w:t>
            </w:r>
            <w:r w:rsidRPr="00333491">
              <w:rPr>
                <w:i/>
                <w:szCs w:val="28"/>
                <w:lang w:val="en-US"/>
              </w:rPr>
              <w:t>better</w:t>
            </w:r>
          </w:p>
        </w:tc>
        <w:tc>
          <w:tcPr>
            <w:tcW w:w="3969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left="-108" w:right="200" w:firstLine="0"/>
              <w:jc w:val="both"/>
              <w:rPr>
                <w:i/>
                <w:szCs w:val="28"/>
              </w:rPr>
            </w:pPr>
            <w:r w:rsidRPr="00333491">
              <w:rPr>
                <w:szCs w:val="28"/>
              </w:rPr>
              <w:t xml:space="preserve">Самый лучший, наилучший – </w:t>
            </w:r>
            <w:r w:rsidRPr="00333491">
              <w:rPr>
                <w:i/>
                <w:szCs w:val="28"/>
                <w:lang w:val="en-US"/>
              </w:rPr>
              <w:t>the</w:t>
            </w:r>
            <w:r w:rsidRPr="00333491">
              <w:rPr>
                <w:i/>
                <w:szCs w:val="28"/>
              </w:rPr>
              <w:t xml:space="preserve"> </w:t>
            </w:r>
            <w:r w:rsidRPr="00333491">
              <w:rPr>
                <w:i/>
                <w:szCs w:val="28"/>
                <w:lang w:val="en-US"/>
              </w:rPr>
              <w:t>best</w:t>
            </w:r>
          </w:p>
        </w:tc>
      </w:tr>
      <w:tr w:rsidR="00F635AD" w:rsidRPr="00333491" w:rsidTr="00046CCE">
        <w:tc>
          <w:tcPr>
            <w:tcW w:w="2376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right="200" w:firstLine="0"/>
              <w:jc w:val="both"/>
              <w:rPr>
                <w:i/>
                <w:szCs w:val="28"/>
              </w:rPr>
            </w:pPr>
            <w:r w:rsidRPr="00333491">
              <w:rPr>
                <w:szCs w:val="28"/>
              </w:rPr>
              <w:t xml:space="preserve">Плохой – </w:t>
            </w:r>
            <w:r w:rsidRPr="00333491">
              <w:rPr>
                <w:i/>
                <w:szCs w:val="28"/>
                <w:lang w:val="en-US"/>
              </w:rPr>
              <w:t>bad</w:t>
            </w:r>
          </w:p>
        </w:tc>
        <w:tc>
          <w:tcPr>
            <w:tcW w:w="2835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right="200" w:firstLine="0"/>
              <w:jc w:val="both"/>
              <w:rPr>
                <w:i/>
                <w:szCs w:val="28"/>
              </w:rPr>
            </w:pPr>
            <w:r w:rsidRPr="00333491">
              <w:rPr>
                <w:szCs w:val="28"/>
              </w:rPr>
              <w:t xml:space="preserve">Хуже – </w:t>
            </w:r>
            <w:r w:rsidRPr="00333491">
              <w:rPr>
                <w:i/>
                <w:szCs w:val="28"/>
                <w:lang w:val="en-US"/>
              </w:rPr>
              <w:t>worse</w:t>
            </w:r>
          </w:p>
        </w:tc>
        <w:tc>
          <w:tcPr>
            <w:tcW w:w="3969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right="200" w:firstLine="0"/>
              <w:jc w:val="both"/>
              <w:rPr>
                <w:i/>
                <w:szCs w:val="28"/>
              </w:rPr>
            </w:pPr>
            <w:r w:rsidRPr="00333491">
              <w:rPr>
                <w:szCs w:val="28"/>
              </w:rPr>
              <w:t xml:space="preserve">Самый худший, наихудший – </w:t>
            </w:r>
            <w:r w:rsidRPr="00333491">
              <w:rPr>
                <w:i/>
                <w:szCs w:val="28"/>
                <w:lang w:val="en-US"/>
              </w:rPr>
              <w:lastRenderedPageBreak/>
              <w:t>the</w:t>
            </w:r>
            <w:r w:rsidRPr="00333491">
              <w:rPr>
                <w:i/>
                <w:szCs w:val="28"/>
              </w:rPr>
              <w:t xml:space="preserve"> </w:t>
            </w:r>
            <w:r w:rsidRPr="00333491">
              <w:rPr>
                <w:i/>
                <w:szCs w:val="28"/>
                <w:lang w:val="en-US"/>
              </w:rPr>
              <w:t>worst</w:t>
            </w:r>
          </w:p>
        </w:tc>
      </w:tr>
      <w:tr w:rsidR="00F635AD" w:rsidRPr="00333491" w:rsidTr="00046CCE">
        <w:tc>
          <w:tcPr>
            <w:tcW w:w="2376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right="-250" w:firstLine="0"/>
              <w:jc w:val="both"/>
              <w:rPr>
                <w:i/>
                <w:szCs w:val="28"/>
              </w:rPr>
            </w:pPr>
            <w:r w:rsidRPr="00333491">
              <w:rPr>
                <w:szCs w:val="28"/>
              </w:rPr>
              <w:lastRenderedPageBreak/>
              <w:t xml:space="preserve">Маленький – </w:t>
            </w:r>
            <w:r w:rsidRPr="00333491">
              <w:rPr>
                <w:i/>
                <w:szCs w:val="28"/>
                <w:lang w:val="en-US"/>
              </w:rPr>
              <w:t>little</w:t>
            </w:r>
          </w:p>
        </w:tc>
        <w:tc>
          <w:tcPr>
            <w:tcW w:w="2835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right="-108" w:firstLine="0"/>
              <w:jc w:val="both"/>
              <w:rPr>
                <w:i/>
                <w:szCs w:val="28"/>
              </w:rPr>
            </w:pPr>
            <w:r w:rsidRPr="00333491">
              <w:rPr>
                <w:szCs w:val="28"/>
              </w:rPr>
              <w:t xml:space="preserve">Меньше – </w:t>
            </w:r>
            <w:r w:rsidRPr="00333491">
              <w:rPr>
                <w:i/>
                <w:szCs w:val="28"/>
                <w:lang w:val="en-US"/>
              </w:rPr>
              <w:t>less</w:t>
            </w:r>
          </w:p>
        </w:tc>
        <w:tc>
          <w:tcPr>
            <w:tcW w:w="3969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right="200"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szCs w:val="28"/>
              </w:rPr>
              <w:t>Наименьший</w:t>
            </w:r>
            <w:r w:rsidRPr="00333491">
              <w:rPr>
                <w:szCs w:val="28"/>
                <w:lang w:val="en-US"/>
              </w:rPr>
              <w:t xml:space="preserve"> – </w:t>
            </w:r>
            <w:r w:rsidRPr="00333491">
              <w:rPr>
                <w:i/>
                <w:szCs w:val="28"/>
                <w:lang w:val="en-US"/>
              </w:rPr>
              <w:t>the least</w:t>
            </w:r>
          </w:p>
        </w:tc>
      </w:tr>
      <w:tr w:rsidR="00F635AD" w:rsidRPr="00333491" w:rsidTr="00046CCE">
        <w:trPr>
          <w:cantSplit/>
        </w:trPr>
        <w:tc>
          <w:tcPr>
            <w:tcW w:w="2376" w:type="dxa"/>
            <w:vMerge w:val="restart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right="200" w:firstLine="0"/>
              <w:jc w:val="both"/>
              <w:rPr>
                <w:szCs w:val="28"/>
                <w:lang w:val="en-US"/>
              </w:rPr>
            </w:pPr>
          </w:p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right="200" w:firstLine="0"/>
              <w:jc w:val="both"/>
              <w:rPr>
                <w:i/>
                <w:szCs w:val="28"/>
              </w:rPr>
            </w:pPr>
            <w:r w:rsidRPr="00333491">
              <w:rPr>
                <w:szCs w:val="28"/>
              </w:rPr>
              <w:t xml:space="preserve">Старый – </w:t>
            </w:r>
            <w:r w:rsidRPr="00333491">
              <w:rPr>
                <w:i/>
                <w:szCs w:val="28"/>
                <w:lang w:val="en-US"/>
              </w:rPr>
              <w:t>old</w:t>
            </w:r>
          </w:p>
        </w:tc>
        <w:tc>
          <w:tcPr>
            <w:tcW w:w="2835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right="200" w:firstLine="0"/>
              <w:jc w:val="both"/>
              <w:rPr>
                <w:szCs w:val="28"/>
              </w:rPr>
            </w:pPr>
            <w:r w:rsidRPr="00333491">
              <w:rPr>
                <w:szCs w:val="28"/>
              </w:rPr>
              <w:t xml:space="preserve">Более старый, </w:t>
            </w:r>
          </w:p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right="200" w:firstLine="0"/>
              <w:jc w:val="both"/>
              <w:rPr>
                <w:i/>
                <w:szCs w:val="28"/>
              </w:rPr>
            </w:pPr>
            <w:r w:rsidRPr="00333491">
              <w:rPr>
                <w:szCs w:val="28"/>
                <w:lang w:val="en-US"/>
              </w:rPr>
              <w:t>c</w:t>
            </w:r>
            <w:proofErr w:type="spellStart"/>
            <w:r w:rsidRPr="00333491">
              <w:rPr>
                <w:szCs w:val="28"/>
              </w:rPr>
              <w:t>тарее</w:t>
            </w:r>
            <w:proofErr w:type="spellEnd"/>
            <w:r w:rsidRPr="00333491">
              <w:rPr>
                <w:szCs w:val="28"/>
              </w:rPr>
              <w:t xml:space="preserve"> – </w:t>
            </w:r>
            <w:r w:rsidRPr="00333491">
              <w:rPr>
                <w:i/>
                <w:szCs w:val="28"/>
                <w:lang w:val="en-US"/>
              </w:rPr>
              <w:t>older</w:t>
            </w:r>
          </w:p>
        </w:tc>
        <w:tc>
          <w:tcPr>
            <w:tcW w:w="3969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right="200" w:firstLine="0"/>
              <w:jc w:val="both"/>
              <w:rPr>
                <w:i/>
                <w:szCs w:val="28"/>
              </w:rPr>
            </w:pPr>
            <w:r w:rsidRPr="00333491">
              <w:rPr>
                <w:szCs w:val="28"/>
              </w:rPr>
              <w:t xml:space="preserve">Самый старый, старейший – </w:t>
            </w:r>
            <w:r w:rsidRPr="00333491">
              <w:rPr>
                <w:i/>
                <w:szCs w:val="28"/>
                <w:lang w:val="en-US"/>
              </w:rPr>
              <w:t>the</w:t>
            </w:r>
            <w:r w:rsidRPr="00333491">
              <w:rPr>
                <w:i/>
                <w:szCs w:val="28"/>
              </w:rPr>
              <w:t xml:space="preserve"> </w:t>
            </w:r>
            <w:r w:rsidRPr="00333491">
              <w:rPr>
                <w:i/>
                <w:szCs w:val="28"/>
                <w:lang w:val="en-US"/>
              </w:rPr>
              <w:t>oldest</w:t>
            </w:r>
          </w:p>
        </w:tc>
      </w:tr>
      <w:tr w:rsidR="00F635AD" w:rsidRPr="00333491" w:rsidTr="00046CCE">
        <w:trPr>
          <w:cantSplit/>
        </w:trPr>
        <w:tc>
          <w:tcPr>
            <w:tcW w:w="2376" w:type="dxa"/>
            <w:vMerge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right="200" w:firstLine="0"/>
              <w:jc w:val="both"/>
              <w:rPr>
                <w:szCs w:val="28"/>
              </w:rPr>
            </w:pPr>
          </w:p>
        </w:tc>
        <w:tc>
          <w:tcPr>
            <w:tcW w:w="2835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right="200" w:firstLine="0"/>
              <w:jc w:val="both"/>
              <w:rPr>
                <w:i/>
                <w:szCs w:val="28"/>
              </w:rPr>
            </w:pPr>
            <w:r w:rsidRPr="00333491">
              <w:rPr>
                <w:szCs w:val="28"/>
              </w:rPr>
              <w:t xml:space="preserve">Старше – </w:t>
            </w:r>
            <w:r w:rsidRPr="00333491">
              <w:rPr>
                <w:i/>
                <w:szCs w:val="28"/>
                <w:lang w:val="en-US"/>
              </w:rPr>
              <w:t>elder</w:t>
            </w:r>
          </w:p>
        </w:tc>
        <w:tc>
          <w:tcPr>
            <w:tcW w:w="3969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right="200" w:firstLine="0"/>
              <w:jc w:val="both"/>
              <w:rPr>
                <w:i/>
                <w:szCs w:val="28"/>
              </w:rPr>
            </w:pPr>
            <w:r w:rsidRPr="00333491">
              <w:rPr>
                <w:szCs w:val="28"/>
              </w:rPr>
              <w:t xml:space="preserve">Самый старший в семье – </w:t>
            </w:r>
            <w:r w:rsidRPr="00333491">
              <w:rPr>
                <w:i/>
                <w:szCs w:val="28"/>
                <w:lang w:val="en-US"/>
              </w:rPr>
              <w:t>the</w:t>
            </w:r>
            <w:r w:rsidRPr="00333491">
              <w:rPr>
                <w:i/>
                <w:szCs w:val="28"/>
              </w:rPr>
              <w:t xml:space="preserve"> </w:t>
            </w:r>
            <w:r w:rsidRPr="00333491">
              <w:rPr>
                <w:i/>
                <w:szCs w:val="28"/>
                <w:lang w:val="en-US"/>
              </w:rPr>
              <w:t>eldest</w:t>
            </w:r>
          </w:p>
        </w:tc>
      </w:tr>
      <w:tr w:rsidR="00F635AD" w:rsidRPr="00333491" w:rsidTr="00046CCE">
        <w:trPr>
          <w:cantSplit/>
        </w:trPr>
        <w:tc>
          <w:tcPr>
            <w:tcW w:w="2376" w:type="dxa"/>
            <w:vMerge w:val="restart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right="-108" w:firstLine="0"/>
              <w:jc w:val="both"/>
              <w:rPr>
                <w:szCs w:val="28"/>
              </w:rPr>
            </w:pPr>
          </w:p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right="-108" w:firstLine="0"/>
              <w:jc w:val="both"/>
              <w:rPr>
                <w:i/>
                <w:szCs w:val="28"/>
              </w:rPr>
            </w:pPr>
            <w:r w:rsidRPr="00333491">
              <w:rPr>
                <w:szCs w:val="28"/>
              </w:rPr>
              <w:t>Поздний</w:t>
            </w:r>
            <w:r w:rsidRPr="00333491">
              <w:rPr>
                <w:i/>
                <w:szCs w:val="28"/>
              </w:rPr>
              <w:t xml:space="preserve">- </w:t>
            </w:r>
            <w:r w:rsidRPr="00333491">
              <w:rPr>
                <w:i/>
                <w:szCs w:val="28"/>
                <w:lang w:val="en-US"/>
              </w:rPr>
              <w:t>late</w:t>
            </w:r>
          </w:p>
        </w:tc>
        <w:tc>
          <w:tcPr>
            <w:tcW w:w="2835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right="200" w:firstLine="0"/>
              <w:jc w:val="both"/>
              <w:rPr>
                <w:i/>
                <w:szCs w:val="28"/>
              </w:rPr>
            </w:pPr>
            <w:r w:rsidRPr="00333491">
              <w:rPr>
                <w:szCs w:val="28"/>
              </w:rPr>
              <w:t xml:space="preserve">Более поздний – </w:t>
            </w:r>
            <w:r w:rsidRPr="00333491">
              <w:rPr>
                <w:i/>
                <w:szCs w:val="28"/>
                <w:lang w:val="en-US"/>
              </w:rPr>
              <w:t>later</w:t>
            </w:r>
          </w:p>
        </w:tc>
        <w:tc>
          <w:tcPr>
            <w:tcW w:w="3969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right="-108" w:firstLine="0"/>
              <w:jc w:val="both"/>
              <w:rPr>
                <w:i/>
                <w:szCs w:val="28"/>
              </w:rPr>
            </w:pPr>
            <w:r w:rsidRPr="00333491">
              <w:rPr>
                <w:szCs w:val="28"/>
              </w:rPr>
              <w:t xml:space="preserve">Самый поздний, последний (по времени) – </w:t>
            </w:r>
            <w:r w:rsidRPr="00333491">
              <w:rPr>
                <w:i/>
                <w:szCs w:val="28"/>
                <w:lang w:val="en-US"/>
              </w:rPr>
              <w:t>the</w:t>
            </w:r>
            <w:r w:rsidRPr="00333491">
              <w:rPr>
                <w:i/>
                <w:szCs w:val="28"/>
              </w:rPr>
              <w:t xml:space="preserve"> </w:t>
            </w:r>
            <w:r w:rsidRPr="00333491">
              <w:rPr>
                <w:i/>
                <w:szCs w:val="28"/>
                <w:lang w:val="en-US"/>
              </w:rPr>
              <w:t>latest</w:t>
            </w:r>
          </w:p>
        </w:tc>
      </w:tr>
      <w:tr w:rsidR="00F635AD" w:rsidRPr="00333491" w:rsidTr="00046CCE">
        <w:trPr>
          <w:cantSplit/>
        </w:trPr>
        <w:tc>
          <w:tcPr>
            <w:tcW w:w="2376" w:type="dxa"/>
            <w:vMerge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right="200" w:firstLine="0"/>
              <w:jc w:val="both"/>
              <w:rPr>
                <w:szCs w:val="28"/>
              </w:rPr>
            </w:pPr>
          </w:p>
        </w:tc>
        <w:tc>
          <w:tcPr>
            <w:tcW w:w="2835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right="200" w:firstLine="0"/>
              <w:jc w:val="both"/>
              <w:rPr>
                <w:i/>
                <w:szCs w:val="28"/>
              </w:rPr>
            </w:pPr>
            <w:r w:rsidRPr="00333491">
              <w:rPr>
                <w:szCs w:val="28"/>
              </w:rPr>
              <w:t>По</w:t>
            </w:r>
            <w:r w:rsidRPr="00333491">
              <w:rPr>
                <w:szCs w:val="28"/>
                <w:lang w:val="en-US"/>
              </w:rPr>
              <w:t>c</w:t>
            </w:r>
            <w:proofErr w:type="spellStart"/>
            <w:r w:rsidRPr="00333491">
              <w:rPr>
                <w:szCs w:val="28"/>
              </w:rPr>
              <w:t>ледний</w:t>
            </w:r>
            <w:proofErr w:type="spellEnd"/>
            <w:r w:rsidRPr="00333491">
              <w:rPr>
                <w:szCs w:val="28"/>
              </w:rPr>
              <w:t xml:space="preserve"> из двух (по порядку) – </w:t>
            </w:r>
            <w:r w:rsidRPr="00333491">
              <w:rPr>
                <w:i/>
                <w:szCs w:val="28"/>
                <w:lang w:val="en-US"/>
              </w:rPr>
              <w:t>latter</w:t>
            </w:r>
          </w:p>
        </w:tc>
        <w:tc>
          <w:tcPr>
            <w:tcW w:w="3969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right="-108" w:firstLine="0"/>
              <w:jc w:val="both"/>
              <w:rPr>
                <w:i/>
                <w:szCs w:val="28"/>
              </w:rPr>
            </w:pPr>
            <w:r w:rsidRPr="00333491">
              <w:rPr>
                <w:szCs w:val="28"/>
              </w:rPr>
              <w:t xml:space="preserve">Самый последний (по порядку), прошлый – </w:t>
            </w:r>
            <w:r w:rsidRPr="00333491">
              <w:rPr>
                <w:i/>
                <w:szCs w:val="28"/>
                <w:lang w:val="en-US"/>
              </w:rPr>
              <w:t>the</w:t>
            </w:r>
            <w:r w:rsidRPr="00333491">
              <w:rPr>
                <w:i/>
                <w:szCs w:val="28"/>
              </w:rPr>
              <w:t xml:space="preserve"> </w:t>
            </w:r>
            <w:r w:rsidRPr="00333491">
              <w:rPr>
                <w:i/>
                <w:szCs w:val="28"/>
                <w:lang w:val="en-US"/>
              </w:rPr>
              <w:t>last</w:t>
            </w:r>
          </w:p>
        </w:tc>
      </w:tr>
      <w:tr w:rsidR="00F635AD" w:rsidRPr="00333491" w:rsidTr="00046CCE">
        <w:trPr>
          <w:cantSplit/>
        </w:trPr>
        <w:tc>
          <w:tcPr>
            <w:tcW w:w="2376" w:type="dxa"/>
            <w:vMerge w:val="restart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right="200" w:firstLine="0"/>
              <w:jc w:val="both"/>
              <w:rPr>
                <w:szCs w:val="28"/>
              </w:rPr>
            </w:pPr>
          </w:p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right="-108" w:firstLine="0"/>
              <w:jc w:val="both"/>
              <w:rPr>
                <w:i/>
                <w:szCs w:val="28"/>
              </w:rPr>
            </w:pPr>
            <w:r w:rsidRPr="00333491">
              <w:rPr>
                <w:szCs w:val="28"/>
              </w:rPr>
              <w:t xml:space="preserve">Близкий – </w:t>
            </w:r>
            <w:r w:rsidRPr="00333491">
              <w:rPr>
                <w:i/>
                <w:szCs w:val="28"/>
                <w:lang w:val="en-US"/>
              </w:rPr>
              <w:t>near</w:t>
            </w:r>
          </w:p>
        </w:tc>
        <w:tc>
          <w:tcPr>
            <w:tcW w:w="2835" w:type="dxa"/>
            <w:vMerge w:val="restart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left="-108" w:right="-131" w:firstLine="0"/>
              <w:jc w:val="both"/>
              <w:rPr>
                <w:szCs w:val="28"/>
              </w:rPr>
            </w:pPr>
          </w:p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left="-108" w:right="-131" w:firstLine="0"/>
              <w:jc w:val="both"/>
              <w:rPr>
                <w:i/>
                <w:szCs w:val="28"/>
              </w:rPr>
            </w:pPr>
            <w:r w:rsidRPr="00333491">
              <w:rPr>
                <w:szCs w:val="28"/>
              </w:rPr>
              <w:t xml:space="preserve">Более близкий – </w:t>
            </w:r>
            <w:r w:rsidRPr="00333491">
              <w:rPr>
                <w:i/>
                <w:szCs w:val="28"/>
                <w:lang w:val="en-US"/>
              </w:rPr>
              <w:t>nearer</w:t>
            </w:r>
          </w:p>
        </w:tc>
        <w:tc>
          <w:tcPr>
            <w:tcW w:w="3969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right="-108" w:firstLine="0"/>
              <w:jc w:val="both"/>
              <w:rPr>
                <w:i/>
                <w:szCs w:val="28"/>
              </w:rPr>
            </w:pPr>
            <w:r w:rsidRPr="00333491">
              <w:rPr>
                <w:szCs w:val="28"/>
              </w:rPr>
              <w:t xml:space="preserve">Самый близкий, ближайший – </w:t>
            </w:r>
            <w:r w:rsidRPr="00333491">
              <w:rPr>
                <w:i/>
                <w:szCs w:val="28"/>
                <w:lang w:val="en-US"/>
              </w:rPr>
              <w:t>the</w:t>
            </w:r>
            <w:r w:rsidRPr="00333491">
              <w:rPr>
                <w:i/>
                <w:szCs w:val="28"/>
              </w:rPr>
              <w:t xml:space="preserve"> </w:t>
            </w:r>
            <w:r w:rsidRPr="00333491">
              <w:rPr>
                <w:i/>
                <w:szCs w:val="28"/>
                <w:lang w:val="en-US"/>
              </w:rPr>
              <w:t>nearest</w:t>
            </w:r>
          </w:p>
        </w:tc>
      </w:tr>
      <w:tr w:rsidR="00F635AD" w:rsidRPr="00333491" w:rsidTr="00046CCE">
        <w:trPr>
          <w:cantSplit/>
        </w:trPr>
        <w:tc>
          <w:tcPr>
            <w:tcW w:w="2376" w:type="dxa"/>
            <w:vMerge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right="200" w:firstLine="0"/>
              <w:jc w:val="both"/>
              <w:rPr>
                <w:szCs w:val="28"/>
              </w:rPr>
            </w:pPr>
          </w:p>
        </w:tc>
        <w:tc>
          <w:tcPr>
            <w:tcW w:w="2835" w:type="dxa"/>
            <w:vMerge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right="200" w:firstLine="0"/>
              <w:jc w:val="both"/>
              <w:rPr>
                <w:szCs w:val="28"/>
              </w:rPr>
            </w:pPr>
          </w:p>
        </w:tc>
        <w:tc>
          <w:tcPr>
            <w:tcW w:w="3969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right="200" w:firstLine="0"/>
              <w:jc w:val="both"/>
              <w:rPr>
                <w:i/>
                <w:szCs w:val="28"/>
              </w:rPr>
            </w:pPr>
            <w:r w:rsidRPr="00333491">
              <w:rPr>
                <w:szCs w:val="28"/>
              </w:rPr>
              <w:t xml:space="preserve">Следующий (по порядку), будущий – </w:t>
            </w:r>
            <w:r w:rsidRPr="00333491">
              <w:rPr>
                <w:i/>
                <w:szCs w:val="28"/>
                <w:lang w:val="en-US"/>
              </w:rPr>
              <w:t>the</w:t>
            </w:r>
            <w:r w:rsidRPr="00333491">
              <w:rPr>
                <w:i/>
                <w:szCs w:val="28"/>
              </w:rPr>
              <w:t xml:space="preserve"> </w:t>
            </w:r>
            <w:r w:rsidRPr="00333491">
              <w:rPr>
                <w:i/>
                <w:szCs w:val="28"/>
                <w:lang w:val="en-US"/>
              </w:rPr>
              <w:t>next</w:t>
            </w:r>
          </w:p>
        </w:tc>
      </w:tr>
      <w:tr w:rsidR="00F635AD" w:rsidRPr="00333491" w:rsidTr="00046CCE">
        <w:trPr>
          <w:cantSplit/>
        </w:trPr>
        <w:tc>
          <w:tcPr>
            <w:tcW w:w="2376" w:type="dxa"/>
            <w:vMerge w:val="restart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right="-108" w:firstLine="0"/>
              <w:jc w:val="both"/>
              <w:rPr>
                <w:szCs w:val="28"/>
              </w:rPr>
            </w:pPr>
          </w:p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right="-108" w:firstLine="0"/>
              <w:jc w:val="both"/>
              <w:rPr>
                <w:szCs w:val="28"/>
              </w:rPr>
            </w:pPr>
            <w:r w:rsidRPr="00333491">
              <w:rPr>
                <w:szCs w:val="28"/>
              </w:rPr>
              <w:t>Дальний, далекий</w:t>
            </w:r>
          </w:p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right="200" w:firstLine="0"/>
              <w:jc w:val="both"/>
              <w:rPr>
                <w:i/>
                <w:szCs w:val="28"/>
              </w:rPr>
            </w:pPr>
            <w:r w:rsidRPr="00333491">
              <w:rPr>
                <w:szCs w:val="28"/>
              </w:rPr>
              <w:t xml:space="preserve">- </w:t>
            </w:r>
            <w:r w:rsidRPr="00333491">
              <w:rPr>
                <w:i/>
                <w:szCs w:val="28"/>
                <w:lang w:val="en-US"/>
              </w:rPr>
              <w:t>far</w:t>
            </w:r>
          </w:p>
        </w:tc>
        <w:tc>
          <w:tcPr>
            <w:tcW w:w="2835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right="200" w:firstLine="0"/>
              <w:jc w:val="both"/>
              <w:rPr>
                <w:i/>
                <w:szCs w:val="28"/>
              </w:rPr>
            </w:pPr>
            <w:r w:rsidRPr="00333491">
              <w:rPr>
                <w:szCs w:val="28"/>
              </w:rPr>
              <w:t xml:space="preserve">Более дальний (о расстоянии) – </w:t>
            </w:r>
            <w:r w:rsidRPr="00333491">
              <w:rPr>
                <w:i/>
                <w:szCs w:val="28"/>
                <w:lang w:val="en-US"/>
              </w:rPr>
              <w:t>farther</w:t>
            </w:r>
          </w:p>
        </w:tc>
        <w:tc>
          <w:tcPr>
            <w:tcW w:w="3969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right="-108" w:firstLine="0"/>
              <w:jc w:val="both"/>
              <w:rPr>
                <w:i/>
                <w:szCs w:val="28"/>
              </w:rPr>
            </w:pPr>
            <w:r w:rsidRPr="00333491">
              <w:rPr>
                <w:szCs w:val="28"/>
              </w:rPr>
              <w:t xml:space="preserve">Самый дальний (о расстоянии) – </w:t>
            </w:r>
            <w:r w:rsidRPr="00333491">
              <w:rPr>
                <w:i/>
                <w:szCs w:val="28"/>
                <w:lang w:val="en-US"/>
              </w:rPr>
              <w:t>the</w:t>
            </w:r>
            <w:r w:rsidRPr="00333491">
              <w:rPr>
                <w:i/>
                <w:szCs w:val="28"/>
              </w:rPr>
              <w:t xml:space="preserve"> </w:t>
            </w:r>
            <w:r w:rsidRPr="00333491">
              <w:rPr>
                <w:i/>
                <w:szCs w:val="28"/>
                <w:lang w:val="en-US"/>
              </w:rPr>
              <w:t>farthest</w:t>
            </w:r>
          </w:p>
        </w:tc>
      </w:tr>
      <w:tr w:rsidR="00F635AD" w:rsidRPr="00333491" w:rsidTr="00046CCE">
        <w:trPr>
          <w:cantSplit/>
        </w:trPr>
        <w:tc>
          <w:tcPr>
            <w:tcW w:w="2376" w:type="dxa"/>
            <w:vMerge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right="200" w:firstLine="0"/>
              <w:jc w:val="both"/>
              <w:rPr>
                <w:szCs w:val="28"/>
              </w:rPr>
            </w:pPr>
          </w:p>
        </w:tc>
        <w:tc>
          <w:tcPr>
            <w:tcW w:w="2835" w:type="dxa"/>
          </w:tcPr>
          <w:p w:rsidR="00F635AD" w:rsidRPr="00333491" w:rsidRDefault="00F635AD" w:rsidP="00046CCE">
            <w:pPr>
              <w:pStyle w:val="11"/>
              <w:tabs>
                <w:tab w:val="left" w:pos="3011"/>
                <w:tab w:val="left" w:pos="5529"/>
              </w:tabs>
              <w:spacing w:before="0" w:line="360" w:lineRule="auto"/>
              <w:ind w:left="-108" w:right="-131" w:firstLine="0"/>
              <w:jc w:val="both"/>
              <w:rPr>
                <w:i/>
                <w:szCs w:val="28"/>
              </w:rPr>
            </w:pPr>
            <w:r w:rsidRPr="00333491">
              <w:rPr>
                <w:szCs w:val="28"/>
              </w:rPr>
              <w:t>Более дальний, следую-</w:t>
            </w:r>
            <w:proofErr w:type="spellStart"/>
            <w:r w:rsidRPr="00333491">
              <w:rPr>
                <w:szCs w:val="28"/>
              </w:rPr>
              <w:t>щий</w:t>
            </w:r>
            <w:proofErr w:type="spellEnd"/>
            <w:r w:rsidRPr="00333491">
              <w:rPr>
                <w:szCs w:val="28"/>
              </w:rPr>
              <w:t xml:space="preserve"> (по порядку) – </w:t>
            </w:r>
            <w:r w:rsidRPr="00333491">
              <w:rPr>
                <w:i/>
                <w:szCs w:val="28"/>
                <w:lang w:val="en-US"/>
              </w:rPr>
              <w:t>further</w:t>
            </w:r>
          </w:p>
        </w:tc>
        <w:tc>
          <w:tcPr>
            <w:tcW w:w="3969" w:type="dxa"/>
          </w:tcPr>
          <w:p w:rsidR="00F635AD" w:rsidRPr="00333491" w:rsidRDefault="00F635AD" w:rsidP="00046CCE">
            <w:pPr>
              <w:pStyle w:val="11"/>
              <w:tabs>
                <w:tab w:val="left" w:pos="5529"/>
              </w:tabs>
              <w:spacing w:before="0" w:line="360" w:lineRule="auto"/>
              <w:ind w:right="-108" w:firstLine="0"/>
              <w:jc w:val="both"/>
              <w:rPr>
                <w:i/>
                <w:szCs w:val="28"/>
                <w:lang w:val="en-US"/>
              </w:rPr>
            </w:pPr>
            <w:r w:rsidRPr="00333491">
              <w:rPr>
                <w:szCs w:val="28"/>
              </w:rPr>
              <w:t>Самый</w:t>
            </w:r>
            <w:r w:rsidRPr="00333491">
              <w:rPr>
                <w:szCs w:val="28"/>
                <w:lang w:val="en-US"/>
              </w:rPr>
              <w:t xml:space="preserve"> </w:t>
            </w:r>
            <w:r w:rsidRPr="00333491">
              <w:rPr>
                <w:szCs w:val="28"/>
              </w:rPr>
              <w:t>далекий</w:t>
            </w:r>
            <w:r w:rsidRPr="00333491">
              <w:rPr>
                <w:szCs w:val="28"/>
                <w:lang w:val="en-US"/>
              </w:rPr>
              <w:t xml:space="preserve"> – </w:t>
            </w:r>
            <w:r w:rsidRPr="00333491">
              <w:rPr>
                <w:i/>
                <w:szCs w:val="28"/>
                <w:lang w:val="en-US"/>
              </w:rPr>
              <w:t>the furthest</w:t>
            </w:r>
          </w:p>
        </w:tc>
      </w:tr>
    </w:tbl>
    <w:p w:rsidR="00F635AD" w:rsidRDefault="00F635AD" w:rsidP="00F635AD">
      <w:pPr>
        <w:shd w:val="clear" w:color="auto" w:fill="FFFFFF"/>
        <w:spacing w:line="360" w:lineRule="auto"/>
        <w:rPr>
          <w:iCs/>
          <w:sz w:val="28"/>
          <w:szCs w:val="28"/>
        </w:rPr>
      </w:pPr>
    </w:p>
    <w:p w:rsidR="00DE74D1" w:rsidRDefault="00DE74D1"/>
    <w:sectPr w:rsidR="00DE74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66622"/>
    <w:multiLevelType w:val="singleLevel"/>
    <w:tmpl w:val="9DF8E128"/>
    <w:lvl w:ilvl="0">
      <w:start w:val="5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7B443DF"/>
    <w:multiLevelType w:val="singleLevel"/>
    <w:tmpl w:val="9DF8E128"/>
    <w:lvl w:ilvl="0">
      <w:start w:val="1"/>
      <w:numFmt w:val="decimal"/>
      <w:lvlText w:val="%1."/>
      <w:legacy w:legacy="1" w:legacySpace="0" w:legacyIndent="209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86242EF"/>
    <w:multiLevelType w:val="hybridMultilevel"/>
    <w:tmpl w:val="059A5D3E"/>
    <w:lvl w:ilvl="0" w:tplc="0419000B">
      <w:start w:val="1"/>
      <w:numFmt w:val="bullet"/>
      <w:lvlText w:val=""/>
      <w:lvlJc w:val="left"/>
      <w:pPr>
        <w:tabs>
          <w:tab w:val="num" w:pos="1116"/>
        </w:tabs>
        <w:ind w:left="111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6"/>
        </w:tabs>
        <w:ind w:left="18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6"/>
        </w:tabs>
        <w:ind w:left="25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6"/>
        </w:tabs>
        <w:ind w:left="32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6"/>
        </w:tabs>
        <w:ind w:left="39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6"/>
        </w:tabs>
        <w:ind w:left="47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6"/>
        </w:tabs>
        <w:ind w:left="54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6"/>
        </w:tabs>
        <w:ind w:left="61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6"/>
        </w:tabs>
        <w:ind w:left="6876" w:hanging="360"/>
      </w:pPr>
      <w:rPr>
        <w:rFonts w:ascii="Wingdings" w:hAnsi="Wingdings" w:hint="default"/>
      </w:rPr>
    </w:lvl>
  </w:abstractNum>
  <w:abstractNum w:abstractNumId="3" w15:restartNumberingAfterBreak="0">
    <w:nsid w:val="0BEF047D"/>
    <w:multiLevelType w:val="singleLevel"/>
    <w:tmpl w:val="9DF8E128"/>
    <w:lvl w:ilvl="0">
      <w:start w:val="1"/>
      <w:numFmt w:val="decimal"/>
      <w:lvlText w:val="%1.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C61099D"/>
    <w:multiLevelType w:val="singleLevel"/>
    <w:tmpl w:val="9DF8E128"/>
    <w:lvl w:ilvl="0">
      <w:start w:val="12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F0D096B"/>
    <w:multiLevelType w:val="singleLevel"/>
    <w:tmpl w:val="9DF8E128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3C04DC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3EE581F"/>
    <w:multiLevelType w:val="singleLevel"/>
    <w:tmpl w:val="9DF8E128"/>
    <w:lvl w:ilvl="0">
      <w:start w:val="8"/>
      <w:numFmt w:val="decimal"/>
      <w:lvlText w:val="%1.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238D089C"/>
    <w:multiLevelType w:val="singleLevel"/>
    <w:tmpl w:val="0DDCF1F2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B010C8F"/>
    <w:multiLevelType w:val="singleLevel"/>
    <w:tmpl w:val="9DF8E128"/>
    <w:lvl w:ilvl="0">
      <w:start w:val="1"/>
      <w:numFmt w:val="decimal"/>
      <w:lvlText w:val="%1.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D8F097D"/>
    <w:multiLevelType w:val="singleLevel"/>
    <w:tmpl w:val="536E1CF2"/>
    <w:lvl w:ilvl="0">
      <w:start w:val="11"/>
      <w:numFmt w:val="decimal"/>
      <w:lvlText w:val="%1.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0666E26"/>
    <w:multiLevelType w:val="hybridMultilevel"/>
    <w:tmpl w:val="CB46EC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6F3913"/>
    <w:multiLevelType w:val="singleLevel"/>
    <w:tmpl w:val="8B9A18E6"/>
    <w:lvl w:ilvl="0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3" w15:restartNumberingAfterBreak="0">
    <w:nsid w:val="31AF4904"/>
    <w:multiLevelType w:val="hybridMultilevel"/>
    <w:tmpl w:val="BD5871B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632C4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F597207"/>
    <w:multiLevelType w:val="singleLevel"/>
    <w:tmpl w:val="9DF8E128"/>
    <w:lvl w:ilvl="0">
      <w:start w:val="1"/>
      <w:numFmt w:val="decimal"/>
      <w:lvlText w:val="%1."/>
      <w:legacy w:legacy="1" w:legacySpace="0" w:legacyIndent="209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3F6F48CA"/>
    <w:multiLevelType w:val="singleLevel"/>
    <w:tmpl w:val="9DF8E128"/>
    <w:lvl w:ilvl="0">
      <w:start w:val="10"/>
      <w:numFmt w:val="decimal"/>
      <w:lvlText w:val="%1.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F8F24A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13E3C50"/>
    <w:multiLevelType w:val="singleLevel"/>
    <w:tmpl w:val="9DF8E128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426D048A"/>
    <w:multiLevelType w:val="hybridMultilevel"/>
    <w:tmpl w:val="954633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9784EDB"/>
    <w:multiLevelType w:val="multilevel"/>
    <w:tmpl w:val="E07A3F2E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FE403B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556A1C3D"/>
    <w:multiLevelType w:val="singleLevel"/>
    <w:tmpl w:val="9DF8E128"/>
    <w:lvl w:ilvl="0">
      <w:start w:val="1"/>
      <w:numFmt w:val="decimal"/>
      <w:lvlText w:val="%1.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5AC467E6"/>
    <w:multiLevelType w:val="singleLevel"/>
    <w:tmpl w:val="9DF8E128"/>
    <w:lvl w:ilvl="0">
      <w:start w:val="1"/>
      <w:numFmt w:val="decimal"/>
      <w:lvlText w:val="%1.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66AD4A16"/>
    <w:multiLevelType w:val="hybridMultilevel"/>
    <w:tmpl w:val="3FC6E1BC"/>
    <w:lvl w:ilvl="0" w:tplc="FFFFFFFF">
      <w:start w:val="1"/>
      <w:numFmt w:val="bullet"/>
      <w:lvlText w:val=""/>
      <w:lvlJc w:val="left"/>
      <w:pPr>
        <w:tabs>
          <w:tab w:val="num" w:pos="960"/>
        </w:tabs>
        <w:ind w:left="9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5" w15:restartNumberingAfterBreak="0">
    <w:nsid w:val="6B0859BB"/>
    <w:multiLevelType w:val="hybridMultilevel"/>
    <w:tmpl w:val="484C14B4"/>
    <w:lvl w:ilvl="0" w:tplc="CD8864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2474B51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7B6B060F"/>
    <w:multiLevelType w:val="hybridMultilevel"/>
    <w:tmpl w:val="EBE2C6F0"/>
    <w:lvl w:ilvl="0" w:tplc="48E26F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883144"/>
    <w:multiLevelType w:val="singleLevel"/>
    <w:tmpl w:val="9DF8E128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num w:numId="1">
    <w:abstractNumId w:val="24"/>
  </w:num>
  <w:num w:numId="2">
    <w:abstractNumId w:val="2"/>
  </w:num>
  <w:num w:numId="3">
    <w:abstractNumId w:val="8"/>
  </w:num>
  <w:num w:numId="4">
    <w:abstractNumId w:val="10"/>
  </w:num>
  <w:num w:numId="5">
    <w:abstractNumId w:val="13"/>
  </w:num>
  <w:num w:numId="6">
    <w:abstractNumId w:val="15"/>
  </w:num>
  <w:num w:numId="7">
    <w:abstractNumId w:val="12"/>
  </w:num>
  <w:num w:numId="8">
    <w:abstractNumId w:val="26"/>
  </w:num>
  <w:num w:numId="9">
    <w:abstractNumId w:val="21"/>
  </w:num>
  <w:num w:numId="10">
    <w:abstractNumId w:val="20"/>
  </w:num>
  <w:num w:numId="11">
    <w:abstractNumId w:val="14"/>
  </w:num>
  <w:num w:numId="12">
    <w:abstractNumId w:val="17"/>
  </w:num>
  <w:num w:numId="13">
    <w:abstractNumId w:val="6"/>
  </w:num>
  <w:num w:numId="14">
    <w:abstractNumId w:val="23"/>
  </w:num>
  <w:num w:numId="15">
    <w:abstractNumId w:val="16"/>
  </w:num>
  <w:num w:numId="16">
    <w:abstractNumId w:val="16"/>
    <w:lvlOverride w:ilvl="0">
      <w:lvl w:ilvl="0">
        <w:start w:val="10"/>
        <w:numFmt w:val="decimal"/>
        <w:lvlText w:val="%1.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8"/>
  </w:num>
  <w:num w:numId="18">
    <w:abstractNumId w:val="1"/>
  </w:num>
  <w:num w:numId="19">
    <w:abstractNumId w:val="25"/>
  </w:num>
  <w:num w:numId="20">
    <w:abstractNumId w:val="7"/>
  </w:num>
  <w:num w:numId="21">
    <w:abstractNumId w:val="19"/>
  </w:num>
  <w:num w:numId="22">
    <w:abstractNumId w:val="27"/>
  </w:num>
  <w:num w:numId="23">
    <w:abstractNumId w:val="28"/>
  </w:num>
  <w:num w:numId="24">
    <w:abstractNumId w:val="9"/>
  </w:num>
  <w:num w:numId="25">
    <w:abstractNumId w:val="4"/>
  </w:num>
  <w:num w:numId="26">
    <w:abstractNumId w:val="5"/>
  </w:num>
  <w:num w:numId="27">
    <w:abstractNumId w:val="0"/>
  </w:num>
  <w:num w:numId="28">
    <w:abstractNumId w:val="3"/>
  </w:num>
  <w:num w:numId="29">
    <w:abstractNumId w:val="22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5AD"/>
    <w:rsid w:val="003B33A7"/>
    <w:rsid w:val="00690EEE"/>
    <w:rsid w:val="006B0D1E"/>
    <w:rsid w:val="006B7233"/>
    <w:rsid w:val="00DE74D1"/>
    <w:rsid w:val="00E34C6A"/>
    <w:rsid w:val="00F6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metricconverter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69486253"/>
  <w15:chartTrackingRefBased/>
  <w15:docId w15:val="{6C4F6708-B3E1-43A5-80CC-96D86A8CA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635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F635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635AD"/>
    <w:pPr>
      <w:keepNext/>
      <w:shd w:val="clear" w:color="auto" w:fill="FFFFFF"/>
      <w:autoSpaceDE w:val="0"/>
      <w:autoSpaceDN w:val="0"/>
      <w:adjustRightInd w:val="0"/>
      <w:jc w:val="right"/>
      <w:outlineLvl w:val="1"/>
    </w:pPr>
    <w:rPr>
      <w:rFonts w:eastAsia="Arial Unicode MS"/>
      <w:i/>
      <w:iCs/>
      <w:color w:val="000000"/>
      <w:sz w:val="23"/>
      <w:szCs w:val="23"/>
    </w:rPr>
  </w:style>
  <w:style w:type="paragraph" w:styleId="3">
    <w:name w:val="heading 3"/>
    <w:basedOn w:val="a0"/>
    <w:next w:val="a0"/>
    <w:link w:val="30"/>
    <w:qFormat/>
    <w:rsid w:val="00F635AD"/>
    <w:pPr>
      <w:keepNext/>
      <w:spacing w:before="240" w:after="60"/>
      <w:outlineLvl w:val="2"/>
    </w:pPr>
    <w:rPr>
      <w:rFonts w:ascii="Arial" w:hAnsi="Arial"/>
      <w:szCs w:val="20"/>
    </w:rPr>
  </w:style>
  <w:style w:type="paragraph" w:styleId="4">
    <w:name w:val="heading 4"/>
    <w:basedOn w:val="a0"/>
    <w:next w:val="a0"/>
    <w:link w:val="40"/>
    <w:qFormat/>
    <w:rsid w:val="00F635AD"/>
    <w:pPr>
      <w:keepNext/>
      <w:spacing w:before="240" w:after="60"/>
      <w:outlineLvl w:val="3"/>
    </w:pPr>
    <w:rPr>
      <w:rFonts w:ascii="Arial" w:hAnsi="Arial"/>
      <w:b/>
      <w:szCs w:val="20"/>
    </w:rPr>
  </w:style>
  <w:style w:type="paragraph" w:styleId="5">
    <w:name w:val="heading 5"/>
    <w:basedOn w:val="a0"/>
    <w:next w:val="a0"/>
    <w:link w:val="50"/>
    <w:qFormat/>
    <w:rsid w:val="00F635AD"/>
    <w:pPr>
      <w:spacing w:before="240" w:after="60"/>
      <w:outlineLvl w:val="4"/>
    </w:pPr>
    <w:rPr>
      <w:sz w:val="22"/>
      <w:szCs w:val="20"/>
    </w:rPr>
  </w:style>
  <w:style w:type="paragraph" w:styleId="6">
    <w:name w:val="heading 6"/>
    <w:basedOn w:val="a0"/>
    <w:next w:val="a0"/>
    <w:link w:val="60"/>
    <w:qFormat/>
    <w:rsid w:val="00F635AD"/>
    <w:pPr>
      <w:spacing w:before="240" w:after="60"/>
      <w:outlineLvl w:val="5"/>
    </w:pPr>
    <w:rPr>
      <w:i/>
      <w:sz w:val="22"/>
      <w:szCs w:val="20"/>
    </w:rPr>
  </w:style>
  <w:style w:type="paragraph" w:styleId="7">
    <w:name w:val="heading 7"/>
    <w:basedOn w:val="a0"/>
    <w:next w:val="a0"/>
    <w:link w:val="70"/>
    <w:qFormat/>
    <w:rsid w:val="00F635AD"/>
    <w:pPr>
      <w:spacing w:before="240" w:after="6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0"/>
    <w:next w:val="a0"/>
    <w:link w:val="80"/>
    <w:qFormat/>
    <w:rsid w:val="00F635AD"/>
    <w:p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F635AD"/>
    <w:p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msonormalcxspmiddle">
    <w:name w:val="msonormalcxspmiddle"/>
    <w:basedOn w:val="a0"/>
    <w:rsid w:val="00F635AD"/>
    <w:pPr>
      <w:spacing w:before="100" w:beforeAutospacing="1" w:after="100" w:afterAutospacing="1"/>
    </w:pPr>
  </w:style>
  <w:style w:type="character" w:customStyle="1" w:styleId="10">
    <w:name w:val="Заголовок 1 Знак"/>
    <w:basedOn w:val="a1"/>
    <w:link w:val="1"/>
    <w:rsid w:val="00F635A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635AD"/>
    <w:rPr>
      <w:rFonts w:ascii="Times New Roman" w:eastAsia="Arial Unicode MS" w:hAnsi="Times New Roman" w:cs="Times New Roman"/>
      <w:i/>
      <w:iCs/>
      <w:color w:val="000000"/>
      <w:sz w:val="23"/>
      <w:szCs w:val="23"/>
      <w:shd w:val="clear" w:color="auto" w:fill="FFFFFF"/>
      <w:lang w:eastAsia="ru-RU"/>
    </w:rPr>
  </w:style>
  <w:style w:type="character" w:customStyle="1" w:styleId="30">
    <w:name w:val="Заголовок 3 Знак"/>
    <w:basedOn w:val="a1"/>
    <w:link w:val="3"/>
    <w:rsid w:val="00F635AD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635AD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F635AD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F635AD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F635AD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F635AD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F635AD"/>
    <w:rPr>
      <w:rFonts w:ascii="Arial" w:eastAsia="Times New Roman" w:hAnsi="Arial" w:cs="Times New Roman"/>
      <w:b/>
      <w:i/>
      <w:sz w:val="18"/>
      <w:szCs w:val="20"/>
      <w:lang w:eastAsia="ru-RU"/>
    </w:rPr>
  </w:style>
  <w:style w:type="table" w:styleId="a4">
    <w:name w:val="Table Grid"/>
    <w:basedOn w:val="a2"/>
    <w:rsid w:val="00F635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rsid w:val="00F635AD"/>
    <w:rPr>
      <w:color w:val="0000FF"/>
      <w:u w:val="single"/>
    </w:rPr>
  </w:style>
  <w:style w:type="paragraph" w:styleId="a6">
    <w:name w:val="Normal (Web)"/>
    <w:basedOn w:val="a0"/>
    <w:uiPriority w:val="99"/>
    <w:unhideWhenUsed/>
    <w:rsid w:val="00F635AD"/>
    <w:pPr>
      <w:spacing w:before="100" w:beforeAutospacing="1" w:after="100" w:afterAutospacing="1"/>
    </w:pPr>
  </w:style>
  <w:style w:type="paragraph" w:styleId="a7">
    <w:name w:val="List Paragraph"/>
    <w:basedOn w:val="a0"/>
    <w:uiPriority w:val="34"/>
    <w:qFormat/>
    <w:rsid w:val="00F635AD"/>
    <w:pPr>
      <w:ind w:left="720"/>
      <w:contextualSpacing/>
    </w:pPr>
  </w:style>
  <w:style w:type="paragraph" w:customStyle="1" w:styleId="ind">
    <w:name w:val="ind"/>
    <w:basedOn w:val="a0"/>
    <w:rsid w:val="00F635AD"/>
    <w:pPr>
      <w:spacing w:before="100" w:beforeAutospacing="1" w:after="100" w:afterAutospacing="1"/>
    </w:pPr>
  </w:style>
  <w:style w:type="paragraph" w:styleId="a8">
    <w:name w:val="footer"/>
    <w:basedOn w:val="a0"/>
    <w:link w:val="a9"/>
    <w:rsid w:val="00F635A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F635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1"/>
    <w:rsid w:val="00F635AD"/>
  </w:style>
  <w:style w:type="paragraph" w:customStyle="1" w:styleId="11">
    <w:name w:val="Обычный1"/>
    <w:rsid w:val="00F635AD"/>
    <w:pPr>
      <w:widowControl w:val="0"/>
      <w:spacing w:before="20" w:after="0" w:line="300" w:lineRule="auto"/>
      <w:ind w:firstLine="74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10">
    <w:name w:val="Заголовок 1.1"/>
    <w:basedOn w:val="11"/>
    <w:rsid w:val="00F635AD"/>
    <w:pPr>
      <w:tabs>
        <w:tab w:val="left" w:pos="5529"/>
      </w:tabs>
      <w:spacing w:before="80" w:line="240" w:lineRule="auto"/>
      <w:ind w:left="680" w:firstLine="0"/>
      <w:outlineLvl w:val="0"/>
    </w:pPr>
    <w:rPr>
      <w:b/>
    </w:rPr>
  </w:style>
  <w:style w:type="paragraph" w:styleId="ab">
    <w:name w:val="Body Text Indent"/>
    <w:basedOn w:val="a0"/>
    <w:link w:val="ac"/>
    <w:rsid w:val="00F635AD"/>
    <w:pPr>
      <w:ind w:firstLine="720"/>
      <w:jc w:val="both"/>
    </w:pPr>
    <w:rPr>
      <w:sz w:val="28"/>
      <w:szCs w:val="20"/>
    </w:rPr>
  </w:style>
  <w:style w:type="character" w:customStyle="1" w:styleId="ac">
    <w:name w:val="Основной текст с отступом Знак"/>
    <w:basedOn w:val="a1"/>
    <w:link w:val="ab"/>
    <w:rsid w:val="00F635A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0"/>
    <w:link w:val="22"/>
    <w:rsid w:val="00F635AD"/>
    <w:pPr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1"/>
    <w:link w:val="21"/>
    <w:rsid w:val="00F635A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footnote text"/>
    <w:basedOn w:val="a0"/>
    <w:link w:val="ae"/>
    <w:semiHidden/>
    <w:rsid w:val="00F635AD"/>
    <w:rPr>
      <w:sz w:val="20"/>
      <w:szCs w:val="20"/>
    </w:rPr>
  </w:style>
  <w:style w:type="character" w:customStyle="1" w:styleId="ae">
    <w:name w:val="Текст сноски Знак"/>
    <w:basedOn w:val="a1"/>
    <w:link w:val="ad"/>
    <w:semiHidden/>
    <w:rsid w:val="00F635A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Emphasis"/>
    <w:basedOn w:val="a1"/>
    <w:qFormat/>
    <w:rsid w:val="00F635AD"/>
    <w:rPr>
      <w:i/>
    </w:rPr>
  </w:style>
  <w:style w:type="paragraph" w:styleId="af0">
    <w:name w:val="header"/>
    <w:basedOn w:val="a0"/>
    <w:link w:val="af1"/>
    <w:rsid w:val="00F635A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1">
    <w:name w:val="Верхний колонтитул Знак"/>
    <w:basedOn w:val="a1"/>
    <w:link w:val="af0"/>
    <w:rsid w:val="00F635A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llowedHyperlink"/>
    <w:basedOn w:val="a1"/>
    <w:rsid w:val="00F635AD"/>
    <w:rPr>
      <w:color w:val="800080"/>
      <w:u w:val="single"/>
    </w:rPr>
  </w:style>
  <w:style w:type="paragraph" w:styleId="af3">
    <w:name w:val="Body Text"/>
    <w:basedOn w:val="a0"/>
    <w:link w:val="af4"/>
    <w:rsid w:val="00F635AD"/>
    <w:rPr>
      <w:sz w:val="28"/>
      <w:szCs w:val="20"/>
    </w:rPr>
  </w:style>
  <w:style w:type="character" w:customStyle="1" w:styleId="af4">
    <w:name w:val="Основной текст Знак"/>
    <w:basedOn w:val="a1"/>
    <w:link w:val="af3"/>
    <w:rsid w:val="00F635A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">
    <w:name w:val="List Bullet"/>
    <w:basedOn w:val="a0"/>
    <w:autoRedefine/>
    <w:rsid w:val="00F635AD"/>
    <w:pPr>
      <w:numPr>
        <w:numId w:val="10"/>
      </w:numPr>
    </w:pPr>
    <w:rPr>
      <w:sz w:val="20"/>
      <w:szCs w:val="20"/>
    </w:rPr>
  </w:style>
  <w:style w:type="paragraph" w:customStyle="1" w:styleId="I">
    <w:name w:val="Заголовок I"/>
    <w:basedOn w:val="11"/>
    <w:rsid w:val="00F635AD"/>
    <w:pPr>
      <w:pageBreakBefore/>
      <w:tabs>
        <w:tab w:val="left" w:pos="0"/>
        <w:tab w:val="left" w:pos="5529"/>
        <w:tab w:val="left" w:pos="8505"/>
      </w:tabs>
      <w:spacing w:before="0" w:line="240" w:lineRule="auto"/>
      <w:ind w:firstLine="0"/>
      <w:jc w:val="center"/>
      <w:outlineLvl w:val="0"/>
    </w:pPr>
    <w:rPr>
      <w:rFonts w:ascii="Comic Sans MS" w:hAnsi="Comic Sans MS"/>
      <w:b/>
    </w:rPr>
  </w:style>
  <w:style w:type="paragraph" w:styleId="af5">
    <w:name w:val="List"/>
    <w:basedOn w:val="a0"/>
    <w:rsid w:val="00F635AD"/>
    <w:pPr>
      <w:ind w:left="283" w:hanging="283"/>
    </w:pPr>
    <w:rPr>
      <w:sz w:val="20"/>
      <w:szCs w:val="20"/>
    </w:rPr>
  </w:style>
  <w:style w:type="paragraph" w:styleId="12">
    <w:name w:val="toc 1"/>
    <w:basedOn w:val="a0"/>
    <w:next w:val="a0"/>
    <w:autoRedefine/>
    <w:semiHidden/>
    <w:rsid w:val="00F635AD"/>
    <w:pPr>
      <w:spacing w:before="120"/>
    </w:pPr>
    <w:rPr>
      <w:b/>
      <w:i/>
      <w:szCs w:val="20"/>
    </w:rPr>
  </w:style>
  <w:style w:type="paragraph" w:styleId="af6">
    <w:name w:val="Document Map"/>
    <w:basedOn w:val="a0"/>
    <w:link w:val="af7"/>
    <w:semiHidden/>
    <w:rsid w:val="00F635AD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7">
    <w:name w:val="Схема документа Знак"/>
    <w:basedOn w:val="a1"/>
    <w:link w:val="af6"/>
    <w:semiHidden/>
    <w:rsid w:val="00F635AD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af8">
    <w:name w:val="annotation text"/>
    <w:basedOn w:val="a0"/>
    <w:link w:val="af9"/>
    <w:semiHidden/>
    <w:rsid w:val="00F635AD"/>
    <w:rPr>
      <w:sz w:val="20"/>
      <w:szCs w:val="20"/>
    </w:rPr>
  </w:style>
  <w:style w:type="character" w:customStyle="1" w:styleId="af9">
    <w:name w:val="Текст примечания Знак"/>
    <w:basedOn w:val="a1"/>
    <w:link w:val="af8"/>
    <w:semiHidden/>
    <w:rsid w:val="00F635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toc 2"/>
    <w:basedOn w:val="a0"/>
    <w:next w:val="a0"/>
    <w:autoRedefine/>
    <w:semiHidden/>
    <w:rsid w:val="00F635AD"/>
    <w:pPr>
      <w:spacing w:before="120"/>
      <w:ind w:left="200"/>
    </w:pPr>
    <w:rPr>
      <w:b/>
      <w:sz w:val="22"/>
      <w:szCs w:val="20"/>
    </w:rPr>
  </w:style>
  <w:style w:type="paragraph" w:styleId="31">
    <w:name w:val="toc 3"/>
    <w:basedOn w:val="a0"/>
    <w:next w:val="a0"/>
    <w:autoRedefine/>
    <w:semiHidden/>
    <w:rsid w:val="00F635AD"/>
    <w:pPr>
      <w:ind w:left="400"/>
    </w:pPr>
    <w:rPr>
      <w:sz w:val="20"/>
      <w:szCs w:val="20"/>
    </w:rPr>
  </w:style>
  <w:style w:type="paragraph" w:styleId="41">
    <w:name w:val="toc 4"/>
    <w:basedOn w:val="a0"/>
    <w:next w:val="a0"/>
    <w:autoRedefine/>
    <w:semiHidden/>
    <w:rsid w:val="00F635AD"/>
    <w:pPr>
      <w:ind w:left="600"/>
    </w:pPr>
    <w:rPr>
      <w:sz w:val="20"/>
      <w:szCs w:val="20"/>
    </w:rPr>
  </w:style>
  <w:style w:type="paragraph" w:styleId="51">
    <w:name w:val="toc 5"/>
    <w:basedOn w:val="a0"/>
    <w:next w:val="a0"/>
    <w:autoRedefine/>
    <w:semiHidden/>
    <w:rsid w:val="00F635AD"/>
    <w:pPr>
      <w:ind w:left="800"/>
    </w:pPr>
    <w:rPr>
      <w:sz w:val="20"/>
      <w:szCs w:val="20"/>
    </w:rPr>
  </w:style>
  <w:style w:type="paragraph" w:styleId="61">
    <w:name w:val="toc 6"/>
    <w:basedOn w:val="a0"/>
    <w:next w:val="a0"/>
    <w:autoRedefine/>
    <w:semiHidden/>
    <w:rsid w:val="00F635AD"/>
    <w:pPr>
      <w:ind w:left="1000"/>
    </w:pPr>
    <w:rPr>
      <w:sz w:val="20"/>
      <w:szCs w:val="20"/>
    </w:rPr>
  </w:style>
  <w:style w:type="paragraph" w:styleId="71">
    <w:name w:val="toc 7"/>
    <w:next w:val="11"/>
    <w:autoRedefine/>
    <w:semiHidden/>
    <w:rsid w:val="00F635AD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F635AD"/>
    <w:pPr>
      <w:ind w:left="1400"/>
    </w:pPr>
    <w:rPr>
      <w:sz w:val="20"/>
      <w:szCs w:val="20"/>
    </w:rPr>
  </w:style>
  <w:style w:type="paragraph" w:styleId="91">
    <w:name w:val="toc 9"/>
    <w:basedOn w:val="a0"/>
    <w:next w:val="a0"/>
    <w:autoRedefine/>
    <w:semiHidden/>
    <w:rsid w:val="00F635AD"/>
    <w:pPr>
      <w:ind w:left="1600"/>
    </w:pPr>
    <w:rPr>
      <w:sz w:val="20"/>
      <w:szCs w:val="20"/>
    </w:rPr>
  </w:style>
  <w:style w:type="paragraph" w:styleId="afa">
    <w:name w:val="Balloon Text"/>
    <w:basedOn w:val="a0"/>
    <w:link w:val="afb"/>
    <w:semiHidden/>
    <w:rsid w:val="00F635AD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1"/>
    <w:link w:val="afa"/>
    <w:semiHidden/>
    <w:rsid w:val="00F635A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Книга"/>
    <w:rsid w:val="00F635AD"/>
    <w:pPr>
      <w:spacing w:before="480" w:after="4080" w:line="240" w:lineRule="auto"/>
      <w:jc w:val="center"/>
    </w:pPr>
    <w:rPr>
      <w:rFonts w:ascii="Impact" w:eastAsia="Times New Roman" w:hAnsi="Impact" w:cs="Times New Roman"/>
      <w:b/>
      <w:noProof/>
      <w:sz w:val="7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7438</Words>
  <Characters>42402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3</cp:revision>
  <dcterms:created xsi:type="dcterms:W3CDTF">2023-09-14T06:31:00Z</dcterms:created>
  <dcterms:modified xsi:type="dcterms:W3CDTF">2023-09-14T06:32:00Z</dcterms:modified>
</cp:coreProperties>
</file>